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ECC748" w14:textId="098911C1" w:rsidR="00DE1FE5" w:rsidRPr="00261927" w:rsidRDefault="00625A29" w:rsidP="00C30770">
      <w:pPr>
        <w:pStyle w:val="Default"/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ED3131">
        <w:rPr>
          <w:rFonts w:asciiTheme="minorHAnsi" w:hAnsiTheme="minorHAnsi" w:cstheme="minorHAnsi"/>
          <w:sz w:val="20"/>
          <w:szCs w:val="20"/>
        </w:rPr>
        <w:tab/>
      </w:r>
      <w:r w:rsidRPr="00ED3131">
        <w:rPr>
          <w:rFonts w:asciiTheme="minorHAnsi" w:hAnsiTheme="minorHAnsi" w:cstheme="minorHAnsi"/>
          <w:sz w:val="20"/>
          <w:szCs w:val="20"/>
        </w:rPr>
        <w:tab/>
      </w:r>
      <w:r w:rsidRPr="00ED3131">
        <w:rPr>
          <w:rFonts w:asciiTheme="minorHAnsi" w:hAnsiTheme="minorHAnsi" w:cstheme="minorHAnsi"/>
          <w:sz w:val="20"/>
          <w:szCs w:val="20"/>
        </w:rPr>
        <w:tab/>
      </w:r>
      <w:r w:rsidRPr="00ED3131">
        <w:rPr>
          <w:rFonts w:asciiTheme="minorHAnsi" w:hAnsiTheme="minorHAnsi" w:cstheme="minorHAnsi"/>
          <w:sz w:val="20"/>
          <w:szCs w:val="20"/>
        </w:rPr>
        <w:tab/>
      </w:r>
      <w:r w:rsidRPr="00ED3131">
        <w:rPr>
          <w:rFonts w:asciiTheme="minorHAnsi" w:hAnsiTheme="minorHAnsi" w:cstheme="minorHAnsi"/>
          <w:sz w:val="20"/>
          <w:szCs w:val="20"/>
        </w:rPr>
        <w:tab/>
      </w:r>
      <w:r w:rsidRPr="00ED3131">
        <w:rPr>
          <w:rFonts w:asciiTheme="minorHAnsi" w:hAnsiTheme="minorHAnsi" w:cstheme="minorHAnsi"/>
          <w:sz w:val="20"/>
          <w:szCs w:val="20"/>
        </w:rPr>
        <w:tab/>
      </w:r>
      <w:r w:rsidRPr="00ED3131">
        <w:rPr>
          <w:rFonts w:asciiTheme="minorHAnsi" w:hAnsiTheme="minorHAnsi" w:cstheme="minorHAnsi"/>
          <w:sz w:val="20"/>
          <w:szCs w:val="20"/>
        </w:rPr>
        <w:tab/>
      </w:r>
      <w:r w:rsidRPr="00ED3131">
        <w:rPr>
          <w:rFonts w:asciiTheme="minorHAnsi" w:hAnsiTheme="minorHAnsi" w:cstheme="minorHAnsi"/>
          <w:sz w:val="20"/>
          <w:szCs w:val="20"/>
        </w:rPr>
        <w:tab/>
      </w:r>
      <w:r w:rsidRPr="0032125C">
        <w:rPr>
          <w:rFonts w:asciiTheme="minorHAnsi" w:hAnsiTheme="minorHAnsi" w:cstheme="minorHAnsi"/>
          <w:sz w:val="20"/>
          <w:szCs w:val="20"/>
        </w:rPr>
        <w:t>Warszawa,</w:t>
      </w:r>
      <w:r w:rsidR="008B013D" w:rsidRPr="0032125C">
        <w:rPr>
          <w:rFonts w:asciiTheme="minorHAnsi" w:hAnsiTheme="minorHAnsi" w:cstheme="minorHAnsi"/>
          <w:sz w:val="20"/>
          <w:szCs w:val="20"/>
        </w:rPr>
        <w:t xml:space="preserve"> </w:t>
      </w:r>
      <w:r w:rsidR="001860E1">
        <w:rPr>
          <w:rFonts w:asciiTheme="minorHAnsi" w:hAnsiTheme="minorHAnsi" w:cstheme="minorHAnsi"/>
          <w:sz w:val="20"/>
          <w:szCs w:val="20"/>
        </w:rPr>
        <w:t>0</w:t>
      </w:r>
      <w:r w:rsidR="00584E3A">
        <w:rPr>
          <w:rFonts w:asciiTheme="minorHAnsi" w:hAnsiTheme="minorHAnsi" w:cstheme="minorHAnsi"/>
          <w:sz w:val="20"/>
          <w:szCs w:val="20"/>
        </w:rPr>
        <w:t>4</w:t>
      </w:r>
      <w:r w:rsidR="004625C2">
        <w:rPr>
          <w:rFonts w:asciiTheme="minorHAnsi" w:hAnsiTheme="minorHAnsi" w:cstheme="minorHAnsi"/>
          <w:sz w:val="20"/>
          <w:szCs w:val="20"/>
        </w:rPr>
        <w:t>.03</w:t>
      </w:r>
      <w:r w:rsidR="00323E3B">
        <w:rPr>
          <w:rFonts w:asciiTheme="minorHAnsi" w:hAnsiTheme="minorHAnsi" w:cstheme="minorHAnsi"/>
          <w:sz w:val="20"/>
          <w:szCs w:val="20"/>
        </w:rPr>
        <w:t>.202</w:t>
      </w:r>
      <w:r w:rsidR="00C931F6">
        <w:rPr>
          <w:rFonts w:asciiTheme="minorHAnsi" w:hAnsiTheme="minorHAnsi" w:cstheme="minorHAnsi"/>
          <w:sz w:val="20"/>
          <w:szCs w:val="20"/>
        </w:rPr>
        <w:t>6</w:t>
      </w:r>
      <w:r w:rsidR="004552A4" w:rsidRPr="0032125C">
        <w:rPr>
          <w:rFonts w:asciiTheme="minorHAnsi" w:hAnsiTheme="minorHAnsi" w:cstheme="minorHAnsi"/>
          <w:sz w:val="20"/>
          <w:szCs w:val="20"/>
        </w:rPr>
        <w:t xml:space="preserve"> r.</w:t>
      </w:r>
      <w:r w:rsidR="004552A4" w:rsidRPr="0026192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9A61535" w14:textId="77777777" w:rsidR="00D52589" w:rsidRPr="00261927" w:rsidRDefault="009471CC" w:rsidP="0090589A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615F3F8" wp14:editId="7A5CA738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5977255" cy="538480"/>
                <wp:effectExtent l="0" t="0" r="23495" b="1397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7255" cy="53848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D16C3CA" id="Prostokąt 1" o:spid="_x0000_s1026" style="position:absolute;margin-left:0;margin-top:.05pt;width:470.65pt;height:42.4pt;z-index:-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" fillcolor="#f2f2f2" strokecolor="white">
                <w10:wrap anchorx="margin"/>
              </v:rect>
            </w:pict>
          </mc:Fallback>
        </mc:AlternateContent>
      </w:r>
    </w:p>
    <w:p w14:paraId="23887C6E" w14:textId="1AB303C8" w:rsidR="006E3B6B" w:rsidRPr="00196891" w:rsidRDefault="00DE1FE5" w:rsidP="001F1B31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Cs w:val="20"/>
        </w:rPr>
      </w:pPr>
      <w:r w:rsidRPr="00196891">
        <w:rPr>
          <w:rFonts w:asciiTheme="minorHAnsi" w:hAnsiTheme="minorHAnsi" w:cstheme="minorHAnsi"/>
          <w:b/>
          <w:bCs/>
          <w:szCs w:val="20"/>
        </w:rPr>
        <w:t xml:space="preserve">ZAPYTANIE </w:t>
      </w:r>
      <w:r w:rsidR="00FA621D" w:rsidRPr="00196891">
        <w:rPr>
          <w:rFonts w:asciiTheme="minorHAnsi" w:hAnsiTheme="minorHAnsi" w:cstheme="minorHAnsi"/>
          <w:b/>
          <w:bCs/>
          <w:szCs w:val="20"/>
        </w:rPr>
        <w:t xml:space="preserve">OFERTOWE </w:t>
      </w:r>
      <w:r w:rsidRPr="00196891">
        <w:rPr>
          <w:rFonts w:asciiTheme="minorHAnsi" w:hAnsiTheme="minorHAnsi" w:cstheme="minorHAnsi"/>
          <w:b/>
          <w:bCs/>
          <w:szCs w:val="20"/>
        </w:rPr>
        <w:t xml:space="preserve">nr </w:t>
      </w:r>
      <w:r w:rsidR="00B82651">
        <w:rPr>
          <w:rFonts w:asciiTheme="minorHAnsi" w:hAnsiTheme="minorHAnsi" w:cstheme="minorHAnsi"/>
          <w:b/>
          <w:bCs/>
          <w:color w:val="auto"/>
          <w:szCs w:val="20"/>
        </w:rPr>
        <w:t>FEDS.08.01-IZ.00-0010/23/</w:t>
      </w:r>
      <w:r w:rsidR="00C931F6">
        <w:rPr>
          <w:rFonts w:asciiTheme="minorHAnsi" w:hAnsiTheme="minorHAnsi" w:cstheme="minorHAnsi"/>
          <w:b/>
          <w:bCs/>
          <w:color w:val="auto"/>
          <w:szCs w:val="20"/>
        </w:rPr>
        <w:t>40</w:t>
      </w:r>
    </w:p>
    <w:p w14:paraId="461A4A33" w14:textId="77777777" w:rsidR="000D5B79" w:rsidRPr="00261927" w:rsidRDefault="000D5B79" w:rsidP="0090589A">
      <w:pPr>
        <w:pStyle w:val="Default"/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799D4FE1" w14:textId="77777777" w:rsidR="006C6CA1" w:rsidRPr="00261927" w:rsidRDefault="006C6CA1" w:rsidP="006C6CA1">
      <w:pPr>
        <w:pStyle w:val="Default"/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61927">
        <w:rPr>
          <w:rFonts w:asciiTheme="minorHAnsi" w:hAnsiTheme="minorHAnsi" w:cstheme="minorHAnsi"/>
          <w:b/>
          <w:sz w:val="20"/>
          <w:szCs w:val="20"/>
        </w:rPr>
        <w:t>UNIA PRODUCENTÓW I PRACODAWCÓW PRZEMYSŁU MIĘSN</w:t>
      </w:r>
      <w:bookmarkStart w:id="0" w:name="_GoBack"/>
      <w:bookmarkEnd w:id="0"/>
      <w:r w:rsidRPr="00261927">
        <w:rPr>
          <w:rFonts w:asciiTheme="minorHAnsi" w:hAnsiTheme="minorHAnsi" w:cstheme="minorHAnsi"/>
          <w:b/>
          <w:sz w:val="20"/>
          <w:szCs w:val="20"/>
        </w:rPr>
        <w:t>EGO</w:t>
      </w:r>
      <w:r w:rsidRPr="00261927" w:rsidDel="009A2245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230E6446" w14:textId="77777777" w:rsidR="006C6CA1" w:rsidRPr="00261927" w:rsidRDefault="006C6CA1" w:rsidP="006C6CA1">
      <w:pPr>
        <w:pStyle w:val="Default"/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61927">
        <w:rPr>
          <w:rFonts w:asciiTheme="minorHAnsi" w:hAnsiTheme="minorHAnsi" w:cstheme="minorHAnsi"/>
          <w:b/>
          <w:sz w:val="20"/>
          <w:szCs w:val="20"/>
        </w:rPr>
        <w:t>OGŁASZA WSZCZĘCIE POSTĘPOWANIA O UDZIEL</w:t>
      </w:r>
      <w:r w:rsidR="00106A1B" w:rsidRPr="00261927">
        <w:rPr>
          <w:rFonts w:asciiTheme="minorHAnsi" w:hAnsiTheme="minorHAnsi" w:cstheme="minorHAnsi"/>
          <w:b/>
          <w:sz w:val="20"/>
          <w:szCs w:val="20"/>
        </w:rPr>
        <w:t>E</w:t>
      </w:r>
      <w:r w:rsidRPr="00261927">
        <w:rPr>
          <w:rFonts w:asciiTheme="minorHAnsi" w:hAnsiTheme="minorHAnsi" w:cstheme="minorHAnsi"/>
          <w:b/>
          <w:sz w:val="20"/>
          <w:szCs w:val="20"/>
        </w:rPr>
        <w:t>NIE ZAMÓWIENIA DLA</w:t>
      </w:r>
    </w:p>
    <w:p w14:paraId="7A299CE1" w14:textId="77777777" w:rsidR="006C6CA1" w:rsidRPr="00261927" w:rsidRDefault="006C6CA1" w:rsidP="006C6CA1">
      <w:pPr>
        <w:pStyle w:val="Default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9746092" w14:textId="3452ED6D" w:rsidR="00ED3DA5" w:rsidRPr="001635AA" w:rsidRDefault="008162EC" w:rsidP="00BE1413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88552217"/>
      <w:r w:rsidRPr="001635AA">
        <w:rPr>
          <w:rFonts w:asciiTheme="minorHAnsi" w:hAnsiTheme="minorHAnsi" w:cstheme="minorHAnsi"/>
          <w:sz w:val="20"/>
          <w:szCs w:val="20"/>
        </w:rPr>
        <w:t>Wykonawcy lub Wykonawców (tj. osoba fizyczna niebędąca personelem Projektu, osoba prawna albo jednostka organizacyjna nieposiadająca osobowości prawnej), którzy zrealizują kompleksową usługę szkoleniową tj. przygotują i przeprowadzą szkolen</w:t>
      </w:r>
      <w:r w:rsidR="00163FB4" w:rsidRPr="001635AA">
        <w:rPr>
          <w:rFonts w:asciiTheme="minorHAnsi" w:hAnsiTheme="minorHAnsi" w:cstheme="minorHAnsi"/>
          <w:sz w:val="20"/>
          <w:szCs w:val="20"/>
        </w:rPr>
        <w:t>ia wskazane</w:t>
      </w:r>
      <w:r w:rsidRPr="001635AA">
        <w:rPr>
          <w:rFonts w:asciiTheme="minorHAnsi" w:hAnsiTheme="minorHAnsi" w:cstheme="minorHAnsi"/>
          <w:sz w:val="20"/>
          <w:szCs w:val="20"/>
        </w:rPr>
        <w:t xml:space="preserve"> w </w:t>
      </w:r>
      <w:r w:rsidR="004C3FF7" w:rsidRPr="001635AA">
        <w:rPr>
          <w:rFonts w:asciiTheme="minorHAnsi" w:hAnsiTheme="minorHAnsi" w:cstheme="minorHAnsi"/>
          <w:sz w:val="20"/>
          <w:szCs w:val="20"/>
        </w:rPr>
        <w:t xml:space="preserve">tabeli nr 1 dla </w:t>
      </w:r>
      <w:r w:rsidR="00C55FFF" w:rsidRPr="001635AA">
        <w:rPr>
          <w:rFonts w:asciiTheme="minorHAnsi" w:hAnsiTheme="minorHAnsi" w:cstheme="minorHAnsi"/>
          <w:sz w:val="20"/>
          <w:szCs w:val="20"/>
        </w:rPr>
        <w:t>uczniów/uczennic/</w:t>
      </w:r>
      <w:r w:rsidR="009F615E" w:rsidRPr="001635AA">
        <w:rPr>
          <w:rFonts w:asciiTheme="minorHAnsi" w:hAnsiTheme="minorHAnsi" w:cstheme="minorHAnsi"/>
          <w:sz w:val="20"/>
          <w:szCs w:val="20"/>
        </w:rPr>
        <w:t>nauczycieli</w:t>
      </w:r>
      <w:r w:rsidR="00451E6E" w:rsidRPr="001635AA">
        <w:rPr>
          <w:rFonts w:asciiTheme="minorHAnsi" w:hAnsiTheme="minorHAnsi" w:cstheme="minorHAnsi"/>
          <w:sz w:val="20"/>
          <w:szCs w:val="20"/>
        </w:rPr>
        <w:t>/nauczycielek</w:t>
      </w:r>
      <w:r w:rsidR="009F615E" w:rsidRPr="001635AA">
        <w:rPr>
          <w:rFonts w:asciiTheme="minorHAnsi" w:hAnsiTheme="minorHAnsi" w:cstheme="minorHAnsi"/>
          <w:sz w:val="20"/>
          <w:szCs w:val="20"/>
        </w:rPr>
        <w:t xml:space="preserve"> </w:t>
      </w:r>
      <w:r w:rsidR="00DF6F5F" w:rsidRPr="001635AA">
        <w:rPr>
          <w:rFonts w:asciiTheme="minorHAnsi" w:hAnsiTheme="minorHAnsi" w:cstheme="minorHAnsi"/>
          <w:sz w:val="20"/>
          <w:szCs w:val="20"/>
        </w:rPr>
        <w:t>z</w:t>
      </w:r>
      <w:bookmarkStart w:id="2" w:name="_Hlk114136607"/>
      <w:r w:rsidR="00BE1413" w:rsidRPr="001635AA">
        <w:rPr>
          <w:rFonts w:asciiTheme="minorHAnsi" w:hAnsiTheme="minorHAnsi" w:cstheme="minorHAnsi"/>
          <w:sz w:val="20"/>
          <w:szCs w:val="20"/>
        </w:rPr>
        <w:t xml:space="preserve"> </w:t>
      </w:r>
      <w:r w:rsidR="00BB2F2B" w:rsidRPr="001635AA">
        <w:rPr>
          <w:rFonts w:asciiTheme="minorHAnsi" w:hAnsiTheme="minorHAnsi" w:cstheme="minorHAnsi"/>
          <w:sz w:val="20"/>
          <w:szCs w:val="20"/>
        </w:rPr>
        <w:t>Zespołu</w:t>
      </w:r>
      <w:r w:rsidR="00ED3DA5" w:rsidRPr="001635AA">
        <w:rPr>
          <w:rFonts w:asciiTheme="minorHAnsi" w:hAnsiTheme="minorHAnsi" w:cstheme="minorHAnsi"/>
          <w:sz w:val="20"/>
          <w:szCs w:val="20"/>
        </w:rPr>
        <w:t xml:space="preserve"> Szkół </w:t>
      </w:r>
      <w:r w:rsidR="00ED046F">
        <w:rPr>
          <w:rFonts w:asciiTheme="minorHAnsi" w:hAnsiTheme="minorHAnsi" w:cstheme="minorHAnsi"/>
          <w:sz w:val="20"/>
          <w:szCs w:val="20"/>
        </w:rPr>
        <w:t>Politechnicznych</w:t>
      </w:r>
      <w:r w:rsidR="00ED3DA5" w:rsidRPr="001635AA">
        <w:rPr>
          <w:rFonts w:asciiTheme="minorHAnsi" w:hAnsiTheme="minorHAnsi" w:cstheme="minorHAnsi"/>
          <w:sz w:val="20"/>
          <w:szCs w:val="20"/>
        </w:rPr>
        <w:t xml:space="preserve"> w Głogowie.</w:t>
      </w:r>
    </w:p>
    <w:bookmarkEnd w:id="1"/>
    <w:bookmarkEnd w:id="2"/>
    <w:p w14:paraId="70A98C31" w14:textId="77777777" w:rsidR="00451E6E" w:rsidRPr="00451E6E" w:rsidRDefault="00451E6E" w:rsidP="00451E6E">
      <w:pPr>
        <w:pStyle w:val="Default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2" w:color="auto" w:fill="auto"/>
        <w:tblLook w:val="04A0" w:firstRow="1" w:lastRow="0" w:firstColumn="1" w:lastColumn="0" w:noHBand="0" w:noVBand="1"/>
      </w:tblPr>
      <w:tblGrid>
        <w:gridCol w:w="9344"/>
      </w:tblGrid>
      <w:tr w:rsidR="00451E6E" w:rsidRPr="00261927" w14:paraId="074D321E" w14:textId="77777777" w:rsidTr="00451E6E">
        <w:tc>
          <w:tcPr>
            <w:tcW w:w="10771" w:type="dxa"/>
            <w:shd w:val="pct12" w:color="auto" w:fill="auto"/>
          </w:tcPr>
          <w:p w14:paraId="337414C2" w14:textId="77777777" w:rsidR="00451E6E" w:rsidRPr="00D45767" w:rsidRDefault="00451E6E" w:rsidP="00D4576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567" w:hanging="567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D45767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ZAMAWIAJĄCY</w:t>
            </w:r>
          </w:p>
        </w:tc>
      </w:tr>
    </w:tbl>
    <w:p w14:paraId="378861FF" w14:textId="77777777" w:rsidR="004552A4" w:rsidRPr="00261927" w:rsidRDefault="004552A4" w:rsidP="004552A4">
      <w:pPr>
        <w:pStyle w:val="Default"/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ela-Siatka"/>
        <w:tblW w:w="0" w:type="auto"/>
        <w:tblInd w:w="-4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885"/>
        <w:gridCol w:w="3889"/>
      </w:tblGrid>
      <w:tr w:rsidR="00584E3A" w:rsidRPr="00E1038D" w14:paraId="588F1693" w14:textId="77777777" w:rsidTr="00584E3A">
        <w:tc>
          <w:tcPr>
            <w:tcW w:w="5985" w:type="dxa"/>
          </w:tcPr>
          <w:p w14:paraId="4827893E" w14:textId="77777777" w:rsidR="00584E3A" w:rsidRDefault="00584E3A" w:rsidP="00584E3A">
            <w:pPr>
              <w:pStyle w:val="Default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A72E06">
              <w:rPr>
                <w:rFonts w:cstheme="minorHAnsi"/>
                <w:b/>
                <w:sz w:val="22"/>
                <w:szCs w:val="22"/>
              </w:rPr>
              <w:t>ZAMAWIAJĄCY</w:t>
            </w:r>
            <w:r>
              <w:rPr>
                <w:rFonts w:cstheme="minorHAnsi"/>
                <w:b/>
                <w:sz w:val="22"/>
                <w:szCs w:val="22"/>
              </w:rPr>
              <w:t xml:space="preserve"> i PŁATNIK</w:t>
            </w:r>
          </w:p>
          <w:p w14:paraId="2FC8FE0B" w14:textId="77777777" w:rsidR="00584E3A" w:rsidRPr="003D2B93" w:rsidRDefault="00584E3A" w:rsidP="00584E3A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2B93">
              <w:rPr>
                <w:rFonts w:asciiTheme="minorHAnsi" w:hAnsiTheme="minorHAnsi" w:cstheme="minorHAnsi"/>
                <w:sz w:val="20"/>
                <w:szCs w:val="20"/>
              </w:rPr>
              <w:t>Unia Producentów i Pracodawców</w:t>
            </w:r>
          </w:p>
          <w:p w14:paraId="4CC6C2C3" w14:textId="77777777" w:rsidR="00584E3A" w:rsidRPr="003D2B93" w:rsidRDefault="00584E3A" w:rsidP="00584E3A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2B93">
              <w:rPr>
                <w:rFonts w:asciiTheme="minorHAnsi" w:hAnsiTheme="minorHAnsi" w:cstheme="minorHAnsi"/>
                <w:sz w:val="20"/>
                <w:szCs w:val="20"/>
              </w:rPr>
              <w:t>Przemysłu Mięsnego</w:t>
            </w:r>
          </w:p>
          <w:p w14:paraId="002A99B8" w14:textId="77777777" w:rsidR="00584E3A" w:rsidRPr="003D2B93" w:rsidRDefault="00584E3A" w:rsidP="00584E3A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2B93">
              <w:rPr>
                <w:rFonts w:asciiTheme="minorHAnsi" w:hAnsiTheme="minorHAnsi" w:cstheme="minorHAnsi"/>
                <w:sz w:val="20"/>
                <w:szCs w:val="20"/>
              </w:rPr>
              <w:t>Solec 18 lok. U51</w:t>
            </w:r>
          </w:p>
          <w:p w14:paraId="7D57EA60" w14:textId="77777777" w:rsidR="00584E3A" w:rsidRPr="003D2B93" w:rsidRDefault="00584E3A" w:rsidP="00584E3A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2B93">
              <w:rPr>
                <w:rFonts w:asciiTheme="minorHAnsi" w:hAnsiTheme="minorHAnsi" w:cstheme="minorHAnsi"/>
                <w:sz w:val="20"/>
                <w:szCs w:val="20"/>
              </w:rPr>
              <w:t>00-410 Warszawa</w:t>
            </w:r>
          </w:p>
          <w:p w14:paraId="30C77078" w14:textId="77777777" w:rsidR="00584E3A" w:rsidRPr="003D2B93" w:rsidRDefault="00584E3A" w:rsidP="00584E3A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2B93">
              <w:rPr>
                <w:rFonts w:asciiTheme="minorHAnsi" w:hAnsiTheme="minorHAnsi" w:cstheme="minorHAnsi"/>
                <w:sz w:val="20"/>
                <w:szCs w:val="20"/>
              </w:rPr>
              <w:t>NIP 7010033996</w:t>
            </w:r>
          </w:p>
          <w:p w14:paraId="6E327CBD" w14:textId="77777777" w:rsidR="00584E3A" w:rsidRDefault="00584E3A" w:rsidP="00584E3A">
            <w:pPr>
              <w:pStyle w:val="Default"/>
              <w:jc w:val="center"/>
              <w:rPr>
                <w:rFonts w:eastAsia="Times New Roman" w:cstheme="minorHAnsi"/>
                <w:b/>
                <w:sz w:val="22"/>
                <w:szCs w:val="22"/>
                <w:lang w:eastAsia="pl-PL"/>
              </w:rPr>
            </w:pPr>
            <w:r w:rsidRPr="003D2B93">
              <w:rPr>
                <w:rFonts w:asciiTheme="minorHAnsi" w:hAnsiTheme="minorHAnsi" w:cstheme="minorHAnsi"/>
                <w:sz w:val="20"/>
                <w:szCs w:val="20"/>
              </w:rPr>
              <w:t>Regon 140652872</w:t>
            </w:r>
          </w:p>
        </w:tc>
        <w:tc>
          <w:tcPr>
            <w:tcW w:w="3938" w:type="dxa"/>
          </w:tcPr>
          <w:p w14:paraId="68EB48DB" w14:textId="77777777" w:rsidR="00584E3A" w:rsidRPr="00E504FD" w:rsidRDefault="00584E3A" w:rsidP="00584E3A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504FD">
              <w:rPr>
                <w:rFonts w:asciiTheme="minorHAnsi" w:hAnsiTheme="minorHAnsi" w:cstheme="minorHAnsi"/>
                <w:b/>
                <w:sz w:val="20"/>
                <w:szCs w:val="20"/>
              </w:rPr>
              <w:t>ODBIORCA</w:t>
            </w:r>
          </w:p>
          <w:p w14:paraId="2556F6FE" w14:textId="77777777" w:rsidR="00584E3A" w:rsidRDefault="00584E3A" w:rsidP="00584E3A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F79C7">
              <w:rPr>
                <w:rFonts w:asciiTheme="minorHAnsi" w:hAnsiTheme="minorHAnsi" w:cstheme="minorHAnsi"/>
                <w:sz w:val="20"/>
                <w:szCs w:val="20"/>
              </w:rPr>
              <w:t>Zes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pół </w:t>
            </w:r>
            <w:r w:rsidRPr="00CF79C7">
              <w:rPr>
                <w:rFonts w:asciiTheme="minorHAnsi" w:hAnsiTheme="minorHAnsi" w:cstheme="minorHAnsi"/>
                <w:sz w:val="20"/>
                <w:szCs w:val="20"/>
              </w:rPr>
              <w:t xml:space="preserve">Szkół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Politechnicznych </w:t>
            </w:r>
          </w:p>
          <w:p w14:paraId="144E244D" w14:textId="77777777" w:rsidR="00584E3A" w:rsidRPr="00E1038D" w:rsidRDefault="00584E3A" w:rsidP="00584E3A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F79C7">
              <w:rPr>
                <w:rFonts w:asciiTheme="minorHAnsi" w:hAnsiTheme="minorHAnsi" w:cstheme="minorHAnsi"/>
                <w:sz w:val="20"/>
                <w:szCs w:val="20"/>
              </w:rPr>
              <w:t>w Głogowie</w:t>
            </w:r>
            <w:r w:rsidRPr="00E1038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14D35007" w14:textId="77777777" w:rsidR="00584E3A" w:rsidRDefault="00584E3A" w:rsidP="00584E3A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F79C7">
              <w:rPr>
                <w:rFonts w:asciiTheme="minorHAnsi" w:hAnsiTheme="minorHAnsi" w:cstheme="minorHAnsi"/>
                <w:sz w:val="20"/>
                <w:szCs w:val="20"/>
              </w:rPr>
              <w:t>Ul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hyperlink r:id="rId8" w:history="1">
              <w:r w:rsidRPr="00E1038D">
                <w:rPr>
                  <w:rFonts w:asciiTheme="minorHAnsi" w:hAnsiTheme="minorHAnsi" w:cstheme="minorHAnsi"/>
                  <w:sz w:val="20"/>
                  <w:szCs w:val="20"/>
                </w:rPr>
                <w:t xml:space="preserve">Plac Jana z Głogowa 7, </w:t>
              </w:r>
            </w:hyperlink>
          </w:p>
          <w:p w14:paraId="09B1DCE9" w14:textId="77777777" w:rsidR="00584E3A" w:rsidRPr="00E1038D" w:rsidRDefault="00584E3A" w:rsidP="00584E3A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1038D">
              <w:rPr>
                <w:rFonts w:asciiTheme="minorHAnsi" w:hAnsiTheme="minorHAnsi" w:cstheme="minorHAnsi"/>
                <w:sz w:val="20"/>
                <w:szCs w:val="20"/>
              </w:rPr>
              <w:t xml:space="preserve">67-200 Głogów </w:t>
            </w:r>
          </w:p>
          <w:p w14:paraId="07748B3F" w14:textId="77777777" w:rsidR="00584E3A" w:rsidRPr="00E1038D" w:rsidRDefault="00584E3A" w:rsidP="00584E3A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1038D">
              <w:rPr>
                <w:rFonts w:asciiTheme="minorHAnsi" w:hAnsiTheme="minorHAnsi" w:cstheme="minorHAnsi"/>
                <w:sz w:val="20"/>
                <w:szCs w:val="20"/>
              </w:rPr>
              <w:t>NIP: </w:t>
            </w:r>
            <w:hyperlink r:id="rId9" w:history="1">
              <w:r w:rsidRPr="00E1038D">
                <w:rPr>
                  <w:rFonts w:asciiTheme="minorHAnsi" w:hAnsiTheme="minorHAnsi" w:cstheme="minorHAnsi"/>
                  <w:sz w:val="20"/>
                  <w:szCs w:val="20"/>
                </w:rPr>
                <w:t>6931015691</w:t>
              </w:r>
            </w:hyperlink>
            <w:r w:rsidRPr="00E1038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1D0EB6FF" w14:textId="77777777" w:rsidR="00584E3A" w:rsidRPr="00E1038D" w:rsidRDefault="00584E3A" w:rsidP="00584E3A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1038D">
              <w:rPr>
                <w:rFonts w:asciiTheme="minorHAnsi" w:hAnsiTheme="minorHAnsi" w:cstheme="minorHAnsi"/>
                <w:sz w:val="20"/>
                <w:szCs w:val="20"/>
              </w:rPr>
              <w:t>REGON: </w:t>
            </w:r>
            <w:hyperlink r:id="rId10" w:history="1">
              <w:r w:rsidRPr="00E1038D">
                <w:rPr>
                  <w:rFonts w:asciiTheme="minorHAnsi" w:hAnsiTheme="minorHAnsi" w:cstheme="minorHAnsi"/>
                  <w:sz w:val="20"/>
                  <w:szCs w:val="20"/>
                </w:rPr>
                <w:t>000179507</w:t>
              </w:r>
            </w:hyperlink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2" w:color="auto" w:fill="auto"/>
        <w:tblLook w:val="04A0" w:firstRow="1" w:lastRow="0" w:firstColumn="1" w:lastColumn="0" w:noHBand="0" w:noVBand="1"/>
      </w:tblPr>
      <w:tblGrid>
        <w:gridCol w:w="9344"/>
      </w:tblGrid>
      <w:tr w:rsidR="00A431DD" w:rsidRPr="00261927" w14:paraId="0A3915FB" w14:textId="77777777" w:rsidTr="00B84635">
        <w:tc>
          <w:tcPr>
            <w:tcW w:w="10771" w:type="dxa"/>
            <w:shd w:val="pct12" w:color="auto" w:fill="auto"/>
          </w:tcPr>
          <w:p w14:paraId="70265934" w14:textId="77777777" w:rsidR="00A431DD" w:rsidRPr="00261927" w:rsidRDefault="003E54E7" w:rsidP="005733C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567" w:hanging="567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61927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WPROWADZENIE</w:t>
            </w:r>
          </w:p>
        </w:tc>
      </w:tr>
    </w:tbl>
    <w:p w14:paraId="4B0CFBD9" w14:textId="77777777" w:rsidR="00565856" w:rsidRPr="00261927" w:rsidRDefault="00565856" w:rsidP="00565856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4C26A07A" w14:textId="77777777" w:rsidR="004552A4" w:rsidRPr="001635AA" w:rsidRDefault="004552A4" w:rsidP="009C57FE">
      <w:pPr>
        <w:pStyle w:val="Bezodstpw"/>
        <w:numPr>
          <w:ilvl w:val="0"/>
          <w:numId w:val="8"/>
        </w:numPr>
        <w:ind w:left="426"/>
        <w:jc w:val="both"/>
        <w:rPr>
          <w:rFonts w:asciiTheme="minorHAnsi" w:eastAsiaTheme="minorHAnsi" w:hAnsiTheme="minorHAnsi" w:cstheme="minorHAnsi"/>
          <w:color w:val="FF0000"/>
          <w:sz w:val="20"/>
          <w:szCs w:val="20"/>
          <w:lang w:eastAsia="en-US"/>
        </w:rPr>
      </w:pPr>
      <w:r w:rsidRPr="001635AA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Przedmiot zamówienia dotyczy projektu: </w:t>
      </w:r>
      <w:bookmarkStart w:id="3" w:name="_Hlk27139220"/>
      <w:r w:rsidRPr="001635AA">
        <w:rPr>
          <w:rFonts w:asciiTheme="minorHAnsi" w:eastAsiaTheme="minorHAnsi" w:hAnsiTheme="minorHAnsi" w:cstheme="minorHAnsi"/>
          <w:sz w:val="20"/>
          <w:szCs w:val="20"/>
          <w:lang w:eastAsia="en-US"/>
        </w:rPr>
        <w:t>„</w:t>
      </w:r>
      <w:r w:rsidR="00451E6E" w:rsidRPr="001635AA">
        <w:rPr>
          <w:rFonts w:asciiTheme="minorHAnsi" w:eastAsiaTheme="minorHAnsi" w:hAnsiTheme="minorHAnsi" w:cstheme="minorHAnsi"/>
          <w:sz w:val="20"/>
          <w:szCs w:val="20"/>
          <w:lang w:eastAsia="en-US"/>
        </w:rPr>
        <w:t>Zawodowcy Dolnego Śląska</w:t>
      </w:r>
      <w:r w:rsidRPr="001635AA">
        <w:rPr>
          <w:rFonts w:asciiTheme="minorHAnsi" w:eastAsiaTheme="minorHAnsi" w:hAnsiTheme="minorHAnsi" w:cstheme="minorHAnsi"/>
          <w:sz w:val="20"/>
          <w:szCs w:val="20"/>
          <w:lang w:eastAsia="en-US"/>
        </w:rPr>
        <w:t>”</w:t>
      </w:r>
      <w:bookmarkEnd w:id="3"/>
      <w:r w:rsidRPr="001635AA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, realizowanego w ramach Priorytetu nr 8 Fundusze Europejskie dla edukacji na Dolnym Działania nr FEDS.08.01 Dostęp do edukacji Programu Fundusze Europejskie dla Dolnego Śląska 2021-2027 współfinansowanego ze środków Europejskiego Funduszu Społecznego Plus na podstawie umowy nr </w:t>
      </w:r>
      <w:r w:rsidR="00451E6E" w:rsidRPr="001635AA">
        <w:rPr>
          <w:b/>
          <w:sz w:val="20"/>
          <w:szCs w:val="20"/>
        </w:rPr>
        <w:t>FEDS.08.01-IZ.00-0010/23-00</w:t>
      </w:r>
    </w:p>
    <w:p w14:paraId="00E750B3" w14:textId="77777777" w:rsidR="005377EE" w:rsidRPr="001635AA" w:rsidRDefault="004552A4" w:rsidP="004552A4">
      <w:pPr>
        <w:pStyle w:val="Bezodstpw"/>
        <w:numPr>
          <w:ilvl w:val="0"/>
          <w:numId w:val="8"/>
        </w:numPr>
        <w:ind w:left="426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635AA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Celem głównym projektu jest wzrost efektywności i jakości nauczania poprzez dostosowanie kompetencji kluczowych, zawodowych, cyfrowych, zielonych </w:t>
      </w:r>
      <w:r w:rsidR="00F61E7C" w:rsidRPr="001635AA">
        <w:rPr>
          <w:rFonts w:asciiTheme="minorHAnsi" w:eastAsiaTheme="minorHAnsi" w:hAnsiTheme="minorHAnsi" w:cstheme="minorHAnsi"/>
          <w:sz w:val="20"/>
          <w:szCs w:val="20"/>
          <w:lang w:eastAsia="en-US"/>
        </w:rPr>
        <w:t>646</w:t>
      </w:r>
      <w:r w:rsidRPr="001635AA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uczniów/uczennic i </w:t>
      </w:r>
      <w:r w:rsidR="00F61E7C" w:rsidRPr="001635AA">
        <w:rPr>
          <w:rFonts w:asciiTheme="minorHAnsi" w:eastAsiaTheme="minorHAnsi" w:hAnsiTheme="minorHAnsi" w:cstheme="minorHAnsi"/>
          <w:sz w:val="20"/>
          <w:szCs w:val="20"/>
          <w:lang w:eastAsia="en-US"/>
        </w:rPr>
        <w:t>48</w:t>
      </w:r>
      <w:r w:rsidRPr="001635AA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nauczycieli oraz doposażenie </w:t>
      </w:r>
      <w:r w:rsidR="00F61E7C" w:rsidRPr="001635AA">
        <w:rPr>
          <w:rFonts w:asciiTheme="minorHAnsi" w:eastAsiaTheme="minorHAnsi" w:hAnsiTheme="minorHAnsi" w:cstheme="minorHAnsi"/>
          <w:sz w:val="20"/>
          <w:szCs w:val="20"/>
          <w:lang w:eastAsia="en-US"/>
        </w:rPr>
        <w:t>13</w:t>
      </w:r>
      <w:r w:rsidRPr="001635AA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pracowni kształcenia zawodowego w okresie 01.</w:t>
      </w:r>
      <w:r w:rsidR="00F61E7C" w:rsidRPr="001635AA">
        <w:rPr>
          <w:rFonts w:asciiTheme="minorHAnsi" w:eastAsiaTheme="minorHAnsi" w:hAnsiTheme="minorHAnsi" w:cstheme="minorHAnsi"/>
          <w:sz w:val="20"/>
          <w:szCs w:val="20"/>
          <w:lang w:eastAsia="en-US"/>
        </w:rPr>
        <w:t>05.2024</w:t>
      </w:r>
      <w:r w:rsidRPr="001635AA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– 3</w:t>
      </w:r>
      <w:r w:rsidR="00F61E7C" w:rsidRPr="001635AA">
        <w:rPr>
          <w:rFonts w:asciiTheme="minorHAnsi" w:eastAsiaTheme="minorHAnsi" w:hAnsiTheme="minorHAnsi" w:cstheme="minorHAnsi"/>
          <w:sz w:val="20"/>
          <w:szCs w:val="20"/>
          <w:lang w:eastAsia="en-US"/>
        </w:rPr>
        <w:t>0</w:t>
      </w:r>
      <w:r w:rsidRPr="001635AA">
        <w:rPr>
          <w:rFonts w:asciiTheme="minorHAnsi" w:eastAsiaTheme="minorHAnsi" w:hAnsiTheme="minorHAnsi" w:cstheme="minorHAnsi"/>
          <w:sz w:val="20"/>
          <w:szCs w:val="20"/>
          <w:lang w:eastAsia="en-US"/>
        </w:rPr>
        <w:t>.</w:t>
      </w:r>
      <w:r w:rsidR="00F61E7C" w:rsidRPr="001635AA">
        <w:rPr>
          <w:rFonts w:asciiTheme="minorHAnsi" w:eastAsiaTheme="minorHAnsi" w:hAnsiTheme="minorHAnsi" w:cstheme="minorHAnsi"/>
          <w:sz w:val="20"/>
          <w:szCs w:val="20"/>
          <w:lang w:eastAsia="en-US"/>
        </w:rPr>
        <w:t>06</w:t>
      </w:r>
      <w:r w:rsidRPr="001635AA">
        <w:rPr>
          <w:rFonts w:asciiTheme="minorHAnsi" w:eastAsiaTheme="minorHAnsi" w:hAnsiTheme="minorHAnsi" w:cstheme="minorHAnsi"/>
          <w:sz w:val="20"/>
          <w:szCs w:val="20"/>
          <w:lang w:eastAsia="en-US"/>
        </w:rPr>
        <w:t>.202</w:t>
      </w:r>
      <w:r w:rsidR="00F61E7C" w:rsidRPr="001635AA">
        <w:rPr>
          <w:rFonts w:asciiTheme="minorHAnsi" w:eastAsiaTheme="minorHAnsi" w:hAnsiTheme="minorHAnsi" w:cstheme="minorHAnsi"/>
          <w:sz w:val="20"/>
          <w:szCs w:val="20"/>
          <w:lang w:eastAsia="en-US"/>
        </w:rPr>
        <w:t>6</w:t>
      </w:r>
      <w:r w:rsidRPr="001635AA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r. w ścisłej współpracy z otoczeniem społeczno-gospodarczym.</w:t>
      </w:r>
    </w:p>
    <w:p w14:paraId="450F977A" w14:textId="77777777" w:rsidR="00754A76" w:rsidRPr="001635AA" w:rsidRDefault="005377EE" w:rsidP="00754A76">
      <w:pPr>
        <w:pStyle w:val="Bezodstpw"/>
        <w:numPr>
          <w:ilvl w:val="0"/>
          <w:numId w:val="8"/>
        </w:numPr>
        <w:ind w:left="426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635AA">
        <w:rPr>
          <w:sz w:val="20"/>
          <w:szCs w:val="20"/>
        </w:rPr>
        <w:t>Efektem wsparcia będzie podniesienie motywacji uczniów uczennic do poszerzania wiedzy i umiejętności w zawodzie, zaszczepienie w nich pasji do zawodu, wzmocnienie szansy na ukończenie nauki, zwiększenie zdawalności z egzaminów zawodowych, a także podniesienie kompetencji nauczycieli.</w:t>
      </w:r>
    </w:p>
    <w:p w14:paraId="023302DC" w14:textId="77777777" w:rsidR="00BE1413" w:rsidRPr="001635AA" w:rsidRDefault="00754A76" w:rsidP="00754A76">
      <w:pPr>
        <w:pStyle w:val="Bezodstpw"/>
        <w:numPr>
          <w:ilvl w:val="0"/>
          <w:numId w:val="8"/>
        </w:numPr>
        <w:ind w:left="426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635AA">
        <w:rPr>
          <w:sz w:val="20"/>
          <w:szCs w:val="20"/>
        </w:rPr>
        <w:t>Warunkiem uczestnictwa w postępowaniu jest złożenie oferty zgodnie z zasadami określonymi niniejszym zapytaniu.</w:t>
      </w:r>
    </w:p>
    <w:p w14:paraId="7A016133" w14:textId="77777777" w:rsidR="005377EE" w:rsidRPr="005377EE" w:rsidRDefault="005377EE" w:rsidP="005377EE">
      <w:pPr>
        <w:pStyle w:val="Bezodstpw"/>
        <w:ind w:left="426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14:paraId="7541B367" w14:textId="77777777" w:rsidR="00DE1FE5" w:rsidRPr="00261927" w:rsidRDefault="00561161" w:rsidP="005733C4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autoSpaceDE w:val="0"/>
        <w:autoSpaceDN w:val="0"/>
        <w:adjustRightInd w:val="0"/>
        <w:ind w:left="567" w:hanging="567"/>
        <w:jc w:val="both"/>
        <w:rPr>
          <w:rFonts w:cstheme="minorHAnsi"/>
          <w:b/>
          <w:sz w:val="20"/>
          <w:szCs w:val="20"/>
        </w:rPr>
      </w:pPr>
      <w:r w:rsidRPr="00261927">
        <w:rPr>
          <w:rFonts w:cstheme="minorHAnsi"/>
          <w:b/>
          <w:sz w:val="20"/>
          <w:szCs w:val="20"/>
        </w:rPr>
        <w:t>POSTANOWIENIA OGÓLNE</w:t>
      </w:r>
    </w:p>
    <w:p w14:paraId="748C6AA1" w14:textId="23110682" w:rsidR="00515A41" w:rsidRPr="00261927" w:rsidRDefault="00515A41" w:rsidP="001336A4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bookmarkStart w:id="4" w:name="_Hlk43376427"/>
      <w:r w:rsidRPr="00261927">
        <w:rPr>
          <w:rFonts w:eastAsia="Times New Roman" w:cstheme="minorHAnsi"/>
          <w:sz w:val="20"/>
          <w:szCs w:val="20"/>
          <w:lang w:eastAsia="pl-PL"/>
        </w:rPr>
        <w:t>Celem zamówienia jest wyłonienie wykonawcy do realizacji zamówienia w postępowaniu na podstawie dokumentu</w:t>
      </w:r>
      <w:r w:rsidR="004D567A" w:rsidRPr="004D567A">
        <w:rPr>
          <w:rFonts w:cstheme="minorHAnsi"/>
          <w:sz w:val="20"/>
          <w:szCs w:val="20"/>
        </w:rPr>
        <w:t xml:space="preserve"> </w:t>
      </w:r>
      <w:r w:rsidR="004D567A">
        <w:rPr>
          <w:rFonts w:cstheme="minorHAnsi"/>
          <w:sz w:val="20"/>
          <w:szCs w:val="20"/>
        </w:rPr>
        <w:t>„</w:t>
      </w:r>
      <w:r w:rsidR="004D567A" w:rsidRPr="00CF549C">
        <w:rPr>
          <w:rFonts w:cstheme="minorHAnsi"/>
          <w:sz w:val="20"/>
          <w:szCs w:val="20"/>
        </w:rPr>
        <w:t>Wytyczne dotyczące kwalifikowalności wydatków na lata 2021-2027”. Postępowanie prowadzone jest zgodnie z zasadą konkurencyjności, które przekracza wyrażoną w złotych równowartość kwoty 80 000 zł netto tj. bez podatku od towarów i usług (VAT). Do niniejszego postępowania nie stosuje się przepisów ustawy z dnia 14 marca 2025 r. Prawo zamówień publicznych (Dz.U. z 2022 r. poz. 1710, z późn. zm.), zwanej dalej: „PZP”</w:t>
      </w:r>
      <w:r w:rsidR="004D567A">
        <w:rPr>
          <w:rFonts w:cstheme="minorHAnsi"/>
          <w:sz w:val="20"/>
          <w:szCs w:val="20"/>
        </w:rPr>
        <w:t>.</w:t>
      </w:r>
    </w:p>
    <w:p w14:paraId="01B9AB93" w14:textId="438362B0" w:rsidR="004D567A" w:rsidRPr="004D567A" w:rsidRDefault="00515A41" w:rsidP="001336A4">
      <w:pPr>
        <w:pStyle w:val="Bezodstpw"/>
        <w:numPr>
          <w:ilvl w:val="0"/>
          <w:numId w:val="27"/>
        </w:numPr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4D567A">
        <w:rPr>
          <w:rFonts w:cstheme="minorHAnsi"/>
          <w:sz w:val="20"/>
          <w:szCs w:val="20"/>
        </w:rPr>
        <w:t xml:space="preserve">Niniejsze zapytanie ofertowe jest </w:t>
      </w:r>
      <w:r w:rsidR="004D567A">
        <w:rPr>
          <w:rFonts w:cstheme="minorHAnsi"/>
          <w:sz w:val="20"/>
          <w:szCs w:val="20"/>
        </w:rPr>
        <w:t xml:space="preserve">zgodne z </w:t>
      </w:r>
      <w:r w:rsidR="004D567A" w:rsidRPr="00CF549C">
        <w:rPr>
          <w:rFonts w:asciiTheme="minorHAnsi" w:eastAsiaTheme="minorHAnsi" w:hAnsiTheme="minorHAnsi" w:cstheme="minorHAnsi"/>
          <w:sz w:val="20"/>
          <w:szCs w:val="20"/>
          <w:lang w:eastAsia="en-US"/>
        </w:rPr>
        <w:t>wymogami zasady uczciwej konkurencji, o której mowa w części 3.2 Wytycznych dotyczące kwalifikowalności wydatków na lata 2021-2027 z dnia 14 marca 2025 (wybór Wykonawcy będzie odbywał się zgodnie z zasadą konkurencyjności).</w:t>
      </w:r>
    </w:p>
    <w:p w14:paraId="3B52C427" w14:textId="65347846" w:rsidR="00212E90" w:rsidRPr="004D567A" w:rsidRDefault="00515A41" w:rsidP="001336A4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4D567A">
        <w:rPr>
          <w:rFonts w:eastAsia="Times New Roman" w:cstheme="minorHAnsi"/>
          <w:sz w:val="20"/>
          <w:szCs w:val="20"/>
          <w:lang w:eastAsia="pl-PL"/>
        </w:rPr>
        <w:t>Zamawiający zastrzega sobie możliwość, w każdym czasie przed upływem terminu składania ofert, wprowadzenia zmian lub uzupełnienia treści Zapytania Ofertowego. W takim przypadku informacja o wprowadzonych zmianach lub uzupełnieniach wraz ze wskazaniem daty upublicznienia zmiany i opisu dokonanych zmian lub uzupełnień zostanie niezwłocznie zamieszczona w miejscu publikacji Zapytania Ofertowego w Baz</w:t>
      </w:r>
      <w:r w:rsidR="00062D42" w:rsidRPr="004D567A">
        <w:rPr>
          <w:rFonts w:eastAsia="Times New Roman" w:cstheme="minorHAnsi"/>
          <w:sz w:val="20"/>
          <w:szCs w:val="20"/>
          <w:lang w:eastAsia="pl-PL"/>
        </w:rPr>
        <w:t xml:space="preserve">ie Konkurencyjności pod adresem </w:t>
      </w:r>
      <w:r w:rsidRPr="004D567A">
        <w:rPr>
          <w:rFonts w:eastAsia="Times New Roman" w:cstheme="minorHAnsi"/>
          <w:b/>
          <w:sz w:val="20"/>
          <w:szCs w:val="20"/>
          <w:lang w:eastAsia="pl-PL"/>
        </w:rPr>
        <w:t>https://bazakonkurencyjnosci.funduszeeuropejskie.gov.pl/</w:t>
      </w:r>
      <w:r w:rsidR="00BE1413" w:rsidRPr="004D567A">
        <w:rPr>
          <w:rFonts w:eastAsia="Times New Roman" w:cstheme="minorHAnsi"/>
          <w:sz w:val="20"/>
          <w:szCs w:val="20"/>
          <w:lang w:eastAsia="pl-PL"/>
        </w:rPr>
        <w:t>.</w:t>
      </w:r>
      <w:r w:rsidRPr="004D567A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p w14:paraId="713BEE06" w14:textId="77777777" w:rsidR="00515A41" w:rsidRPr="00261927" w:rsidRDefault="00515A41" w:rsidP="001336A4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lastRenderedPageBreak/>
        <w:t>Jeżeli wprowadzone zmiany lub uzupełnienia treści zapytania ofertowego będą mogły mieć wpływ na treść składanych w postępowaniu ofert Zamawiający przedłuży termin składania ofert o czas niezbędny na ich przygotowanie jednak nie krótszy niż 7 dni.</w:t>
      </w:r>
    </w:p>
    <w:p w14:paraId="23273E90" w14:textId="77777777" w:rsidR="00515A41" w:rsidRPr="00261927" w:rsidRDefault="00515A41" w:rsidP="001336A4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>Zamawiający zastrzega sobie prawo do unieważnienia niniejszego postępowania na każdym jego etapie bez podania uzasadnienia, a także do pozostawienia postępowania bez wyboru oferty.</w:t>
      </w:r>
    </w:p>
    <w:p w14:paraId="3397E0D2" w14:textId="77777777" w:rsidR="00515A41" w:rsidRPr="00261927" w:rsidRDefault="00515A41" w:rsidP="001336A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>Niniejsze postępowanie w trybie zapytania ofertowego nie stanowi zobowiązania do zawarcia umowy.</w:t>
      </w:r>
    </w:p>
    <w:p w14:paraId="6498AF34" w14:textId="77777777" w:rsidR="00062D42" w:rsidRDefault="00515A41" w:rsidP="001336A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Ilekroć w niniejszym zapytaniu ofertowym i dołączonych do niego załącznikach mowa jest o zasadach/przepisach bezpieczeństwa, które wynikają z nałożonego przepisami prawa reżimu sanitarnego mającego na celu zapobieganie, przeciwdziałanie i zwalczanie COVID-19 należy przez to rozumieć w szczególności wytyczne Głównego Inspektora Sanitarnego, Ministra Zdrowia oraz Ministra Edukacji Narodowej.</w:t>
      </w:r>
    </w:p>
    <w:p w14:paraId="508652B4" w14:textId="77777777" w:rsidR="00062D42" w:rsidRPr="00062D42" w:rsidRDefault="00062D42" w:rsidP="00062D42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sz w:val="20"/>
          <w:szCs w:val="20"/>
        </w:rPr>
      </w:pPr>
    </w:p>
    <w:bookmarkEnd w:id="4"/>
    <w:p w14:paraId="4C1FA40C" w14:textId="77777777" w:rsidR="00DE1FE5" w:rsidRPr="00D45767" w:rsidRDefault="00C17984" w:rsidP="00D45767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autoSpaceDE w:val="0"/>
        <w:autoSpaceDN w:val="0"/>
        <w:adjustRightInd w:val="0"/>
        <w:spacing w:before="240"/>
        <w:jc w:val="both"/>
        <w:rPr>
          <w:rFonts w:cstheme="minorHAnsi"/>
          <w:b/>
          <w:sz w:val="20"/>
          <w:szCs w:val="20"/>
        </w:rPr>
      </w:pPr>
      <w:r w:rsidRPr="00D45767">
        <w:rPr>
          <w:rFonts w:cstheme="minorHAnsi"/>
          <w:b/>
          <w:sz w:val="20"/>
          <w:szCs w:val="20"/>
        </w:rPr>
        <w:t>OPIS PRZEDMIOTU ZAMÓWIENIA</w:t>
      </w:r>
      <w:r w:rsidR="00DE1FE5" w:rsidRPr="00D45767">
        <w:rPr>
          <w:rFonts w:cstheme="minorHAnsi"/>
          <w:b/>
          <w:sz w:val="20"/>
          <w:szCs w:val="20"/>
        </w:rPr>
        <w:t xml:space="preserve"> </w:t>
      </w:r>
    </w:p>
    <w:p w14:paraId="74E54655" w14:textId="598A34CB" w:rsidR="00515A41" w:rsidRPr="00261927" w:rsidRDefault="00584E3A" w:rsidP="001336A4">
      <w:pPr>
        <w:pStyle w:val="Akapitzlist"/>
        <w:numPr>
          <w:ilvl w:val="0"/>
          <w:numId w:val="44"/>
        </w:numPr>
        <w:ind w:left="284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756700">
        <w:rPr>
          <w:rFonts w:eastAsia="Times New Roman" w:cstheme="minorHAnsi"/>
          <w:bCs/>
          <w:color w:val="000000"/>
          <w:sz w:val="20"/>
          <w:szCs w:val="20"/>
          <w:lang w:eastAsia="pl-PL"/>
        </w:rPr>
        <w:t xml:space="preserve">Przedmiotem zamówienia jest kompleksowa realizacja usługi szkoleniowej tj. przygotowanie i </w:t>
      </w:r>
      <w:r w:rsidRPr="00756700">
        <w:rPr>
          <w:rFonts w:eastAsia="Times New Roman" w:cstheme="minorHAnsi"/>
          <w:bCs/>
          <w:sz w:val="20"/>
          <w:szCs w:val="20"/>
          <w:lang w:eastAsia="pl-PL"/>
        </w:rPr>
        <w:t xml:space="preserve">przeprowadzenie szkoleń z zakresu </w:t>
      </w:r>
      <w:r w:rsidRPr="00756700">
        <w:rPr>
          <w:rFonts w:eastAsia="Times New Roman" w:cstheme="minorHAnsi"/>
          <w:bCs/>
          <w:color w:val="000000"/>
          <w:sz w:val="20"/>
          <w:szCs w:val="20"/>
          <w:lang w:eastAsia="pl-PL"/>
        </w:rPr>
        <w:t>wskazanego w tabeli</w:t>
      </w:r>
      <w:r>
        <w:rPr>
          <w:rFonts w:eastAsia="Times New Roman" w:cstheme="minorHAnsi"/>
          <w:bCs/>
          <w:color w:val="000000"/>
          <w:sz w:val="20"/>
          <w:szCs w:val="20"/>
          <w:lang w:eastAsia="pl-PL"/>
        </w:rPr>
        <w:t xml:space="preserve"> poniżej</w:t>
      </w:r>
      <w:r w:rsidRPr="00756700">
        <w:rPr>
          <w:rFonts w:eastAsia="Times New Roman" w:cstheme="minorHAnsi"/>
          <w:bCs/>
          <w:color w:val="000000"/>
          <w:sz w:val="20"/>
          <w:szCs w:val="20"/>
          <w:lang w:eastAsia="pl-PL"/>
        </w:rPr>
        <w:t xml:space="preserve"> dla uczniów</w:t>
      </w:r>
      <w:r>
        <w:rPr>
          <w:rFonts w:eastAsia="Times New Roman" w:cstheme="minorHAnsi"/>
          <w:bCs/>
          <w:color w:val="000000"/>
          <w:sz w:val="20"/>
          <w:szCs w:val="20"/>
          <w:lang w:eastAsia="pl-PL"/>
        </w:rPr>
        <w:t xml:space="preserve">/uczennic </w:t>
      </w:r>
      <w:r w:rsidRPr="00756700">
        <w:rPr>
          <w:rFonts w:eastAsia="Times New Roman" w:cstheme="minorHAnsi"/>
          <w:bCs/>
          <w:color w:val="000000"/>
          <w:sz w:val="20"/>
          <w:szCs w:val="20"/>
          <w:lang w:eastAsia="pl-PL"/>
        </w:rPr>
        <w:t xml:space="preserve">z </w:t>
      </w:r>
      <w:r>
        <w:rPr>
          <w:rFonts w:cstheme="minorHAnsi"/>
          <w:b/>
          <w:sz w:val="20"/>
          <w:szCs w:val="20"/>
        </w:rPr>
        <w:t>Zespołu Szkół Politechnicznych</w:t>
      </w:r>
      <w:r w:rsidRPr="00756700">
        <w:rPr>
          <w:rFonts w:cstheme="minorHAnsi"/>
          <w:b/>
          <w:sz w:val="20"/>
          <w:szCs w:val="20"/>
        </w:rPr>
        <w:t xml:space="preserve"> w Głogowie</w:t>
      </w:r>
    </w:p>
    <w:p w14:paraId="1AC83340" w14:textId="77777777" w:rsidR="00062D42" w:rsidRPr="006D264A" w:rsidRDefault="00062D42" w:rsidP="001336A4">
      <w:pPr>
        <w:pStyle w:val="Akapitzlist"/>
        <w:numPr>
          <w:ilvl w:val="0"/>
          <w:numId w:val="44"/>
        </w:numPr>
        <w:ind w:left="284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6D264A">
        <w:rPr>
          <w:sz w:val="20"/>
          <w:szCs w:val="20"/>
        </w:rPr>
        <w:t>Kody określone we Wspólnym Słowniku Zamówień:</w:t>
      </w:r>
    </w:p>
    <w:p w14:paraId="48FFED2D" w14:textId="71365C2E" w:rsidR="00C931F6" w:rsidRPr="00B5475C" w:rsidRDefault="00C931F6" w:rsidP="001336A4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C931F6">
        <w:rPr>
          <w:rFonts w:eastAsia="Times New Roman" w:cstheme="minorHAnsi"/>
          <w:sz w:val="20"/>
          <w:szCs w:val="20"/>
          <w:lang w:eastAsia="pl-PL"/>
        </w:rPr>
        <w:t>CPV: 34711200-6 - Bezzałogowe statki powietrzne.</w:t>
      </w:r>
    </w:p>
    <w:p w14:paraId="238BA11D" w14:textId="77777777" w:rsidR="00062D42" w:rsidRPr="000613C7" w:rsidRDefault="00062D42" w:rsidP="001336A4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0613C7">
        <w:rPr>
          <w:rFonts w:eastAsia="Times New Roman" w:cstheme="minorHAnsi"/>
          <w:sz w:val="20"/>
          <w:szCs w:val="20"/>
          <w:lang w:eastAsia="pl-PL"/>
        </w:rPr>
        <w:t>CPV 80000000-4 - Usługi edukacyjne i szkoleniowe;</w:t>
      </w:r>
    </w:p>
    <w:p w14:paraId="3EB0A110" w14:textId="77777777" w:rsidR="00062D42" w:rsidRPr="000613C7" w:rsidRDefault="00062D42" w:rsidP="001336A4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0613C7">
        <w:rPr>
          <w:rFonts w:eastAsia="Times New Roman" w:cstheme="minorHAnsi"/>
          <w:sz w:val="20"/>
          <w:szCs w:val="20"/>
          <w:lang w:eastAsia="pl-PL"/>
        </w:rPr>
        <w:t>CPV 80211000-6 - Usługi edukacji technicznej na poziomie szkoły średniej;</w:t>
      </w:r>
    </w:p>
    <w:p w14:paraId="191FC040" w14:textId="77777777" w:rsidR="00062D42" w:rsidRDefault="00062D42" w:rsidP="001336A4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0613C7">
        <w:rPr>
          <w:rFonts w:eastAsia="Times New Roman" w:cstheme="minorHAnsi"/>
          <w:sz w:val="20"/>
          <w:szCs w:val="20"/>
          <w:lang w:eastAsia="pl-PL"/>
        </w:rPr>
        <w:t>CPV 80500000-9 - Usługi szkoleniowe;</w:t>
      </w:r>
    </w:p>
    <w:p w14:paraId="721F1E21" w14:textId="77777777" w:rsidR="00062D42" w:rsidRDefault="00062D42" w:rsidP="001336A4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 xml:space="preserve">CPV </w:t>
      </w:r>
      <w:r w:rsidRPr="006D264A">
        <w:rPr>
          <w:rFonts w:eastAsia="Times New Roman" w:cstheme="minorHAnsi"/>
          <w:sz w:val="20"/>
          <w:szCs w:val="20"/>
          <w:lang w:eastAsia="pl-PL"/>
        </w:rPr>
        <w:t>80510000-2</w:t>
      </w:r>
      <w:r>
        <w:rPr>
          <w:rFonts w:eastAsia="Times New Roman" w:cstheme="minorHAnsi"/>
          <w:sz w:val="20"/>
          <w:szCs w:val="20"/>
          <w:lang w:eastAsia="pl-PL"/>
        </w:rPr>
        <w:t xml:space="preserve"> - </w:t>
      </w:r>
      <w:r w:rsidRPr="006D264A">
        <w:rPr>
          <w:rFonts w:eastAsia="Times New Roman" w:cstheme="minorHAnsi"/>
          <w:sz w:val="20"/>
          <w:szCs w:val="20"/>
          <w:lang w:eastAsia="pl-PL"/>
        </w:rPr>
        <w:t>Usługi szkolenia specjalistycznego;</w:t>
      </w:r>
    </w:p>
    <w:p w14:paraId="2ED3D1C0" w14:textId="77777777" w:rsidR="00062D42" w:rsidRDefault="00062D42" w:rsidP="001336A4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0613C7">
        <w:rPr>
          <w:rFonts w:eastAsia="Times New Roman" w:cstheme="minorHAnsi"/>
          <w:sz w:val="20"/>
          <w:szCs w:val="20"/>
          <w:lang w:eastAsia="pl-PL"/>
        </w:rPr>
        <w:t>CPV 80530000-8 - Usługi szkolenia zawodowego;</w:t>
      </w:r>
    </w:p>
    <w:p w14:paraId="0F226CAC" w14:textId="77777777" w:rsidR="00062D42" w:rsidRPr="006D264A" w:rsidRDefault="00062D42" w:rsidP="001336A4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CPV 80531200-7</w:t>
      </w:r>
      <w:r w:rsidRPr="006D264A">
        <w:rPr>
          <w:rFonts w:eastAsia="Times New Roman" w:cstheme="minorHAnsi"/>
          <w:sz w:val="20"/>
          <w:szCs w:val="20"/>
          <w:lang w:eastAsia="pl-PL"/>
        </w:rPr>
        <w:t xml:space="preserve"> - Usługi szkolenia technicznego</w:t>
      </w:r>
    </w:p>
    <w:p w14:paraId="0D80ED37" w14:textId="3355EA63" w:rsidR="00B5475C" w:rsidRPr="00584E3A" w:rsidRDefault="00B5475C" w:rsidP="001336A4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eastAsia="pl-PL"/>
        </w:rPr>
      </w:pPr>
      <w:r w:rsidRPr="00B5475C">
        <w:rPr>
          <w:rFonts w:eastAsia="Times New Roman" w:cstheme="minorHAnsi"/>
          <w:sz w:val="20"/>
          <w:szCs w:val="18"/>
          <w:lang w:eastAsia="pl-PL"/>
        </w:rPr>
        <w:t>CPV 80510000-2 - Usługi szkolenia specjalistycznego</w:t>
      </w:r>
    </w:p>
    <w:p w14:paraId="6AE384B4" w14:textId="77777777" w:rsidR="00584E3A" w:rsidRPr="00B5475C" w:rsidRDefault="00584E3A" w:rsidP="00584E3A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eastAsia="pl-PL"/>
        </w:rPr>
      </w:pPr>
    </w:p>
    <w:p w14:paraId="2DA4907A" w14:textId="20EF5EA3" w:rsidR="00584E3A" w:rsidRPr="00584E3A" w:rsidRDefault="00584E3A" w:rsidP="001336A4">
      <w:pPr>
        <w:pStyle w:val="Akapitzlist"/>
        <w:numPr>
          <w:ilvl w:val="0"/>
          <w:numId w:val="44"/>
        </w:numPr>
        <w:spacing w:after="0" w:line="240" w:lineRule="auto"/>
        <w:ind w:left="284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584E3A">
        <w:rPr>
          <w:rFonts w:eastAsia="Times New Roman" w:cstheme="minorHAnsi"/>
          <w:bCs/>
          <w:color w:val="000000"/>
          <w:sz w:val="20"/>
          <w:szCs w:val="20"/>
          <w:lang w:eastAsia="pl-PL"/>
        </w:rPr>
        <w:t>Wykonawca w ramach zamówienia zobowiązany jest zapewnić:</w:t>
      </w:r>
    </w:p>
    <w:p w14:paraId="1D4765F3" w14:textId="77777777" w:rsidR="00584E3A" w:rsidRPr="00584E3A" w:rsidRDefault="00584E3A" w:rsidP="001336A4">
      <w:pPr>
        <w:pStyle w:val="Akapitzlist"/>
        <w:numPr>
          <w:ilvl w:val="0"/>
          <w:numId w:val="49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786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584E3A">
        <w:rPr>
          <w:rFonts w:eastAsia="Times New Roman" w:cstheme="minorHAnsi"/>
          <w:bCs/>
          <w:color w:val="000000"/>
          <w:sz w:val="20"/>
          <w:szCs w:val="20"/>
          <w:lang w:eastAsia="pl-PL"/>
        </w:rPr>
        <w:t xml:space="preserve">wykwalifikowanych trenerów, </w:t>
      </w:r>
    </w:p>
    <w:p w14:paraId="571ED5A5" w14:textId="77777777" w:rsidR="00584E3A" w:rsidRPr="00584E3A" w:rsidRDefault="00584E3A" w:rsidP="001336A4">
      <w:pPr>
        <w:pStyle w:val="Akapitzlist"/>
        <w:numPr>
          <w:ilvl w:val="0"/>
          <w:numId w:val="49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786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584E3A">
        <w:rPr>
          <w:rFonts w:eastAsia="Times New Roman" w:cstheme="minorHAnsi"/>
          <w:bCs/>
          <w:color w:val="000000"/>
          <w:sz w:val="20"/>
          <w:szCs w:val="20"/>
          <w:lang w:eastAsia="pl-PL"/>
        </w:rPr>
        <w:t>zapewnienie sprzętu i wyposażenia niezbędnych do przeprowadzenia szkoleń teoretycznych i praktycznych,</w:t>
      </w:r>
    </w:p>
    <w:p w14:paraId="54F707E3" w14:textId="77777777" w:rsidR="00584E3A" w:rsidRPr="00584E3A" w:rsidRDefault="00584E3A" w:rsidP="001336A4">
      <w:pPr>
        <w:pStyle w:val="Akapitzlist"/>
        <w:numPr>
          <w:ilvl w:val="0"/>
          <w:numId w:val="49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786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584E3A">
        <w:rPr>
          <w:rFonts w:eastAsia="Times New Roman" w:cstheme="minorHAnsi"/>
          <w:bCs/>
          <w:color w:val="000000"/>
          <w:sz w:val="20"/>
          <w:szCs w:val="20"/>
          <w:lang w:eastAsia="pl-PL"/>
        </w:rPr>
        <w:t>zapewnienie badań lekarskich, jeżeli jest wymagane z uwagi na specyfikę i zakres szkolenia,</w:t>
      </w:r>
    </w:p>
    <w:p w14:paraId="23F66D5A" w14:textId="77777777" w:rsidR="00584E3A" w:rsidRPr="00584E3A" w:rsidRDefault="00584E3A" w:rsidP="001336A4">
      <w:pPr>
        <w:pStyle w:val="Akapitzlist"/>
        <w:numPr>
          <w:ilvl w:val="0"/>
          <w:numId w:val="49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786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584E3A">
        <w:rPr>
          <w:rFonts w:eastAsia="Times New Roman" w:cstheme="minorHAnsi"/>
          <w:bCs/>
          <w:color w:val="000000"/>
          <w:sz w:val="20"/>
          <w:szCs w:val="20"/>
          <w:lang w:eastAsia="pl-PL"/>
        </w:rPr>
        <w:t>zapewnienie ubezpieczenia, jeżeli jest wymagane z uwagi na specyfikę i zakres szkolenia,</w:t>
      </w:r>
    </w:p>
    <w:p w14:paraId="3FCDE006" w14:textId="77777777" w:rsidR="00584E3A" w:rsidRPr="00584E3A" w:rsidRDefault="00584E3A" w:rsidP="001336A4">
      <w:pPr>
        <w:pStyle w:val="Akapitzlist"/>
        <w:numPr>
          <w:ilvl w:val="0"/>
          <w:numId w:val="49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786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584E3A">
        <w:rPr>
          <w:rFonts w:eastAsia="Times New Roman" w:cstheme="minorHAnsi"/>
          <w:bCs/>
          <w:color w:val="000000"/>
          <w:sz w:val="20"/>
          <w:szCs w:val="20"/>
          <w:lang w:eastAsia="pl-PL"/>
        </w:rPr>
        <w:t>zapewnienie i opłacanie egzaminu zewnętrznego – jeśli wymagany,</w:t>
      </w:r>
    </w:p>
    <w:p w14:paraId="58182736" w14:textId="77777777" w:rsidR="00584E3A" w:rsidRPr="00584E3A" w:rsidRDefault="00584E3A" w:rsidP="001336A4">
      <w:pPr>
        <w:pStyle w:val="Akapitzlist"/>
        <w:numPr>
          <w:ilvl w:val="0"/>
          <w:numId w:val="49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786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584E3A">
        <w:rPr>
          <w:rFonts w:eastAsia="Times New Roman" w:cstheme="minorHAnsi"/>
          <w:bCs/>
          <w:color w:val="000000"/>
          <w:sz w:val="20"/>
          <w:szCs w:val="20"/>
          <w:lang w:eastAsia="pl-PL"/>
        </w:rPr>
        <w:t xml:space="preserve">opracowanie i zapewnienie materiałów dydaktycznych, np. ćwiczenia, skrypty, prezentacja i przekazanie ich Zamawiającemu w formie elektronicznej i/lub papierowej oraz Uczestnikom szkoleń w formie drukowanej i/lub elektronicznej, </w:t>
      </w:r>
    </w:p>
    <w:p w14:paraId="31A52513" w14:textId="77777777" w:rsidR="00584E3A" w:rsidRPr="00584E3A" w:rsidRDefault="00584E3A" w:rsidP="001336A4">
      <w:pPr>
        <w:pStyle w:val="Akapitzlist"/>
        <w:numPr>
          <w:ilvl w:val="0"/>
          <w:numId w:val="49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786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584E3A">
        <w:rPr>
          <w:rFonts w:eastAsia="Times New Roman" w:cstheme="minorHAnsi"/>
          <w:bCs/>
          <w:color w:val="000000"/>
          <w:sz w:val="20"/>
          <w:szCs w:val="20"/>
          <w:lang w:eastAsia="pl-PL"/>
        </w:rPr>
        <w:t>przygotowanie i przeprowadzenie pre i post testów na podstawie, których zbadany zostanie przyrost wiedzy (weryfikacja efektów uczenia się określonych w tabeli powyżej). Szkolenie musi rozpocząć się i zakończyć testem wiedzy związanym z tematyką szkolenia (pre-test, post-test), przygotowanym (opracowanie, druk, kolportaż) przez Wykonawcę, na podstawie których będzie możliwa będzie weryfikacja wymaganych efektów uczenia się oraz podniesienie kompetencji przez uczestników,</w:t>
      </w:r>
    </w:p>
    <w:p w14:paraId="278C174E" w14:textId="77777777" w:rsidR="00584E3A" w:rsidRPr="00584E3A" w:rsidRDefault="00584E3A" w:rsidP="001336A4">
      <w:pPr>
        <w:pStyle w:val="Akapitzlist"/>
        <w:numPr>
          <w:ilvl w:val="0"/>
          <w:numId w:val="49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786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584E3A">
        <w:rPr>
          <w:rFonts w:eastAsia="Times New Roman" w:cstheme="minorHAnsi"/>
          <w:bCs/>
          <w:color w:val="000000"/>
          <w:sz w:val="20"/>
          <w:szCs w:val="20"/>
          <w:lang w:eastAsia="pl-PL"/>
        </w:rPr>
        <w:t>zapewnienie obsługi organizacyjnej i dokumentacyjnej (w tym wydanie certyfikatów dla uczestników szkoleń, przekazania Zamawiającemu kopii dokumentów potwierdzających nadanie państwowych uprawnień – jeśli dotyczy),</w:t>
      </w:r>
    </w:p>
    <w:p w14:paraId="4466D72A" w14:textId="77777777" w:rsidR="00584E3A" w:rsidRPr="00584E3A" w:rsidRDefault="00584E3A" w:rsidP="001336A4">
      <w:pPr>
        <w:pStyle w:val="Akapitzlist"/>
        <w:numPr>
          <w:ilvl w:val="0"/>
          <w:numId w:val="49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786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584E3A">
        <w:rPr>
          <w:rFonts w:eastAsia="Times New Roman" w:cstheme="minorHAnsi"/>
          <w:bCs/>
          <w:color w:val="000000"/>
          <w:sz w:val="20"/>
          <w:szCs w:val="20"/>
          <w:lang w:eastAsia="pl-PL"/>
        </w:rPr>
        <w:t>opracowanie dla każdego szkolenia odrębnie konspektu/programu szkolenia zawierającego poniższe informacje (na wzorze z załącznika nr 8 do zapytania):</w:t>
      </w:r>
    </w:p>
    <w:p w14:paraId="38593934" w14:textId="77777777" w:rsidR="00584E3A" w:rsidRPr="001860E1" w:rsidRDefault="00584E3A" w:rsidP="001336A4">
      <w:pPr>
        <w:pStyle w:val="Akapitzlist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</w:pPr>
      <w:r w:rsidRPr="001860E1"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  <w:t>Część zapytania i pozycja, na które składana jest oferta.</w:t>
      </w:r>
    </w:p>
    <w:p w14:paraId="51F45CA7" w14:textId="77777777" w:rsidR="00584E3A" w:rsidRPr="001860E1" w:rsidRDefault="00584E3A" w:rsidP="001336A4">
      <w:pPr>
        <w:pStyle w:val="Akapitzlist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</w:pPr>
      <w:r w:rsidRPr="001860E1"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  <w:t>Nazwa szkolenia.</w:t>
      </w:r>
    </w:p>
    <w:p w14:paraId="26934790" w14:textId="77777777" w:rsidR="00584E3A" w:rsidRPr="001860E1" w:rsidRDefault="00584E3A" w:rsidP="001336A4">
      <w:pPr>
        <w:pStyle w:val="Akapitzlist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</w:pPr>
      <w:r w:rsidRPr="001860E1"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  <w:t>Miejsce realizacji szkolenia.</w:t>
      </w:r>
    </w:p>
    <w:p w14:paraId="7B2D316E" w14:textId="77777777" w:rsidR="00584E3A" w:rsidRPr="001860E1" w:rsidRDefault="00584E3A" w:rsidP="001336A4">
      <w:pPr>
        <w:pStyle w:val="Akapitzlist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</w:pPr>
      <w:r w:rsidRPr="001860E1"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  <w:t>Ilość grup, osób, osób w grupie.</w:t>
      </w:r>
    </w:p>
    <w:p w14:paraId="0FCE4C2A" w14:textId="77777777" w:rsidR="00584E3A" w:rsidRPr="001860E1" w:rsidRDefault="00584E3A" w:rsidP="001336A4">
      <w:pPr>
        <w:pStyle w:val="Akapitzlist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</w:pPr>
      <w:r w:rsidRPr="001860E1"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  <w:t>Ilość godzin przewidziana do danej pozycji zamówienia.</w:t>
      </w:r>
    </w:p>
    <w:p w14:paraId="784C9CD4" w14:textId="77777777" w:rsidR="00584E3A" w:rsidRPr="001860E1" w:rsidRDefault="00584E3A" w:rsidP="001336A4">
      <w:pPr>
        <w:pStyle w:val="Akapitzlist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</w:pPr>
      <w:r w:rsidRPr="001860E1"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  <w:t>Minimalna liczba godzin jednego dnia na szkoleniu, maksymalna liczba dni szkoleniowych (Zamawiający opisuje w przedmiocie zamówienia wymaganą maksymalną liczbę dni szkoleniowych oraz minimalną liczbę godzin jednego dnia).</w:t>
      </w:r>
    </w:p>
    <w:p w14:paraId="2E296C59" w14:textId="77777777" w:rsidR="00584E3A" w:rsidRPr="001860E1" w:rsidRDefault="00584E3A" w:rsidP="001336A4">
      <w:pPr>
        <w:pStyle w:val="Akapitzlist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</w:pPr>
      <w:r w:rsidRPr="001860E1"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  <w:t>Opis celu szkolenia.</w:t>
      </w:r>
    </w:p>
    <w:p w14:paraId="062E6B93" w14:textId="77777777" w:rsidR="00584E3A" w:rsidRPr="001860E1" w:rsidRDefault="00584E3A" w:rsidP="001336A4">
      <w:pPr>
        <w:pStyle w:val="Akapitzlist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</w:pPr>
      <w:r w:rsidRPr="001860E1"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  <w:t>Opis efektów uczenia się z podziałem (wiedza, umiejętności, kompetencje), metoda weryfikacji efektów uczenia się oraz sposób dokumentowania efektów uczenia się.</w:t>
      </w:r>
    </w:p>
    <w:p w14:paraId="3DE1A6B1" w14:textId="77777777" w:rsidR="00584E3A" w:rsidRPr="001860E1" w:rsidRDefault="00584E3A" w:rsidP="001336A4">
      <w:pPr>
        <w:pStyle w:val="Akapitzlist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</w:pPr>
      <w:r w:rsidRPr="001860E1"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  <w:t>Przewidywane metody pracy.</w:t>
      </w:r>
    </w:p>
    <w:p w14:paraId="14C4A84C" w14:textId="77777777" w:rsidR="00584E3A" w:rsidRPr="001860E1" w:rsidRDefault="00584E3A" w:rsidP="001336A4">
      <w:pPr>
        <w:pStyle w:val="Akapitzlist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</w:pPr>
      <w:r w:rsidRPr="001860E1"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  <w:t>Nazwa oraz opis funkcjonalności i możliwości wykorzystania proponowanego programu komputerowego do nauki – jeżeli jest to wymagane w opisie przedmiotu zamówienia.</w:t>
      </w:r>
    </w:p>
    <w:p w14:paraId="577936D6" w14:textId="77777777" w:rsidR="00584E3A" w:rsidRPr="001860E1" w:rsidRDefault="00584E3A" w:rsidP="001336A4">
      <w:pPr>
        <w:pStyle w:val="Akapitzlist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</w:pPr>
      <w:r w:rsidRPr="001860E1"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  <w:t>Nazwa i opis aplikacji na smartfon (jakie mają funkcje, przeznaczenie) dla nauki – jeśli wymagane w opisie przedmiotu zamówienia.</w:t>
      </w:r>
    </w:p>
    <w:p w14:paraId="603997AB" w14:textId="77777777" w:rsidR="00584E3A" w:rsidRPr="001860E1" w:rsidRDefault="00584E3A" w:rsidP="001336A4">
      <w:pPr>
        <w:pStyle w:val="Akapitzlist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</w:pPr>
      <w:r w:rsidRPr="001860E1"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  <w:t>Opis stanowiska pracy przewidziana dla uczestnika – wymagany opis oraz podanie liczby stanowisk w sztukach (stanowisko pracy to nie to samo co wyposażenie).</w:t>
      </w:r>
    </w:p>
    <w:p w14:paraId="1C7C527D" w14:textId="77777777" w:rsidR="00584E3A" w:rsidRPr="001860E1" w:rsidRDefault="00584E3A" w:rsidP="001336A4">
      <w:pPr>
        <w:pStyle w:val="Akapitzlist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</w:pPr>
      <w:r w:rsidRPr="001860E1"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  <w:t>Opis wyposażenia gwarantowanego do realizacji szkolenia. Wykonawca zapewnia wyposażenie i materiały dla każdego uczestnika szkolenia, które umożliwiają realizację programu szkoleniowego. W konspekcie należy wskazać, jakie wyposażenie Wykonawca zapewni dla każdego uczestnika oraz dla grupy, podając ich nazwę i ilość.</w:t>
      </w:r>
    </w:p>
    <w:p w14:paraId="6875574E" w14:textId="77777777" w:rsidR="00584E3A" w:rsidRPr="001860E1" w:rsidRDefault="00584E3A" w:rsidP="001336A4">
      <w:pPr>
        <w:pStyle w:val="Akapitzlist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</w:pPr>
      <w:r w:rsidRPr="001860E1"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  <w:t>Opis gwarantowanych materiałów szkoleniowych wraz z ilością w sztukach.</w:t>
      </w:r>
    </w:p>
    <w:p w14:paraId="78A339A1" w14:textId="77777777" w:rsidR="00584E3A" w:rsidRPr="001860E1" w:rsidRDefault="00584E3A" w:rsidP="001336A4">
      <w:pPr>
        <w:pStyle w:val="Akapitzlist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</w:pPr>
      <w:r w:rsidRPr="001860E1"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  <w:t>Informacja, czy Wykonawca gwarantuje prezentację podczas szkolenia</w:t>
      </w:r>
    </w:p>
    <w:p w14:paraId="28E6BDB7" w14:textId="77777777" w:rsidR="00584E3A" w:rsidRPr="001860E1" w:rsidRDefault="00584E3A" w:rsidP="001336A4">
      <w:pPr>
        <w:pStyle w:val="Akapitzlist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</w:pPr>
      <w:r w:rsidRPr="001860E1"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  <w:t>Opis proponowanego szczegółowego programu zajęć (minimalny zakres tematyczny) wraz z harmonogramem czasowym (każdy element/temat musi mieć przypisaną szacowaną liczbę godzin).</w:t>
      </w:r>
    </w:p>
    <w:p w14:paraId="3708E26F" w14:textId="77777777" w:rsidR="00584E3A" w:rsidRPr="001E513A" w:rsidRDefault="00584E3A" w:rsidP="00584E3A">
      <w:pPr>
        <w:pStyle w:val="Tekstkomentarza"/>
        <w:rPr>
          <w:rFonts w:eastAsia="Times New Roman" w:cstheme="minorHAnsi"/>
          <w:b/>
          <w:bCs/>
          <w:color w:val="000000"/>
          <w:lang w:eastAsia="pl-PL"/>
        </w:rPr>
      </w:pPr>
      <w:r w:rsidRPr="001E513A">
        <w:rPr>
          <w:rFonts w:eastAsia="Times New Roman" w:cstheme="minorHAnsi"/>
          <w:b/>
          <w:bCs/>
          <w:color w:val="000000"/>
          <w:lang w:eastAsia="pl-PL"/>
        </w:rPr>
        <w:t>W przypadku stwierdzenia niejasności w treści konspektu, Zamawiający wezwie Wykonawcę jednokrotnie do złożenia wyjaśnień w wyznaczonym terminie. Brak przedłożenia wyjaśnień we wskazanym terminie skutkować będzie odrzuceniem oferty.</w:t>
      </w:r>
    </w:p>
    <w:p w14:paraId="60D373C8" w14:textId="77777777" w:rsidR="00062D42" w:rsidRDefault="00062D42" w:rsidP="00062D42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4431ED7C" w14:textId="77777777" w:rsidR="001E513A" w:rsidRPr="001E513A" w:rsidRDefault="001E513A" w:rsidP="001336A4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240" w:line="240" w:lineRule="auto"/>
        <w:ind w:left="0" w:hanging="284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1E513A">
        <w:rPr>
          <w:rFonts w:eastAsia="Times New Roman" w:cstheme="minorHAnsi"/>
          <w:bCs/>
          <w:color w:val="000000"/>
          <w:sz w:val="20"/>
          <w:szCs w:val="20"/>
          <w:lang w:eastAsia="pl-PL"/>
        </w:rPr>
        <w:t>Usługa będąca przedmiotem zamówienia świadczona będzie w formie stacjonarnej, w miejscach wskazanych w tabeli nr 1.</w:t>
      </w:r>
    </w:p>
    <w:p w14:paraId="4A70789A" w14:textId="77777777" w:rsidR="001E513A" w:rsidRPr="001E513A" w:rsidRDefault="001E513A" w:rsidP="001336A4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240" w:line="240" w:lineRule="auto"/>
        <w:ind w:left="0" w:hanging="284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1E513A">
        <w:rPr>
          <w:rFonts w:eastAsia="Times New Roman" w:cstheme="minorHAnsi"/>
          <w:bCs/>
          <w:color w:val="000000"/>
          <w:sz w:val="20"/>
          <w:szCs w:val="20"/>
          <w:lang w:eastAsia="pl-PL"/>
        </w:rPr>
        <w:t>Zajęcia realizowane będą w formie stacjonarnej. Wyjątkowo, w szczególnie uzasadnionych okolicznościach, po uzyskaniu uprzedniej zgody Zamawiającego, dopuszcza się możliwość prowadzenia zajęć w formie on-line, przy czym dotyczy to wyłącznie zajęć skierowanych do nauczycieli.</w:t>
      </w:r>
    </w:p>
    <w:p w14:paraId="57CF7B85" w14:textId="575AE298" w:rsidR="001E513A" w:rsidRPr="001E513A" w:rsidRDefault="001E513A" w:rsidP="001336A4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240" w:line="240" w:lineRule="auto"/>
        <w:ind w:left="0" w:hanging="284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1E513A">
        <w:rPr>
          <w:rFonts w:eastAsia="Times New Roman" w:cstheme="minorHAnsi"/>
          <w:bCs/>
          <w:color w:val="000000"/>
          <w:sz w:val="20"/>
          <w:szCs w:val="20"/>
          <w:lang w:eastAsia="pl-PL"/>
        </w:rPr>
        <w:t xml:space="preserve">Usługa będąca przedmiotem zamówienia świadczona będzie w terminie mieszczącym się w okresie </w:t>
      </w:r>
      <w:r>
        <w:rPr>
          <w:rFonts w:eastAsia="Times New Roman" w:cstheme="minorHAnsi"/>
          <w:bCs/>
          <w:color w:val="000000"/>
          <w:sz w:val="20"/>
          <w:szCs w:val="20"/>
          <w:lang w:eastAsia="pl-PL"/>
        </w:rPr>
        <w:t>marzec</w:t>
      </w:r>
      <w:r w:rsidRPr="001E513A">
        <w:rPr>
          <w:rFonts w:eastAsia="Times New Roman" w:cstheme="minorHAnsi"/>
          <w:bCs/>
          <w:color w:val="000000"/>
          <w:sz w:val="20"/>
          <w:szCs w:val="20"/>
          <w:lang w:eastAsia="pl-PL"/>
        </w:rPr>
        <w:t xml:space="preserve"> 2026 r. – czerwiec 2026 r., tj. szkolenia roz</w:t>
      </w:r>
      <w:r>
        <w:rPr>
          <w:rFonts w:eastAsia="Times New Roman" w:cstheme="minorHAnsi"/>
          <w:bCs/>
          <w:color w:val="000000"/>
          <w:sz w:val="20"/>
          <w:szCs w:val="20"/>
          <w:lang w:eastAsia="pl-PL"/>
        </w:rPr>
        <w:t>poczną się nie wcześniej niż w marzec</w:t>
      </w:r>
      <w:r w:rsidRPr="001E513A">
        <w:rPr>
          <w:rFonts w:eastAsia="Times New Roman" w:cstheme="minorHAnsi"/>
          <w:bCs/>
          <w:color w:val="000000"/>
          <w:sz w:val="20"/>
          <w:szCs w:val="20"/>
          <w:lang w:eastAsia="pl-PL"/>
        </w:rPr>
        <w:t xml:space="preserve"> 2026 r. i zakończą nie później niż w czerwcu 2026 r. Zamawiający dopuszcza zmianę terminu realizacji zamówienia w przypadku zmiany okresu realizacji projektu „Zawodowcy Dolnego Śląska”. </w:t>
      </w:r>
    </w:p>
    <w:p w14:paraId="4DC27369" w14:textId="77777777" w:rsidR="001E513A" w:rsidRPr="001E513A" w:rsidRDefault="001E513A" w:rsidP="001336A4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240" w:line="240" w:lineRule="auto"/>
        <w:ind w:left="0" w:hanging="284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1E513A">
        <w:rPr>
          <w:rFonts w:eastAsia="Times New Roman" w:cstheme="minorHAnsi"/>
          <w:bCs/>
          <w:color w:val="000000"/>
          <w:sz w:val="20"/>
          <w:szCs w:val="20"/>
          <w:lang w:eastAsia="pl-PL"/>
        </w:rPr>
        <w:t>Dopuszcza się możliwość zmiany ustaleń terminu wykonania niniejszej Umowy, kiedy data dostarczenia przedmiotu Umowy będzie niemożliwa do zrealizowania, a spowodowana:</w:t>
      </w:r>
    </w:p>
    <w:p w14:paraId="37D251AC" w14:textId="77777777" w:rsidR="001E513A" w:rsidRPr="001E513A" w:rsidRDefault="001E513A" w:rsidP="001336A4">
      <w:pPr>
        <w:pStyle w:val="Akapitzlist"/>
        <w:numPr>
          <w:ilvl w:val="0"/>
          <w:numId w:val="51"/>
        </w:numPr>
        <w:suppressAutoHyphens/>
        <w:autoSpaceDE w:val="0"/>
        <w:autoSpaceDN w:val="0"/>
        <w:adjustRightInd w:val="0"/>
        <w:spacing w:before="240" w:after="0" w:line="240" w:lineRule="auto"/>
        <w:ind w:left="349" w:hanging="283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1E513A">
        <w:rPr>
          <w:rFonts w:eastAsia="Times New Roman" w:cstheme="minorHAnsi"/>
          <w:bCs/>
          <w:color w:val="000000"/>
          <w:sz w:val="20"/>
          <w:szCs w:val="20"/>
          <w:lang w:eastAsia="pl-PL"/>
        </w:rPr>
        <w:t>epidemią stwierdzona przez uprawnione do tego organy lokalne lub państwowe, klęską żywiołową, strajkiem lub stanem wyjątkowym,</w:t>
      </w:r>
    </w:p>
    <w:p w14:paraId="1A93F4C0" w14:textId="77777777" w:rsidR="001E513A" w:rsidRPr="001E513A" w:rsidRDefault="001E513A" w:rsidP="001336A4">
      <w:pPr>
        <w:pStyle w:val="Akapitzlist"/>
        <w:numPr>
          <w:ilvl w:val="0"/>
          <w:numId w:val="51"/>
        </w:numPr>
        <w:suppressAutoHyphens/>
        <w:autoSpaceDE w:val="0"/>
        <w:autoSpaceDN w:val="0"/>
        <w:adjustRightInd w:val="0"/>
        <w:spacing w:before="240" w:after="0" w:line="240" w:lineRule="auto"/>
        <w:ind w:left="349" w:hanging="283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1E513A">
        <w:rPr>
          <w:rFonts w:eastAsia="Times New Roman" w:cstheme="minorHAnsi"/>
          <w:bCs/>
          <w:color w:val="000000"/>
          <w:sz w:val="20"/>
          <w:szCs w:val="20"/>
          <w:lang w:eastAsia="pl-PL"/>
        </w:rPr>
        <w:t>następstwem wprowadzania zmian w obowiązujących przepisach prawnych mających wpływ na realizację przedmiotu zamówienia.</w:t>
      </w:r>
    </w:p>
    <w:p w14:paraId="3921253E" w14:textId="77777777" w:rsidR="001E513A" w:rsidRPr="001E513A" w:rsidRDefault="001E513A" w:rsidP="001336A4">
      <w:pPr>
        <w:pStyle w:val="Akapitzlist"/>
        <w:numPr>
          <w:ilvl w:val="0"/>
          <w:numId w:val="48"/>
        </w:numPr>
        <w:suppressAutoHyphens/>
        <w:autoSpaceDE w:val="0"/>
        <w:autoSpaceDN w:val="0"/>
        <w:adjustRightInd w:val="0"/>
        <w:spacing w:before="240" w:after="0" w:line="240" w:lineRule="auto"/>
        <w:ind w:left="0" w:hanging="284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1E513A">
        <w:rPr>
          <w:rFonts w:eastAsia="Times New Roman" w:cstheme="minorHAnsi"/>
          <w:bCs/>
          <w:color w:val="000000"/>
          <w:sz w:val="20"/>
          <w:szCs w:val="20"/>
          <w:lang w:eastAsia="pl-PL"/>
        </w:rPr>
        <w:t xml:space="preserve">Zamawiający dopuszcza ustalanie harmonogramu szkoleń od poniedziałku do piątku po lekcjach, pomiędzy lekcjami nauczyciela/ucznia, w dniach wolnych od zajęć oraz w weekendy, w godzinach od 7.30 do 21.00 h po uprzednim uzgodnieniu z koordynatorem szkoły. </w:t>
      </w:r>
    </w:p>
    <w:p w14:paraId="479E9DE7" w14:textId="77777777" w:rsidR="001E513A" w:rsidRPr="001E513A" w:rsidRDefault="001E513A" w:rsidP="001336A4">
      <w:pPr>
        <w:pStyle w:val="Akapitzlist"/>
        <w:numPr>
          <w:ilvl w:val="0"/>
          <w:numId w:val="48"/>
        </w:numPr>
        <w:suppressAutoHyphens/>
        <w:autoSpaceDE w:val="0"/>
        <w:autoSpaceDN w:val="0"/>
        <w:adjustRightInd w:val="0"/>
        <w:spacing w:before="240" w:after="0" w:line="240" w:lineRule="auto"/>
        <w:ind w:left="0" w:hanging="284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1E513A">
        <w:rPr>
          <w:rFonts w:eastAsia="Times New Roman" w:cstheme="minorHAnsi"/>
          <w:bCs/>
          <w:color w:val="000000"/>
          <w:sz w:val="20"/>
          <w:szCs w:val="20"/>
          <w:lang w:eastAsia="pl-PL"/>
        </w:rPr>
        <w:t>Podczas realizacji usługi szkoleniowej będącej przedmiotem zamówienia Wykonawca zobowiązany jest do wdrożenia wszystkich obowiązujących w danym okresie zasad/przepisów bezpieczeństwa, które wynikają z nałożonego przepisami prawa reżimu sanitarnego określonego dla branży, w której działa mającego na celu zapobieganie, przeciwdziałanie i zwalczanie COVID-19, z uwzględnieniem przepisów regulujących funkcjonowanie jednostek systemu oświaty w przedmiotowym zakresie. Wdrożone wymagania reżimu sanitarnego stosowane będą wobec wszystkich pracowników, współpracowników oraz uczestników wszystkich szkoleń. Wszelkie koszty wynikające z niniejszego punktu ponosi Wykonawca – jeśli zaistnieje sytuacja.</w:t>
      </w:r>
    </w:p>
    <w:p w14:paraId="2B1C93B7" w14:textId="77777777" w:rsidR="001E513A" w:rsidRPr="001E513A" w:rsidRDefault="001E513A" w:rsidP="001336A4">
      <w:pPr>
        <w:pStyle w:val="Akapitzlist"/>
        <w:numPr>
          <w:ilvl w:val="0"/>
          <w:numId w:val="48"/>
        </w:numPr>
        <w:suppressAutoHyphens/>
        <w:autoSpaceDE w:val="0"/>
        <w:autoSpaceDN w:val="0"/>
        <w:adjustRightInd w:val="0"/>
        <w:spacing w:before="240" w:after="0" w:line="240" w:lineRule="auto"/>
        <w:ind w:left="0" w:hanging="284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1E513A">
        <w:rPr>
          <w:rFonts w:eastAsia="Times New Roman" w:cstheme="minorHAnsi"/>
          <w:bCs/>
          <w:color w:val="000000"/>
          <w:sz w:val="20"/>
          <w:szCs w:val="20"/>
          <w:lang w:eastAsia="pl-PL"/>
        </w:rPr>
        <w:t>Jeśli podczas realizacji usługi szkoleniowej pojawią się dodatkowe wytyczne i obostrzenia w zakresie zasad bezpieczeństwa, o czym mowa w  powyżej a Wykonawca nie będzie w stanie dostosować się do nich zobowiązany jest do wstrzymania realizacji zadań wynikających z zawartej umowy i poinformowania o tym Zamawiającego oraz Dyrekcję Zespołu Szkół oraz wypracować wspólne rozwiązanie w kwestii dalszej realizacji umowy.</w:t>
      </w:r>
    </w:p>
    <w:p w14:paraId="025BA36F" w14:textId="77777777" w:rsidR="001E513A" w:rsidRPr="001E513A" w:rsidRDefault="001E513A" w:rsidP="001336A4">
      <w:pPr>
        <w:pStyle w:val="Akapitzlist"/>
        <w:numPr>
          <w:ilvl w:val="0"/>
          <w:numId w:val="48"/>
        </w:numPr>
        <w:suppressAutoHyphens/>
        <w:autoSpaceDE w:val="0"/>
        <w:autoSpaceDN w:val="0"/>
        <w:adjustRightInd w:val="0"/>
        <w:spacing w:before="240" w:after="0" w:line="240" w:lineRule="auto"/>
        <w:ind w:left="0" w:hanging="284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1E513A">
        <w:rPr>
          <w:rFonts w:eastAsia="Times New Roman" w:cstheme="minorHAnsi"/>
          <w:bCs/>
          <w:color w:val="000000"/>
          <w:sz w:val="20"/>
          <w:szCs w:val="20"/>
          <w:lang w:eastAsia="pl-PL"/>
        </w:rPr>
        <w:t>Wykonawca zobowiązany jest zapewnić trenerowi/trenerom środki ochrony osobistej, w tym co najmniej: maseczkę zasłaniającą usta i nos, przyłbicę (jeżeli będzie wymagana), jednorazowe rękawiczki oraz płyn dezynfekujący – w przypadku gdy jest to konieczne.</w:t>
      </w:r>
    </w:p>
    <w:p w14:paraId="10998589" w14:textId="77777777" w:rsidR="001E513A" w:rsidRPr="001E513A" w:rsidRDefault="001E513A" w:rsidP="001336A4">
      <w:pPr>
        <w:pStyle w:val="Akapitzlist"/>
        <w:numPr>
          <w:ilvl w:val="0"/>
          <w:numId w:val="48"/>
        </w:numPr>
        <w:suppressAutoHyphens/>
        <w:autoSpaceDE w:val="0"/>
        <w:autoSpaceDN w:val="0"/>
        <w:adjustRightInd w:val="0"/>
        <w:spacing w:before="240" w:after="0" w:line="240" w:lineRule="auto"/>
        <w:ind w:left="0" w:hanging="284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1E513A">
        <w:rPr>
          <w:rFonts w:eastAsia="Times New Roman" w:cstheme="minorHAnsi"/>
          <w:bCs/>
          <w:color w:val="000000"/>
          <w:sz w:val="20"/>
          <w:szCs w:val="20"/>
          <w:lang w:eastAsia="pl-PL"/>
        </w:rPr>
        <w:t>Zamawiający nie dopuszcza przeprowadzenia zajęć w formie e-learningu, chyba, że przepisy związane z wystąpieniem pandemii lub innych okoliczności uniemożliwią naukę stacjonarną.</w:t>
      </w:r>
    </w:p>
    <w:p w14:paraId="6CA492B0" w14:textId="77777777" w:rsidR="001E513A" w:rsidRPr="001E513A" w:rsidRDefault="001E513A" w:rsidP="001336A4">
      <w:pPr>
        <w:pStyle w:val="Akapitzlist"/>
        <w:numPr>
          <w:ilvl w:val="0"/>
          <w:numId w:val="48"/>
        </w:numPr>
        <w:suppressAutoHyphens/>
        <w:autoSpaceDE w:val="0"/>
        <w:autoSpaceDN w:val="0"/>
        <w:adjustRightInd w:val="0"/>
        <w:spacing w:before="240" w:after="0" w:line="240" w:lineRule="auto"/>
        <w:ind w:left="0" w:hanging="284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1E513A">
        <w:rPr>
          <w:rFonts w:eastAsia="Times New Roman" w:cstheme="minorHAnsi"/>
          <w:bCs/>
          <w:color w:val="000000"/>
          <w:sz w:val="20"/>
          <w:szCs w:val="20"/>
          <w:lang w:eastAsia="pl-PL"/>
        </w:rPr>
        <w:t xml:space="preserve">Wykonawca przekaże Zamawiającemu każdorazowo z danego szkolenia dzienniki zajęć zawierające: </w:t>
      </w:r>
    </w:p>
    <w:p w14:paraId="009C6A72" w14:textId="77777777" w:rsidR="001E513A" w:rsidRPr="001E513A" w:rsidRDefault="001E513A" w:rsidP="001336A4">
      <w:pPr>
        <w:pStyle w:val="Akapitzlist"/>
        <w:numPr>
          <w:ilvl w:val="0"/>
          <w:numId w:val="52"/>
        </w:numPr>
        <w:suppressAutoHyphens/>
        <w:autoSpaceDE w:val="0"/>
        <w:autoSpaceDN w:val="0"/>
        <w:adjustRightInd w:val="0"/>
        <w:spacing w:after="0" w:line="240" w:lineRule="auto"/>
        <w:ind w:left="567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1E513A">
        <w:rPr>
          <w:rFonts w:eastAsia="Times New Roman" w:cstheme="minorHAnsi"/>
          <w:bCs/>
          <w:color w:val="000000"/>
          <w:sz w:val="20"/>
          <w:szCs w:val="20"/>
          <w:lang w:eastAsia="pl-PL"/>
        </w:rPr>
        <w:t xml:space="preserve">listy obecności, </w:t>
      </w:r>
    </w:p>
    <w:p w14:paraId="0BAC3850" w14:textId="77777777" w:rsidR="001E513A" w:rsidRPr="001E513A" w:rsidRDefault="001E513A" w:rsidP="001336A4">
      <w:pPr>
        <w:pStyle w:val="Akapitzlist"/>
        <w:numPr>
          <w:ilvl w:val="0"/>
          <w:numId w:val="52"/>
        </w:numPr>
        <w:suppressAutoHyphens/>
        <w:autoSpaceDE w:val="0"/>
        <w:autoSpaceDN w:val="0"/>
        <w:adjustRightInd w:val="0"/>
        <w:spacing w:after="0" w:line="240" w:lineRule="auto"/>
        <w:ind w:left="567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1E513A">
        <w:rPr>
          <w:rFonts w:eastAsia="Times New Roman" w:cstheme="minorHAnsi"/>
          <w:bCs/>
          <w:color w:val="000000"/>
          <w:sz w:val="20"/>
          <w:szCs w:val="20"/>
          <w:lang w:eastAsia="pl-PL"/>
        </w:rPr>
        <w:t>listy dot. odbioru zaświadczeń i pozostałych dokumentów,</w:t>
      </w:r>
    </w:p>
    <w:p w14:paraId="68F8FE92" w14:textId="77777777" w:rsidR="001E513A" w:rsidRPr="001E513A" w:rsidRDefault="001E513A" w:rsidP="001336A4">
      <w:pPr>
        <w:pStyle w:val="Akapitzlist"/>
        <w:numPr>
          <w:ilvl w:val="0"/>
          <w:numId w:val="52"/>
        </w:numPr>
        <w:suppressAutoHyphens/>
        <w:autoSpaceDE w:val="0"/>
        <w:autoSpaceDN w:val="0"/>
        <w:adjustRightInd w:val="0"/>
        <w:spacing w:after="0" w:line="240" w:lineRule="auto"/>
        <w:ind w:left="567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1E513A">
        <w:rPr>
          <w:rFonts w:eastAsia="Times New Roman" w:cstheme="minorHAnsi"/>
          <w:bCs/>
          <w:color w:val="000000"/>
          <w:sz w:val="20"/>
          <w:szCs w:val="20"/>
          <w:lang w:eastAsia="pl-PL"/>
        </w:rPr>
        <w:t>zakres tematyczny i godzinowy,</w:t>
      </w:r>
    </w:p>
    <w:p w14:paraId="334B2482" w14:textId="77777777" w:rsidR="001E513A" w:rsidRPr="001E513A" w:rsidRDefault="001E513A" w:rsidP="001336A4">
      <w:pPr>
        <w:pStyle w:val="Akapitzlist"/>
        <w:numPr>
          <w:ilvl w:val="0"/>
          <w:numId w:val="52"/>
        </w:numPr>
        <w:suppressAutoHyphens/>
        <w:autoSpaceDE w:val="0"/>
        <w:autoSpaceDN w:val="0"/>
        <w:adjustRightInd w:val="0"/>
        <w:spacing w:after="0" w:line="240" w:lineRule="auto"/>
        <w:ind w:left="567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1E513A">
        <w:rPr>
          <w:rFonts w:eastAsia="Times New Roman" w:cstheme="minorHAnsi"/>
          <w:bCs/>
          <w:color w:val="000000"/>
          <w:sz w:val="20"/>
          <w:szCs w:val="20"/>
          <w:lang w:eastAsia="pl-PL"/>
        </w:rPr>
        <w:t xml:space="preserve">oraz załączniki pre i post testy wraz z raportem podsumowującym osiągnięte efekty uczenia się i podniesione kompetencje, </w:t>
      </w:r>
    </w:p>
    <w:p w14:paraId="64C45BF4" w14:textId="77777777" w:rsidR="001E513A" w:rsidRPr="001E513A" w:rsidRDefault="001E513A" w:rsidP="001336A4">
      <w:pPr>
        <w:pStyle w:val="Akapitzlist"/>
        <w:numPr>
          <w:ilvl w:val="0"/>
          <w:numId w:val="52"/>
        </w:numPr>
        <w:suppressAutoHyphens/>
        <w:autoSpaceDE w:val="0"/>
        <w:autoSpaceDN w:val="0"/>
        <w:adjustRightInd w:val="0"/>
        <w:spacing w:after="0" w:line="240" w:lineRule="auto"/>
        <w:ind w:left="567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1E513A">
        <w:rPr>
          <w:rFonts w:eastAsia="Times New Roman" w:cstheme="minorHAnsi"/>
          <w:bCs/>
          <w:color w:val="000000"/>
          <w:sz w:val="20"/>
          <w:szCs w:val="20"/>
          <w:lang w:eastAsia="pl-PL"/>
        </w:rPr>
        <w:t>kopię dokumentów potwierdzających nabycie kompetencji/kwalifikacji tj. odpowiednich certyfikatów, wraz z listą potwierdzającą ich odbiór,</w:t>
      </w:r>
    </w:p>
    <w:p w14:paraId="5C08797A" w14:textId="77777777" w:rsidR="001E513A" w:rsidRPr="001E513A" w:rsidRDefault="001E513A" w:rsidP="001336A4">
      <w:pPr>
        <w:pStyle w:val="Akapitzlist"/>
        <w:numPr>
          <w:ilvl w:val="0"/>
          <w:numId w:val="52"/>
        </w:numPr>
        <w:suppressAutoHyphens/>
        <w:autoSpaceDE w:val="0"/>
        <w:autoSpaceDN w:val="0"/>
        <w:adjustRightInd w:val="0"/>
        <w:spacing w:after="0" w:line="240" w:lineRule="auto"/>
        <w:ind w:left="567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1E513A">
        <w:rPr>
          <w:rFonts w:eastAsia="Times New Roman" w:cstheme="minorHAnsi"/>
          <w:bCs/>
          <w:color w:val="000000"/>
          <w:sz w:val="20"/>
          <w:szCs w:val="20"/>
          <w:lang w:eastAsia="pl-PL"/>
        </w:rPr>
        <w:t>materiał dowodowy potwierdzający zrealizowanie wszystkich wymaganych elementów przez Zamawiającego np. zdjęcia potwierdzające zapewnienie stanowisk pracy, zapewnienie materiałów, zapewnienie wyposażenia, zapewnienie prezentacji, zapewnienie programów, zapewnienie aplikacji i innych,</w:t>
      </w:r>
    </w:p>
    <w:p w14:paraId="4C29355B" w14:textId="77777777" w:rsidR="001E513A" w:rsidRPr="001E513A" w:rsidRDefault="001E513A" w:rsidP="001336A4">
      <w:pPr>
        <w:pStyle w:val="Akapitzlist"/>
        <w:numPr>
          <w:ilvl w:val="0"/>
          <w:numId w:val="52"/>
        </w:numPr>
        <w:suppressAutoHyphens/>
        <w:autoSpaceDE w:val="0"/>
        <w:autoSpaceDN w:val="0"/>
        <w:adjustRightInd w:val="0"/>
        <w:spacing w:after="0" w:line="240" w:lineRule="auto"/>
        <w:ind w:left="567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1E513A">
        <w:rPr>
          <w:rFonts w:eastAsia="Times New Roman" w:cstheme="minorHAnsi"/>
          <w:bCs/>
          <w:color w:val="000000"/>
          <w:sz w:val="20"/>
          <w:szCs w:val="20"/>
          <w:lang w:eastAsia="pl-PL"/>
        </w:rPr>
        <w:t>potwierdzenie oddelegowania trenera do realizacji szkolenia zgodnie z określonymi wymaganiami (na żądanie Zamawiającego). Przydzielenie do realizacji trenera nieposiadającego wymaganych kwalifikacji lub kompetencji będzie traktowane jako niezrealizowanie szkolenia zgodnie z harmonogramem prac określonym w umowie zawartej z Zamawiającym,</w:t>
      </w:r>
    </w:p>
    <w:p w14:paraId="63F0BD72" w14:textId="77777777" w:rsidR="001E513A" w:rsidRPr="001E513A" w:rsidRDefault="001E513A" w:rsidP="001336A4">
      <w:pPr>
        <w:pStyle w:val="Akapitzlist"/>
        <w:numPr>
          <w:ilvl w:val="0"/>
          <w:numId w:val="52"/>
        </w:numPr>
        <w:suppressAutoHyphens/>
        <w:autoSpaceDE w:val="0"/>
        <w:autoSpaceDN w:val="0"/>
        <w:adjustRightInd w:val="0"/>
        <w:spacing w:after="0" w:line="240" w:lineRule="auto"/>
        <w:ind w:left="567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1E513A">
        <w:rPr>
          <w:rFonts w:eastAsia="Times New Roman" w:cstheme="minorHAnsi"/>
          <w:bCs/>
          <w:color w:val="000000"/>
          <w:sz w:val="20"/>
          <w:szCs w:val="20"/>
          <w:lang w:eastAsia="pl-PL"/>
        </w:rPr>
        <w:t xml:space="preserve">Przekazanie Zamawiającemu wyżej wymienionych dokumentów jest integralną częścią prawidłowo zrealizowanego zamówienia. Przekazanie ww. dokumentów nastąpi najpóźniej wraz z fakturą obejmującą dane szkolenie, którego dotyczy faktura. </w:t>
      </w:r>
      <w:r w:rsidRPr="001E513A">
        <w:rPr>
          <w:rFonts w:eastAsia="Times New Roman" w:cstheme="minorHAnsi"/>
          <w:bCs/>
          <w:color w:val="000000"/>
          <w:sz w:val="20"/>
          <w:szCs w:val="20"/>
          <w:u w:val="single"/>
          <w:lang w:eastAsia="pl-PL"/>
        </w:rPr>
        <w:t>Wzory dokumentów, w tym certyfikatów, o których mowa w niniejszym punkcie zostaną przekazane Wykonawcy przez Zamawiającego</w:t>
      </w:r>
      <w:r w:rsidRPr="001E513A">
        <w:rPr>
          <w:rFonts w:eastAsia="Times New Roman" w:cstheme="minorHAnsi"/>
          <w:bCs/>
          <w:color w:val="000000"/>
          <w:sz w:val="20"/>
          <w:szCs w:val="20"/>
          <w:lang w:eastAsia="pl-PL"/>
        </w:rPr>
        <w:t>.</w:t>
      </w:r>
    </w:p>
    <w:p w14:paraId="25A0B301" w14:textId="77777777" w:rsidR="001E513A" w:rsidRPr="001E513A" w:rsidRDefault="001E513A" w:rsidP="001336A4">
      <w:pPr>
        <w:numPr>
          <w:ilvl w:val="0"/>
          <w:numId w:val="48"/>
        </w:numPr>
        <w:suppressAutoHyphens/>
        <w:autoSpaceDE w:val="0"/>
        <w:autoSpaceDN w:val="0"/>
        <w:adjustRightInd w:val="0"/>
        <w:spacing w:after="0" w:line="240" w:lineRule="auto"/>
        <w:ind w:left="0" w:hanging="284"/>
        <w:contextualSpacing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1E513A">
        <w:rPr>
          <w:rFonts w:eastAsia="Times New Roman" w:cstheme="minorHAnsi"/>
          <w:bCs/>
          <w:color w:val="000000"/>
          <w:sz w:val="20"/>
          <w:szCs w:val="20"/>
          <w:lang w:eastAsia="pl-PL"/>
        </w:rPr>
        <w:t>Wykonawca zobowiązany jest do zrealizowania co najmniej 70% wartości zamówienia nie później niż na trzy miesiące przed upływem terminu obowiązywania umowy. Dopuszcza się możliwość niezrealizowania określonego zakresu jedynie w wyjątkowych, należycie uzasadnionych okolicznościach, po uprzednim uzyskaniu zgody Zamawiającego, w szczególności w przypadku, gdy niewykonanie wynika z przyczyn leżących po stronie Zamawiającego, związanych z koniecznością dostosowania terminów realizacji do organizacji szkoleń.</w:t>
      </w:r>
    </w:p>
    <w:p w14:paraId="20FFF91E" w14:textId="77777777" w:rsidR="001E513A" w:rsidRPr="001E513A" w:rsidRDefault="001E513A" w:rsidP="001336A4">
      <w:pPr>
        <w:numPr>
          <w:ilvl w:val="0"/>
          <w:numId w:val="48"/>
        </w:numPr>
        <w:suppressAutoHyphens/>
        <w:autoSpaceDE w:val="0"/>
        <w:autoSpaceDN w:val="0"/>
        <w:adjustRightInd w:val="0"/>
        <w:spacing w:after="0" w:line="240" w:lineRule="auto"/>
        <w:ind w:left="0" w:hanging="284"/>
        <w:contextualSpacing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1E513A">
        <w:rPr>
          <w:rFonts w:eastAsia="Times New Roman" w:cstheme="minorHAnsi"/>
          <w:bCs/>
          <w:color w:val="000000"/>
          <w:sz w:val="20"/>
          <w:szCs w:val="20"/>
          <w:lang w:eastAsia="pl-PL"/>
        </w:rPr>
        <w:t>Wykonawca oznaczy pomieszczenia, w których realizowane będą szkolenia plakatami przygotowanymi przez Zamawiającego.</w:t>
      </w:r>
    </w:p>
    <w:p w14:paraId="1704BFE1" w14:textId="77777777" w:rsidR="001E513A" w:rsidRPr="001E513A" w:rsidRDefault="001E513A" w:rsidP="001336A4">
      <w:pPr>
        <w:pStyle w:val="Akapitzlist"/>
        <w:numPr>
          <w:ilvl w:val="0"/>
          <w:numId w:val="48"/>
        </w:numPr>
        <w:spacing w:after="0" w:line="240" w:lineRule="auto"/>
        <w:ind w:left="0" w:hanging="284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1E513A">
        <w:rPr>
          <w:rFonts w:eastAsia="Times New Roman" w:cstheme="minorHAnsi"/>
          <w:bCs/>
          <w:color w:val="000000"/>
          <w:sz w:val="20"/>
          <w:szCs w:val="20"/>
          <w:lang w:eastAsia="pl-PL"/>
        </w:rPr>
        <w:t xml:space="preserve"> Wykonawca opracuje materiały na szkolenie i przekaże je w wersji elektronicznej i/lub papierowej Zamawiającemu wraz z logotypami, przygotowanymi przez Zamawiającego.</w:t>
      </w:r>
    </w:p>
    <w:p w14:paraId="2C41D542" w14:textId="77777777" w:rsidR="001E513A" w:rsidRPr="001E513A" w:rsidRDefault="001E513A" w:rsidP="001336A4">
      <w:pPr>
        <w:pStyle w:val="Akapitzlist"/>
        <w:numPr>
          <w:ilvl w:val="0"/>
          <w:numId w:val="48"/>
        </w:numPr>
        <w:spacing w:after="0" w:line="240" w:lineRule="auto"/>
        <w:ind w:left="0" w:hanging="284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1E513A">
        <w:rPr>
          <w:rFonts w:eastAsia="Times New Roman" w:cstheme="minorHAnsi"/>
          <w:bCs/>
          <w:color w:val="000000"/>
          <w:sz w:val="20"/>
          <w:szCs w:val="20"/>
          <w:lang w:eastAsia="pl-PL"/>
        </w:rPr>
        <w:t xml:space="preserve"> Materiały Wykonawca przekaże uczestnikom w pierwszym dniu szkolenia w formie drukowanej i/lub elektronicznej.</w:t>
      </w:r>
    </w:p>
    <w:p w14:paraId="749F197E" w14:textId="77777777" w:rsidR="001E513A" w:rsidRPr="001E513A" w:rsidRDefault="001E513A" w:rsidP="001336A4">
      <w:pPr>
        <w:numPr>
          <w:ilvl w:val="0"/>
          <w:numId w:val="48"/>
        </w:numPr>
        <w:suppressAutoHyphens/>
        <w:autoSpaceDE w:val="0"/>
        <w:autoSpaceDN w:val="0"/>
        <w:adjustRightInd w:val="0"/>
        <w:spacing w:after="0" w:line="240" w:lineRule="auto"/>
        <w:ind w:left="0" w:hanging="284"/>
        <w:contextualSpacing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1E513A">
        <w:rPr>
          <w:rFonts w:eastAsia="Times New Roman" w:cstheme="minorHAnsi"/>
          <w:bCs/>
          <w:color w:val="000000"/>
          <w:sz w:val="20"/>
          <w:szCs w:val="20"/>
          <w:lang w:eastAsia="pl-PL"/>
        </w:rPr>
        <w:t xml:space="preserve"> Zamawiający dopuszcza składanie ofert częściowych. Jeden Wykonawca zobowiązany jest zrealizować minimum 1 część zamówienia. Jeden Wykonawca może złożyć ofertę na wszystkie części zamówienia. Brak wyboru oferty w którejkolwiek z części zamówienia nie skutkuje nieważnością zamówienie w pozostałych częściach.</w:t>
      </w:r>
    </w:p>
    <w:p w14:paraId="6646E873" w14:textId="16A1F2C8" w:rsidR="001E513A" w:rsidRPr="001E513A" w:rsidRDefault="001E513A" w:rsidP="001E513A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</w:pPr>
      <w:r w:rsidRPr="001E513A">
        <w:rPr>
          <w:rFonts w:eastAsia="Times New Roman" w:cstheme="minorHAnsi"/>
          <w:bCs/>
          <w:color w:val="000000"/>
          <w:sz w:val="20"/>
          <w:szCs w:val="20"/>
          <w:lang w:eastAsia="pl-PL"/>
        </w:rPr>
        <w:t xml:space="preserve"> </w:t>
      </w:r>
      <w:r w:rsidRPr="001E513A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Zamawiający NIE dopuszcza składania ofert wariantowych</w:t>
      </w:r>
    </w:p>
    <w:p w14:paraId="2B0DAAA8" w14:textId="087193F8" w:rsidR="00863A0C" w:rsidRPr="0056157C" w:rsidRDefault="001344DE" w:rsidP="00584E3A">
      <w:pPr>
        <w:pStyle w:val="Akapitzlist"/>
        <w:spacing w:after="0" w:line="240" w:lineRule="auto"/>
        <w:ind w:left="283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  <w:sectPr w:rsidR="00863A0C" w:rsidRPr="0056157C" w:rsidSect="00CE4003">
          <w:headerReference w:type="default" r:id="rId11"/>
          <w:footerReference w:type="default" r:id="rId12"/>
          <w:pgSz w:w="11906" w:h="16838"/>
          <w:pgMar w:top="782" w:right="1134" w:bottom="1134" w:left="1418" w:header="425" w:footer="391" w:gutter="0"/>
          <w:cols w:space="708"/>
          <w:docGrid w:linePitch="360"/>
        </w:sectPr>
      </w:pPr>
      <w:r w:rsidRPr="00756700">
        <w:rPr>
          <w:rFonts w:eastAsia="Times New Roman" w:cstheme="minorHAnsi"/>
          <w:bCs/>
          <w:color w:val="000000"/>
          <w:sz w:val="20"/>
          <w:szCs w:val="20"/>
          <w:lang w:eastAsia="pl-PL"/>
        </w:rPr>
        <w:t xml:space="preserve">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2126"/>
        <w:gridCol w:w="4982"/>
        <w:gridCol w:w="3382"/>
        <w:gridCol w:w="2584"/>
      </w:tblGrid>
      <w:tr w:rsidR="00B843BC" w:rsidRPr="00D464CE" w14:paraId="368F3B11" w14:textId="77777777" w:rsidTr="00703DC1">
        <w:trPr>
          <w:trHeight w:val="355"/>
          <w:jc w:val="center"/>
        </w:trPr>
        <w:tc>
          <w:tcPr>
            <w:tcW w:w="14912" w:type="dxa"/>
            <w:gridSpan w:val="5"/>
            <w:shd w:val="clear" w:color="auto" w:fill="D9D9D9" w:themeFill="background1" w:themeFillShade="D9"/>
            <w:vAlign w:val="center"/>
          </w:tcPr>
          <w:p w14:paraId="6BEB2249" w14:textId="7DD46352" w:rsidR="00B843BC" w:rsidRPr="00942D30" w:rsidRDefault="00B6190F" w:rsidP="00B843B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42D30">
              <w:rPr>
                <w:rFonts w:cstheme="minorHAnsi"/>
                <w:b/>
                <w:color w:val="000000"/>
                <w:sz w:val="20"/>
                <w:szCs w:val="20"/>
              </w:rPr>
              <w:t xml:space="preserve">Zamówienie </w:t>
            </w:r>
          </w:p>
        </w:tc>
      </w:tr>
      <w:tr w:rsidR="00B843BC" w:rsidRPr="00D464CE" w14:paraId="1D0DDE38" w14:textId="77777777" w:rsidTr="00534E55">
        <w:trPr>
          <w:jc w:val="center"/>
        </w:trPr>
        <w:tc>
          <w:tcPr>
            <w:tcW w:w="1838" w:type="dxa"/>
            <w:vAlign w:val="center"/>
          </w:tcPr>
          <w:p w14:paraId="2FD9BEFD" w14:textId="77777777" w:rsidR="00B843BC" w:rsidRPr="00A51BC7" w:rsidRDefault="00B843BC" w:rsidP="00B843B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14:paraId="6C816910" w14:textId="43053991" w:rsidR="00B843BC" w:rsidRPr="00534E55" w:rsidRDefault="00C931F6" w:rsidP="00B843BC">
            <w:pPr>
              <w:pStyle w:val="Standard"/>
              <w:widowControl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Dron- przygotowanie do certyfikatu A1/A2/A3</w:t>
            </w:r>
          </w:p>
        </w:tc>
        <w:tc>
          <w:tcPr>
            <w:tcW w:w="4982" w:type="dxa"/>
            <w:vAlign w:val="center"/>
          </w:tcPr>
          <w:p w14:paraId="4D9BED27" w14:textId="77777777" w:rsidR="001860E1" w:rsidRDefault="001860E1" w:rsidP="00B843BC">
            <w:pPr>
              <w:pStyle w:val="Standard"/>
              <w:widowControl w:val="0"/>
              <w:shd w:val="clear" w:color="auto" w:fill="FFFFFF"/>
              <w:jc w:val="both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 xml:space="preserve">Cel szkolenia: </w:t>
            </w:r>
          </w:p>
          <w:p w14:paraId="24DFF890" w14:textId="19226C76" w:rsidR="00B843BC" w:rsidRPr="00D527AD" w:rsidRDefault="001860E1" w:rsidP="00B843BC">
            <w:pPr>
              <w:pStyle w:val="Standard"/>
              <w:widowControl w:val="0"/>
              <w:shd w:val="clear" w:color="auto" w:fill="FFFFFF"/>
              <w:jc w:val="both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Z</w:t>
            </w:r>
            <w:r w:rsidR="00B843BC" w:rsidRPr="00D527AD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amawiający, poprzez realizację przez Wykonawcę szkolenia, oczekuje osiągnięcie wymaganych celów i oc</w:t>
            </w:r>
            <w:r w:rsidR="007A69ED" w:rsidRPr="00D527AD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zekiwanych efektów uczenia się. Uczestnicy przechodzą przez proces uzyskania kompetencji </w:t>
            </w:r>
            <w:r w:rsidR="00616864" w:rsidRPr="00616864">
              <w:rPr>
                <w:rFonts w:eastAsia="Times New Roman" w:cstheme="minorHAnsi"/>
                <w:color w:val="000000"/>
                <w:sz w:val="16"/>
                <w:szCs w:val="16"/>
              </w:rPr>
              <w:t>A1/</w:t>
            </w:r>
            <w:r w:rsidR="00616864">
              <w:rPr>
                <w:rFonts w:eastAsia="Times New Roman" w:cstheme="minorHAnsi"/>
                <w:color w:val="000000"/>
                <w:sz w:val="16"/>
                <w:szCs w:val="16"/>
              </w:rPr>
              <w:t>A2/</w:t>
            </w:r>
            <w:r w:rsidR="00616864" w:rsidRPr="00616864">
              <w:rPr>
                <w:rFonts w:eastAsia="Times New Roman" w:cstheme="minorHAnsi"/>
                <w:color w:val="000000"/>
                <w:sz w:val="16"/>
                <w:szCs w:val="16"/>
              </w:rPr>
              <w:t>A3</w:t>
            </w:r>
            <w:r w:rsidR="00616864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</w:t>
            </w:r>
            <w:r w:rsidR="007A69ED" w:rsidRPr="00D527AD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i realizują egzamin.</w:t>
            </w:r>
          </w:p>
          <w:p w14:paraId="7FDC517A" w14:textId="77777777" w:rsidR="00D527AD" w:rsidRPr="00D527AD" w:rsidRDefault="00D527AD" w:rsidP="00B843BC">
            <w:pPr>
              <w:pStyle w:val="Standard"/>
              <w:widowControl w:val="0"/>
              <w:shd w:val="clear" w:color="auto" w:fill="FFFFFF"/>
              <w:jc w:val="both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  <w:p w14:paraId="051AB5BF" w14:textId="77777777" w:rsidR="007A69ED" w:rsidRPr="00D527AD" w:rsidRDefault="007A69ED" w:rsidP="007A69ED">
            <w:pPr>
              <w:pStyle w:val="Standard"/>
              <w:widowControl w:val="0"/>
              <w:shd w:val="clear" w:color="auto" w:fill="FFFFFF"/>
              <w:jc w:val="both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D527AD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Minimalny zakres tematyczny powinien obejmować zajęcia teoretyczne i praktyczne:</w:t>
            </w:r>
          </w:p>
          <w:p w14:paraId="0A169C3C" w14:textId="4698FDE0" w:rsidR="003A1187" w:rsidRDefault="00D527AD" w:rsidP="00616864">
            <w:pPr>
              <w:pStyle w:val="Default"/>
              <w:numPr>
                <w:ilvl w:val="0"/>
                <w:numId w:val="55"/>
              </w:num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</w:rPr>
              <w:t>b</w:t>
            </w:r>
            <w:r w:rsidR="003A1187" w:rsidRPr="00D527AD">
              <w:rPr>
                <w:rFonts w:asciiTheme="minorHAnsi" w:eastAsia="Times New Roman" w:hAnsiTheme="minorHAnsi" w:cstheme="minorHAnsi"/>
                <w:sz w:val="16"/>
                <w:szCs w:val="16"/>
              </w:rPr>
              <w:t>udowa drona, zasady pracy,</w:t>
            </w:r>
            <w:r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 </w:t>
            </w:r>
            <w:r w:rsidRPr="00D527AD">
              <w:rPr>
                <w:rFonts w:asciiTheme="minorHAnsi" w:eastAsia="Times New Roman" w:hAnsiTheme="minorHAnsi" w:cstheme="minorHAnsi"/>
                <w:sz w:val="16"/>
                <w:szCs w:val="16"/>
              </w:rPr>
              <w:t>regulamin</w:t>
            </w:r>
          </w:p>
          <w:p w14:paraId="3944884F" w14:textId="42B0B2C1" w:rsidR="00703DC1" w:rsidRDefault="00703DC1" w:rsidP="00616864">
            <w:pPr>
              <w:pStyle w:val="Default"/>
              <w:numPr>
                <w:ilvl w:val="0"/>
                <w:numId w:val="55"/>
              </w:num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703DC1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Prawo: kategoria otwarta, </w:t>
            </w:r>
            <w:r w:rsidR="00616864" w:rsidRPr="00616864">
              <w:rPr>
                <w:rFonts w:eastAsia="Times New Roman" w:cstheme="minorHAnsi"/>
                <w:sz w:val="16"/>
                <w:szCs w:val="16"/>
              </w:rPr>
              <w:t>A1/</w:t>
            </w:r>
            <w:r w:rsidR="00616864">
              <w:rPr>
                <w:rFonts w:eastAsia="Times New Roman" w:cstheme="minorHAnsi"/>
                <w:sz w:val="16"/>
                <w:szCs w:val="16"/>
              </w:rPr>
              <w:t>A2/</w:t>
            </w:r>
            <w:r w:rsidR="00616864" w:rsidRPr="00616864">
              <w:rPr>
                <w:rFonts w:eastAsia="Times New Roman" w:cstheme="minorHAnsi"/>
                <w:sz w:val="16"/>
                <w:szCs w:val="16"/>
              </w:rPr>
              <w:t>A3</w:t>
            </w:r>
            <w:r w:rsidRPr="00703DC1">
              <w:rPr>
                <w:rFonts w:asciiTheme="minorHAnsi" w:eastAsia="Times New Roman" w:hAnsiTheme="minorHAnsi" w:cstheme="minorHAnsi"/>
                <w:sz w:val="16"/>
                <w:szCs w:val="16"/>
              </w:rPr>
              <w:t>– obowiązki pilota i operatora</w:t>
            </w:r>
          </w:p>
          <w:p w14:paraId="3CC0781C" w14:textId="6190E0A6" w:rsidR="001E513A" w:rsidRPr="00D527AD" w:rsidRDefault="001E513A" w:rsidP="00616864">
            <w:pPr>
              <w:pStyle w:val="Default"/>
              <w:numPr>
                <w:ilvl w:val="0"/>
                <w:numId w:val="55"/>
              </w:num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D527AD">
              <w:rPr>
                <w:rFonts w:eastAsia="Times New Roman" w:cstheme="minorHAnsi"/>
                <w:sz w:val="16"/>
                <w:szCs w:val="16"/>
              </w:rPr>
              <w:t>przygotowa</w:t>
            </w:r>
            <w:r w:rsidR="00D527AD">
              <w:rPr>
                <w:rFonts w:eastAsia="Times New Roman" w:cstheme="minorHAnsi"/>
                <w:sz w:val="16"/>
                <w:szCs w:val="16"/>
              </w:rPr>
              <w:t>nie</w:t>
            </w:r>
            <w:r w:rsidRPr="00D527AD">
              <w:rPr>
                <w:rFonts w:eastAsia="Times New Roman" w:cstheme="minorHAnsi"/>
                <w:sz w:val="16"/>
                <w:szCs w:val="16"/>
              </w:rPr>
              <w:t xml:space="preserve"> drona do lotu z użyciem checklisty </w:t>
            </w:r>
          </w:p>
          <w:p w14:paraId="3ECC8BCF" w14:textId="77777777" w:rsidR="001E513A" w:rsidRPr="00D527AD" w:rsidRDefault="001E513A" w:rsidP="00616864">
            <w:pPr>
              <w:pStyle w:val="Akapitzlist"/>
              <w:numPr>
                <w:ilvl w:val="0"/>
                <w:numId w:val="55"/>
              </w:numPr>
              <w:spacing w:after="160"/>
              <w:jc w:val="both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527AD">
              <w:rPr>
                <w:rFonts w:eastAsia="Times New Roman" w:cstheme="minorHAnsi"/>
                <w:color w:val="000000"/>
                <w:sz w:val="16"/>
                <w:szCs w:val="16"/>
              </w:rPr>
              <w:t>zaplanować lot w prostym scenariuszu szkolnym: określić miejsce, role, zabezpieczenie terenu i procedury,</w:t>
            </w:r>
          </w:p>
          <w:p w14:paraId="481C6289" w14:textId="0E0738B8" w:rsidR="001E513A" w:rsidRPr="00D527AD" w:rsidRDefault="001E513A" w:rsidP="00616864">
            <w:pPr>
              <w:pStyle w:val="Akapitzlist"/>
              <w:numPr>
                <w:ilvl w:val="0"/>
                <w:numId w:val="55"/>
              </w:numPr>
              <w:spacing w:after="160"/>
              <w:jc w:val="both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527AD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wykonać podstawowe manewry </w:t>
            </w:r>
          </w:p>
          <w:p w14:paraId="197E962B" w14:textId="46179A59" w:rsidR="001E513A" w:rsidRDefault="001E513A" w:rsidP="00616864">
            <w:pPr>
              <w:pStyle w:val="Akapitzlist"/>
              <w:numPr>
                <w:ilvl w:val="0"/>
                <w:numId w:val="55"/>
              </w:numPr>
              <w:spacing w:after="160"/>
              <w:jc w:val="both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527AD">
              <w:rPr>
                <w:rFonts w:eastAsia="Times New Roman" w:cstheme="minorHAnsi"/>
                <w:color w:val="000000"/>
                <w:sz w:val="16"/>
                <w:szCs w:val="16"/>
              </w:rPr>
              <w:t>zastosować podstawowe reakcje awaryjne.</w:t>
            </w:r>
          </w:p>
          <w:p w14:paraId="6AAEE861" w14:textId="12892851" w:rsidR="00D527AD" w:rsidRPr="00D527AD" w:rsidRDefault="00D527AD" w:rsidP="00616864">
            <w:pPr>
              <w:pStyle w:val="Akapitzlist"/>
              <w:numPr>
                <w:ilvl w:val="0"/>
                <w:numId w:val="55"/>
              </w:numPr>
              <w:spacing w:after="160"/>
              <w:jc w:val="both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</w:rPr>
              <w:t>Przygotowanie do egzaminu , rejestracja</w:t>
            </w:r>
            <w:r w:rsidR="00703DC1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na egzamin</w:t>
            </w:r>
            <w:r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</w:t>
            </w:r>
          </w:p>
          <w:p w14:paraId="157B7514" w14:textId="3AE3669B" w:rsidR="00212E75" w:rsidRPr="00D527AD" w:rsidRDefault="00212E75" w:rsidP="00616864">
            <w:pPr>
              <w:pStyle w:val="Akapitzlist"/>
              <w:numPr>
                <w:ilvl w:val="0"/>
                <w:numId w:val="55"/>
              </w:numPr>
              <w:spacing w:after="160"/>
              <w:jc w:val="both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527AD">
              <w:rPr>
                <w:rFonts w:eastAsia="Times New Roman" w:cstheme="minorHAnsi"/>
                <w:color w:val="000000"/>
                <w:sz w:val="16"/>
                <w:szCs w:val="16"/>
              </w:rPr>
              <w:t>Podejście do egzaminu</w:t>
            </w:r>
          </w:p>
          <w:p w14:paraId="130F2E86" w14:textId="77777777" w:rsidR="002B2509" w:rsidRPr="00D527AD" w:rsidRDefault="002B2509" w:rsidP="002B2509">
            <w:pPr>
              <w:shd w:val="clear" w:color="auto" w:fill="FFFFFF"/>
              <w:jc w:val="both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  <w:p w14:paraId="48787B62" w14:textId="77777777" w:rsidR="002B2509" w:rsidRPr="00D527AD" w:rsidRDefault="002B2509" w:rsidP="002B2509">
            <w:pPr>
              <w:shd w:val="clear" w:color="auto" w:fill="FFFFFF"/>
              <w:jc w:val="both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D527AD">
              <w:rPr>
                <w:rFonts w:eastAsia="Times New Roman" w:cstheme="minorHAnsi"/>
                <w:color w:val="000000"/>
                <w:sz w:val="16"/>
                <w:szCs w:val="16"/>
              </w:rPr>
              <w:t>Wymagane wyposażenie szkolenia dla każdego uczestnika:</w:t>
            </w:r>
          </w:p>
          <w:p w14:paraId="1BBD634A" w14:textId="77777777" w:rsidR="00D96BA5" w:rsidRDefault="00D96BA5" w:rsidP="00616864">
            <w:pPr>
              <w:pStyle w:val="Default"/>
              <w:numPr>
                <w:ilvl w:val="0"/>
                <w:numId w:val="55"/>
              </w:num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D527AD">
              <w:rPr>
                <w:rFonts w:asciiTheme="minorHAnsi" w:eastAsia="Times New Roman" w:hAnsiTheme="minorHAnsi" w:cstheme="minorHAnsi"/>
                <w:sz w:val="16"/>
                <w:szCs w:val="16"/>
              </w:rPr>
              <w:t>Wykonawca zapewnia wyposażenie i sprzęt wymagany do realizacji szkolenia.</w:t>
            </w:r>
          </w:p>
          <w:p w14:paraId="548DD4A0" w14:textId="6014F5F7" w:rsidR="008F0F64" w:rsidRDefault="008F0F64" w:rsidP="00616864">
            <w:pPr>
              <w:pStyle w:val="Default"/>
              <w:numPr>
                <w:ilvl w:val="0"/>
                <w:numId w:val="55"/>
              </w:numPr>
              <w:tabs>
                <w:tab w:val="num" w:pos="751"/>
              </w:tabs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703DC1">
              <w:rPr>
                <w:rFonts w:asciiTheme="minorHAnsi" w:eastAsia="Times New Roman" w:hAnsiTheme="minorHAnsi" w:cstheme="minorHAnsi"/>
                <w:sz w:val="16"/>
                <w:szCs w:val="16"/>
              </w:rPr>
              <w:t>Materiały edukacyjne: Dostarczenie różnorodnych materiałów dydaktycznych, wymagana prezentacja, materiały edukacyjne w wersji drukowanej lub elektronicznej, tutorial'e wideo i inne zasoby, które umożliwią uczestnikom zgłębienie tematyki i zdobycie potrzebnej wiedzy</w:t>
            </w:r>
          </w:p>
          <w:p w14:paraId="7434119D" w14:textId="77777777" w:rsidR="008F0F64" w:rsidRPr="00703DC1" w:rsidRDefault="008F0F64" w:rsidP="00616864">
            <w:pPr>
              <w:pStyle w:val="Default"/>
              <w:numPr>
                <w:ilvl w:val="0"/>
                <w:numId w:val="55"/>
              </w:numPr>
              <w:tabs>
                <w:tab w:val="num" w:pos="751"/>
              </w:tabs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703DC1">
              <w:rPr>
                <w:rFonts w:eastAsia="Times New Roman" w:cstheme="minorHAnsi"/>
                <w:sz w:val="16"/>
                <w:szCs w:val="16"/>
              </w:rPr>
              <w:t xml:space="preserve">Wykonawca zapewni każdemu Uczestnikowi osobne stanowisko pracy w części teoretycznej. </w:t>
            </w:r>
          </w:p>
          <w:p w14:paraId="54AB9708" w14:textId="62E9A8BE" w:rsidR="008F0F64" w:rsidRPr="00703DC1" w:rsidRDefault="000B36FB" w:rsidP="00616864">
            <w:pPr>
              <w:pStyle w:val="Default"/>
              <w:numPr>
                <w:ilvl w:val="0"/>
                <w:numId w:val="55"/>
              </w:numPr>
              <w:tabs>
                <w:tab w:val="num" w:pos="751"/>
              </w:tabs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Część</w:t>
            </w:r>
            <w:r w:rsidR="008F0F64" w:rsidRPr="00703DC1">
              <w:rPr>
                <w:rFonts w:eastAsia="Times New Roman" w:cstheme="minorHAnsi"/>
                <w:sz w:val="16"/>
                <w:szCs w:val="16"/>
              </w:rPr>
              <w:t xml:space="preserve"> praktyczn</w:t>
            </w:r>
            <w:r>
              <w:rPr>
                <w:rFonts w:eastAsia="Times New Roman" w:cstheme="minorHAnsi"/>
                <w:sz w:val="16"/>
                <w:szCs w:val="16"/>
              </w:rPr>
              <w:t>a</w:t>
            </w:r>
            <w:r w:rsidR="008F0F64" w:rsidRPr="00703DC1">
              <w:rPr>
                <w:rFonts w:eastAsia="Times New Roman" w:cstheme="minorHAnsi"/>
                <w:sz w:val="16"/>
                <w:szCs w:val="16"/>
              </w:rPr>
              <w:t xml:space="preserve">- </w:t>
            </w:r>
            <w:r w:rsidR="00703DC1" w:rsidRPr="00703DC1">
              <w:rPr>
                <w:rFonts w:eastAsia="Times New Roman" w:cstheme="minorHAnsi"/>
                <w:sz w:val="16"/>
                <w:szCs w:val="16"/>
              </w:rPr>
              <w:t xml:space="preserve">Min 1 dron szkoleniowy + kontroler na grupę </w:t>
            </w:r>
            <w:r w:rsidR="00D96BA5" w:rsidRPr="00703DC1">
              <w:rPr>
                <w:rFonts w:cstheme="minorHAnsi"/>
                <w:sz w:val="16"/>
                <w:szCs w:val="16"/>
              </w:rPr>
              <w:t>na terenie szkoły</w:t>
            </w:r>
          </w:p>
          <w:p w14:paraId="728423BA" w14:textId="14FDD2AD" w:rsidR="00212E75" w:rsidRPr="00703DC1" w:rsidRDefault="00212E75" w:rsidP="00616864">
            <w:pPr>
              <w:pStyle w:val="Default"/>
              <w:numPr>
                <w:ilvl w:val="0"/>
                <w:numId w:val="55"/>
              </w:numPr>
              <w:tabs>
                <w:tab w:val="num" w:pos="751"/>
              </w:tabs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703DC1">
              <w:rPr>
                <w:rFonts w:asciiTheme="minorHAnsi" w:hAnsiTheme="minorHAnsi" w:cstheme="minorHAnsi"/>
                <w:sz w:val="16"/>
                <w:szCs w:val="16"/>
              </w:rPr>
              <w:t>Na czas egzamin</w:t>
            </w:r>
            <w:r w:rsidR="00D527AD" w:rsidRPr="00703DC1">
              <w:rPr>
                <w:rFonts w:asciiTheme="minorHAnsi" w:hAnsiTheme="minorHAnsi" w:cstheme="minorHAnsi"/>
                <w:sz w:val="16"/>
                <w:szCs w:val="16"/>
              </w:rPr>
              <w:t>u</w:t>
            </w:r>
            <w:r w:rsidR="0072796D" w:rsidRPr="00703DC1">
              <w:rPr>
                <w:rFonts w:asciiTheme="minorHAnsi" w:hAnsiTheme="minorHAnsi" w:cstheme="minorHAnsi"/>
                <w:sz w:val="16"/>
                <w:szCs w:val="16"/>
              </w:rPr>
              <w:t xml:space="preserve"> Wykonawca zapewnia </w:t>
            </w:r>
            <w:r w:rsidR="007A69ED" w:rsidRPr="00703DC1">
              <w:rPr>
                <w:rFonts w:asciiTheme="minorHAnsi" w:hAnsiTheme="minorHAnsi" w:cstheme="minorHAnsi"/>
                <w:sz w:val="16"/>
                <w:szCs w:val="16"/>
              </w:rPr>
              <w:t>Internet</w:t>
            </w:r>
            <w:r w:rsidR="0072796D" w:rsidRPr="00703DC1">
              <w:rPr>
                <w:rFonts w:asciiTheme="minorHAnsi" w:hAnsiTheme="minorHAnsi" w:cstheme="minorHAnsi"/>
                <w:sz w:val="16"/>
                <w:szCs w:val="16"/>
              </w:rPr>
              <w:t xml:space="preserve"> i</w:t>
            </w:r>
            <w:r w:rsidR="007A69ED" w:rsidRPr="00703DC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703DC1" w:rsidRPr="00703DC1">
              <w:rPr>
                <w:rFonts w:asciiTheme="minorHAnsi" w:hAnsiTheme="minorHAnsi" w:cstheme="minorHAnsi"/>
                <w:sz w:val="16"/>
                <w:szCs w:val="16"/>
              </w:rPr>
              <w:t>stanowiska</w:t>
            </w:r>
            <w:r w:rsidR="0072796D" w:rsidRPr="00703DC1">
              <w:rPr>
                <w:rFonts w:asciiTheme="minorHAnsi" w:hAnsiTheme="minorHAnsi" w:cstheme="minorHAnsi"/>
                <w:sz w:val="16"/>
                <w:szCs w:val="16"/>
              </w:rPr>
              <w:t xml:space="preserve"> do przeprowadzenia </w:t>
            </w:r>
            <w:r w:rsidR="007A69ED" w:rsidRPr="00703DC1">
              <w:rPr>
                <w:rFonts w:asciiTheme="minorHAnsi" w:hAnsiTheme="minorHAnsi" w:cstheme="minorHAnsi"/>
                <w:sz w:val="16"/>
                <w:szCs w:val="16"/>
              </w:rPr>
              <w:t>egzaminu</w:t>
            </w:r>
            <w:r w:rsidR="0072796D" w:rsidRPr="00703DC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616864" w:rsidRPr="00616864">
              <w:rPr>
                <w:rFonts w:eastAsia="Times New Roman" w:cstheme="minorHAnsi"/>
                <w:sz w:val="16"/>
                <w:szCs w:val="16"/>
              </w:rPr>
              <w:t>A1/</w:t>
            </w:r>
            <w:r w:rsidR="00616864">
              <w:rPr>
                <w:rFonts w:eastAsia="Times New Roman" w:cstheme="minorHAnsi"/>
                <w:sz w:val="16"/>
                <w:szCs w:val="16"/>
              </w:rPr>
              <w:t>A2/</w:t>
            </w:r>
            <w:r w:rsidR="00616864" w:rsidRPr="00616864">
              <w:rPr>
                <w:rFonts w:eastAsia="Times New Roman" w:cstheme="minorHAnsi"/>
                <w:sz w:val="16"/>
                <w:szCs w:val="16"/>
              </w:rPr>
              <w:t>A3</w:t>
            </w:r>
          </w:p>
          <w:p w14:paraId="6EBCF811" w14:textId="50CA1783" w:rsidR="007A69ED" w:rsidRPr="00703DC1" w:rsidRDefault="007A69ED" w:rsidP="00616864">
            <w:pPr>
              <w:pStyle w:val="Default"/>
              <w:numPr>
                <w:ilvl w:val="0"/>
                <w:numId w:val="55"/>
              </w:numPr>
              <w:tabs>
                <w:tab w:val="num" w:pos="751"/>
              </w:tabs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703DC1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Wykonawca zapewnia egzamin </w:t>
            </w:r>
            <w:r w:rsidR="00616864" w:rsidRPr="00616864">
              <w:rPr>
                <w:rFonts w:eastAsia="Times New Roman" w:cstheme="minorHAnsi"/>
                <w:sz w:val="16"/>
                <w:szCs w:val="16"/>
              </w:rPr>
              <w:t>A1/</w:t>
            </w:r>
            <w:r w:rsidR="00616864">
              <w:rPr>
                <w:rFonts w:eastAsia="Times New Roman" w:cstheme="minorHAnsi"/>
                <w:sz w:val="16"/>
                <w:szCs w:val="16"/>
              </w:rPr>
              <w:t>A2/</w:t>
            </w:r>
            <w:r w:rsidR="00616864" w:rsidRPr="00616864">
              <w:rPr>
                <w:rFonts w:eastAsia="Times New Roman" w:cstheme="minorHAnsi"/>
                <w:sz w:val="16"/>
                <w:szCs w:val="16"/>
              </w:rPr>
              <w:t>A3</w:t>
            </w:r>
            <w:r w:rsidRPr="00703DC1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potwierdzający uzyskanie kwalifikacji </w:t>
            </w:r>
            <w:r w:rsidRPr="00703DC1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0BA9B060" w14:textId="77777777" w:rsidR="00616864" w:rsidRDefault="008F0F64" w:rsidP="00616864">
            <w:pPr>
              <w:pStyle w:val="Default"/>
              <w:numPr>
                <w:ilvl w:val="0"/>
                <w:numId w:val="55"/>
              </w:numPr>
              <w:tabs>
                <w:tab w:val="num" w:pos="751"/>
              </w:tabs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703DC1">
              <w:rPr>
                <w:rFonts w:asciiTheme="minorHAnsi" w:eastAsia="Times New Roman" w:hAnsiTheme="minorHAnsi" w:cstheme="minorHAnsi"/>
                <w:sz w:val="16"/>
                <w:szCs w:val="16"/>
              </w:rPr>
              <w:t>Wykonawca zapewnia zaświadczenia o ukończeniu szkolenia.</w:t>
            </w:r>
          </w:p>
          <w:p w14:paraId="5C1D4DF6" w14:textId="77777777" w:rsidR="00616864" w:rsidRDefault="00616864" w:rsidP="00616864">
            <w:pPr>
              <w:pStyle w:val="Default"/>
              <w:tabs>
                <w:tab w:val="num" w:pos="34"/>
              </w:tabs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7AB701EA" w14:textId="77777777" w:rsidR="00616864" w:rsidRDefault="00616864" w:rsidP="00616864">
            <w:pPr>
              <w:pStyle w:val="Default"/>
              <w:tabs>
                <w:tab w:val="num" w:pos="34"/>
              </w:tabs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</w:rPr>
              <w:t>Efekty szkolenia :</w:t>
            </w:r>
          </w:p>
          <w:p w14:paraId="59D15D0D" w14:textId="458A6E87" w:rsidR="00616864" w:rsidRPr="00616864" w:rsidRDefault="00616864" w:rsidP="00616864">
            <w:pPr>
              <w:pStyle w:val="Akapitzlist"/>
              <w:numPr>
                <w:ilvl w:val="0"/>
                <w:numId w:val="55"/>
              </w:numPr>
              <w:spacing w:after="160" w:line="278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616864">
              <w:rPr>
                <w:rFonts w:eastAsia="Times New Roman" w:cstheme="minorHAnsi"/>
                <w:color w:val="000000"/>
                <w:sz w:val="16"/>
                <w:szCs w:val="16"/>
              </w:rPr>
              <w:t>rozumie podstawowe zasady i wymagania kategorii otwartej oraz podkategorii A1/</w:t>
            </w:r>
            <w:r>
              <w:rPr>
                <w:rFonts w:eastAsia="Times New Roman" w:cstheme="minorHAnsi"/>
                <w:color w:val="000000"/>
                <w:sz w:val="16"/>
                <w:szCs w:val="16"/>
              </w:rPr>
              <w:t>A2/</w:t>
            </w:r>
            <w:r w:rsidRPr="00616864">
              <w:rPr>
                <w:rFonts w:eastAsia="Times New Roman" w:cstheme="minorHAnsi"/>
                <w:color w:val="000000"/>
                <w:sz w:val="16"/>
                <w:szCs w:val="16"/>
              </w:rPr>
              <w:t>A3,</w:t>
            </w:r>
          </w:p>
          <w:p w14:paraId="4FEB9D0E" w14:textId="77777777" w:rsidR="00616864" w:rsidRPr="00616864" w:rsidRDefault="00616864" w:rsidP="00616864">
            <w:pPr>
              <w:pStyle w:val="Akapitzlist"/>
              <w:numPr>
                <w:ilvl w:val="0"/>
                <w:numId w:val="55"/>
              </w:numPr>
              <w:spacing w:after="160" w:line="278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616864">
              <w:rPr>
                <w:rFonts w:eastAsia="Times New Roman" w:cstheme="minorHAnsi"/>
                <w:color w:val="000000"/>
                <w:sz w:val="16"/>
                <w:szCs w:val="16"/>
              </w:rPr>
              <w:t>zna obowiązki pilota i operatora oraz zasady bezpiecznej eksploatacji BSP,</w:t>
            </w:r>
          </w:p>
          <w:p w14:paraId="1CF4FA0E" w14:textId="77777777" w:rsidR="00616864" w:rsidRPr="00616864" w:rsidRDefault="00616864" w:rsidP="00616864">
            <w:pPr>
              <w:pStyle w:val="Akapitzlist"/>
              <w:numPr>
                <w:ilvl w:val="0"/>
                <w:numId w:val="55"/>
              </w:numPr>
              <w:spacing w:after="160" w:line="278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616864">
              <w:rPr>
                <w:rFonts w:eastAsia="Times New Roman" w:cstheme="minorHAnsi"/>
                <w:color w:val="000000"/>
                <w:sz w:val="16"/>
                <w:szCs w:val="16"/>
              </w:rPr>
              <w:t>potrafi wskazać kluczowe elementy budowy drona (napęd, czujniki, łącze sterowania, baterie) oraz ich wpływ na bezpieczeństwo lotu,</w:t>
            </w:r>
          </w:p>
          <w:p w14:paraId="7D29A800" w14:textId="77777777" w:rsidR="00616864" w:rsidRDefault="00616864" w:rsidP="00616864">
            <w:pPr>
              <w:pStyle w:val="Akapitzlist"/>
              <w:numPr>
                <w:ilvl w:val="0"/>
                <w:numId w:val="55"/>
              </w:numPr>
              <w:spacing w:after="160" w:line="278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616864">
              <w:rPr>
                <w:rFonts w:eastAsia="Times New Roman" w:cstheme="minorHAnsi"/>
                <w:color w:val="000000"/>
                <w:sz w:val="16"/>
                <w:szCs w:val="16"/>
              </w:rPr>
              <w:t>rozumie wpływ warunków meteorologicznych (wiatr, porywy, opady, temperatura, widzialność) na bezpieczeństwo operacji.</w:t>
            </w:r>
          </w:p>
          <w:p w14:paraId="6C9114D6" w14:textId="77777777" w:rsidR="00616864" w:rsidRPr="001860E1" w:rsidRDefault="00616864" w:rsidP="00616864">
            <w:pPr>
              <w:pStyle w:val="Akapitzlist"/>
              <w:numPr>
                <w:ilvl w:val="0"/>
                <w:numId w:val="55"/>
              </w:numPr>
              <w:spacing w:after="160" w:line="278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1860E1">
              <w:rPr>
                <w:rFonts w:eastAsia="Times New Roman" w:cstheme="minorHAnsi"/>
                <w:color w:val="000000"/>
                <w:sz w:val="16"/>
                <w:szCs w:val="16"/>
              </w:rPr>
              <w:t>pracuje w zespole w rolach pilot–obserwator, komunikuje się jasno i stosuje standard komend,</w:t>
            </w:r>
          </w:p>
          <w:p w14:paraId="14D957F8" w14:textId="77777777" w:rsidR="00616864" w:rsidRPr="001860E1" w:rsidRDefault="00616864" w:rsidP="00616864">
            <w:pPr>
              <w:pStyle w:val="Akapitzlist"/>
              <w:numPr>
                <w:ilvl w:val="0"/>
                <w:numId w:val="55"/>
              </w:numPr>
              <w:spacing w:after="160" w:line="278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1860E1">
              <w:rPr>
                <w:rFonts w:eastAsia="Times New Roman" w:cstheme="minorHAnsi"/>
                <w:color w:val="000000"/>
                <w:sz w:val="16"/>
                <w:szCs w:val="16"/>
              </w:rPr>
              <w:t>podejmuje decyzje w oparciu o bezpieczeństwo (GO/NO-GO) i potrafi uzasadnić wybór,</w:t>
            </w:r>
          </w:p>
          <w:p w14:paraId="64C58394" w14:textId="127E2F3E" w:rsidR="00616864" w:rsidRPr="001860E1" w:rsidRDefault="00616864" w:rsidP="001860E1">
            <w:pPr>
              <w:pStyle w:val="Akapitzlist"/>
              <w:numPr>
                <w:ilvl w:val="0"/>
                <w:numId w:val="55"/>
              </w:numPr>
              <w:spacing w:after="160" w:line="278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1860E1">
              <w:rPr>
                <w:rFonts w:eastAsia="Times New Roman" w:cstheme="minorHAnsi"/>
                <w:color w:val="000000"/>
                <w:sz w:val="16"/>
                <w:szCs w:val="16"/>
              </w:rPr>
              <w:t>rozumie odpowiedzialność prawną i etyczną związaną z użyciem dronów (w ty</w:t>
            </w:r>
            <w:r w:rsidR="001860E1">
              <w:rPr>
                <w:rFonts w:eastAsia="Times New Roman" w:cstheme="minorHAnsi"/>
                <w:color w:val="000000"/>
                <w:sz w:val="16"/>
                <w:szCs w:val="16"/>
              </w:rPr>
              <w:t>m zasady publikacji materiałów).</w:t>
            </w:r>
          </w:p>
        </w:tc>
        <w:tc>
          <w:tcPr>
            <w:tcW w:w="3382" w:type="dxa"/>
            <w:vAlign w:val="center"/>
          </w:tcPr>
          <w:p w14:paraId="0855BB3B" w14:textId="77777777" w:rsidR="00B843BC" w:rsidRPr="00D464CE" w:rsidRDefault="00B843BC" w:rsidP="00B843BC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b/>
                <w:bCs/>
                <w:color w:val="C00000"/>
                <w:sz w:val="16"/>
                <w:szCs w:val="16"/>
              </w:rPr>
            </w:pPr>
            <w:r w:rsidRPr="00D464CE">
              <w:rPr>
                <w:rFonts w:asciiTheme="minorHAnsi" w:hAnsiTheme="minorHAnsi" w:cstheme="minorHAnsi"/>
                <w:b/>
                <w:bCs/>
                <w:color w:val="C00000"/>
                <w:sz w:val="16"/>
                <w:szCs w:val="16"/>
              </w:rPr>
              <w:t xml:space="preserve">Szkolenie dla </w:t>
            </w:r>
          </w:p>
          <w:p w14:paraId="5BFC8094" w14:textId="77777777" w:rsidR="00B843BC" w:rsidRPr="00D464CE" w:rsidRDefault="00B843BC" w:rsidP="00B843BC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b/>
                <w:bCs/>
                <w:color w:val="C00000"/>
                <w:sz w:val="16"/>
                <w:szCs w:val="16"/>
              </w:rPr>
            </w:pPr>
            <w:r w:rsidRPr="00D464CE">
              <w:rPr>
                <w:rFonts w:asciiTheme="minorHAnsi" w:hAnsiTheme="minorHAnsi" w:cstheme="minorHAnsi"/>
                <w:b/>
                <w:bCs/>
                <w:color w:val="C00000"/>
                <w:sz w:val="16"/>
                <w:szCs w:val="16"/>
              </w:rPr>
              <w:t>uczniów/uczennic</w:t>
            </w:r>
          </w:p>
          <w:p w14:paraId="00DD85D0" w14:textId="77777777" w:rsidR="00B843BC" w:rsidRPr="00D464CE" w:rsidRDefault="00B843BC" w:rsidP="00B843BC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b/>
                <w:bCs/>
                <w:color w:val="C00000"/>
                <w:sz w:val="16"/>
                <w:szCs w:val="16"/>
              </w:rPr>
            </w:pPr>
          </w:p>
          <w:p w14:paraId="4D631A15" w14:textId="247CAB36" w:rsidR="00B843BC" w:rsidRPr="00D464CE" w:rsidRDefault="00B843BC" w:rsidP="00B843BC">
            <w:pPr>
              <w:rPr>
                <w:rFonts w:cstheme="minorHAnsi"/>
                <w:sz w:val="16"/>
                <w:szCs w:val="16"/>
              </w:rPr>
            </w:pPr>
            <w:r w:rsidRPr="00D464CE">
              <w:rPr>
                <w:rFonts w:eastAsia="Calibri" w:cstheme="minorHAnsi"/>
                <w:bCs/>
                <w:sz w:val="16"/>
                <w:szCs w:val="16"/>
              </w:rPr>
              <w:t xml:space="preserve">Ilość godzin: </w:t>
            </w:r>
            <w:r w:rsidR="00F21104">
              <w:rPr>
                <w:rFonts w:eastAsia="Calibri" w:cstheme="minorHAnsi"/>
                <w:bCs/>
                <w:sz w:val="16"/>
                <w:szCs w:val="16"/>
              </w:rPr>
              <w:t xml:space="preserve">min </w:t>
            </w:r>
            <w:r w:rsidR="00C931F6">
              <w:rPr>
                <w:rFonts w:eastAsia="Calibri" w:cstheme="minorHAnsi"/>
                <w:bCs/>
                <w:sz w:val="16"/>
                <w:szCs w:val="16"/>
              </w:rPr>
              <w:t>266</w:t>
            </w:r>
            <w:r w:rsidRPr="00D464CE">
              <w:rPr>
                <w:rFonts w:eastAsia="Calibri" w:cstheme="minorHAnsi"/>
                <w:bCs/>
                <w:sz w:val="16"/>
                <w:szCs w:val="16"/>
              </w:rPr>
              <w:t>h (</w:t>
            </w:r>
            <w:r w:rsidR="00F21104">
              <w:rPr>
                <w:rFonts w:eastAsia="Calibri" w:cstheme="minorHAnsi"/>
                <w:bCs/>
                <w:sz w:val="16"/>
                <w:szCs w:val="16"/>
              </w:rPr>
              <w:t xml:space="preserve">min </w:t>
            </w:r>
            <w:r w:rsidR="00C931F6">
              <w:rPr>
                <w:rFonts w:eastAsia="Calibri" w:cstheme="minorHAnsi"/>
                <w:bCs/>
                <w:sz w:val="16"/>
                <w:szCs w:val="16"/>
              </w:rPr>
              <w:t>38</w:t>
            </w:r>
            <w:r w:rsidRPr="00D464CE">
              <w:rPr>
                <w:rFonts w:eastAsia="Calibri" w:cstheme="minorHAnsi"/>
                <w:bCs/>
                <w:sz w:val="16"/>
                <w:szCs w:val="16"/>
              </w:rPr>
              <w:t>/gr)</w:t>
            </w:r>
            <w:r w:rsidR="00703DC1">
              <w:rPr>
                <w:rFonts w:eastAsia="Calibri" w:cstheme="minorHAnsi"/>
                <w:bCs/>
                <w:sz w:val="16"/>
                <w:szCs w:val="16"/>
              </w:rPr>
              <w:t xml:space="preserve"> (28 h teoria+ 10 h praktyka)</w:t>
            </w:r>
            <w:r w:rsidRPr="00D464CE">
              <w:rPr>
                <w:rFonts w:eastAsia="Calibri" w:cstheme="minorHAnsi"/>
                <w:bCs/>
                <w:sz w:val="16"/>
                <w:szCs w:val="16"/>
              </w:rPr>
              <w:t>.</w:t>
            </w:r>
          </w:p>
          <w:p w14:paraId="6DEC8732" w14:textId="6A62BA35" w:rsidR="00B843BC" w:rsidRPr="00D464CE" w:rsidRDefault="00B843BC" w:rsidP="00B843BC">
            <w:pPr>
              <w:rPr>
                <w:rFonts w:eastAsia="Calibri" w:cstheme="minorHAnsi"/>
                <w:bCs/>
                <w:sz w:val="16"/>
                <w:szCs w:val="16"/>
              </w:rPr>
            </w:pPr>
            <w:r w:rsidRPr="00D464CE">
              <w:rPr>
                <w:rFonts w:eastAsia="Calibri" w:cstheme="minorHAnsi"/>
                <w:bCs/>
                <w:sz w:val="16"/>
                <w:szCs w:val="16"/>
              </w:rPr>
              <w:t xml:space="preserve">Ilość grup: </w:t>
            </w:r>
            <w:r w:rsidR="00291164">
              <w:rPr>
                <w:rFonts w:eastAsia="Calibri" w:cstheme="minorHAnsi"/>
                <w:bCs/>
                <w:sz w:val="16"/>
                <w:szCs w:val="16"/>
              </w:rPr>
              <w:t>7</w:t>
            </w:r>
          </w:p>
          <w:p w14:paraId="260B803A" w14:textId="2150D440" w:rsidR="00B843BC" w:rsidRPr="00D464CE" w:rsidRDefault="00B843BC" w:rsidP="00B843BC">
            <w:pPr>
              <w:rPr>
                <w:rFonts w:eastAsia="Calibri" w:cstheme="minorHAnsi"/>
                <w:bCs/>
                <w:sz w:val="16"/>
                <w:szCs w:val="16"/>
              </w:rPr>
            </w:pPr>
            <w:r w:rsidRPr="00D464CE">
              <w:rPr>
                <w:rFonts w:eastAsia="Calibri" w:cstheme="minorHAnsi"/>
                <w:bCs/>
                <w:sz w:val="16"/>
                <w:szCs w:val="16"/>
              </w:rPr>
              <w:t xml:space="preserve">Ilość osób: </w:t>
            </w:r>
            <w:r w:rsidR="00291164">
              <w:rPr>
                <w:rFonts w:eastAsia="Calibri" w:cstheme="minorHAnsi"/>
                <w:bCs/>
                <w:sz w:val="16"/>
                <w:szCs w:val="16"/>
              </w:rPr>
              <w:t>70</w:t>
            </w:r>
          </w:p>
          <w:p w14:paraId="2242FCAD" w14:textId="74E682F9" w:rsidR="00B843BC" w:rsidRPr="00D464CE" w:rsidRDefault="00B843BC" w:rsidP="00B843BC">
            <w:pPr>
              <w:rPr>
                <w:rFonts w:eastAsia="Calibri" w:cstheme="minorHAnsi"/>
                <w:bCs/>
                <w:sz w:val="16"/>
                <w:szCs w:val="16"/>
              </w:rPr>
            </w:pPr>
            <w:r w:rsidRPr="00D464CE">
              <w:rPr>
                <w:rFonts w:eastAsia="Calibri" w:cstheme="minorHAnsi"/>
                <w:bCs/>
                <w:sz w:val="16"/>
                <w:szCs w:val="16"/>
              </w:rPr>
              <w:t xml:space="preserve">Ilość osób w grupie: </w:t>
            </w:r>
            <w:r w:rsidR="00291164">
              <w:rPr>
                <w:rFonts w:eastAsia="Calibri" w:cstheme="minorHAnsi"/>
                <w:bCs/>
                <w:sz w:val="16"/>
                <w:szCs w:val="16"/>
              </w:rPr>
              <w:t>10</w:t>
            </w:r>
          </w:p>
          <w:p w14:paraId="7EE436E3" w14:textId="77777777" w:rsidR="00B843BC" w:rsidRPr="00D464CE" w:rsidRDefault="00B843BC" w:rsidP="00B843BC">
            <w:pPr>
              <w:rPr>
                <w:rFonts w:cstheme="minorHAnsi"/>
                <w:color w:val="000000"/>
                <w:sz w:val="16"/>
                <w:szCs w:val="16"/>
              </w:rPr>
            </w:pPr>
          </w:p>
          <w:p w14:paraId="141A8B98" w14:textId="77777777" w:rsidR="00B843BC" w:rsidRPr="00D464CE" w:rsidRDefault="00B843BC" w:rsidP="00B843BC">
            <w:pPr>
              <w:rPr>
                <w:rFonts w:cstheme="minorHAnsi"/>
                <w:bCs/>
                <w:color w:val="000000"/>
                <w:sz w:val="16"/>
                <w:szCs w:val="16"/>
              </w:rPr>
            </w:pPr>
            <w:r w:rsidRPr="00D464CE">
              <w:rPr>
                <w:rFonts w:cstheme="minorHAnsi"/>
                <w:bCs/>
                <w:color w:val="000000"/>
                <w:sz w:val="16"/>
                <w:szCs w:val="16"/>
              </w:rPr>
              <w:t>Minimalna liczba godzin zajęć jednego dnia to 2 (2x45 min).</w:t>
            </w:r>
          </w:p>
          <w:p w14:paraId="5969F3B3" w14:textId="5E9B351A" w:rsidR="00B843BC" w:rsidRPr="00D464CE" w:rsidRDefault="00B843BC" w:rsidP="00B843BC">
            <w:pPr>
              <w:rPr>
                <w:rFonts w:cstheme="minorHAnsi"/>
                <w:bCs/>
                <w:color w:val="000000"/>
                <w:sz w:val="16"/>
                <w:szCs w:val="16"/>
              </w:rPr>
            </w:pPr>
            <w:r w:rsidRPr="00D464CE">
              <w:rPr>
                <w:rFonts w:cstheme="minorHAnsi"/>
                <w:bCs/>
                <w:color w:val="000000"/>
                <w:sz w:val="16"/>
                <w:szCs w:val="16"/>
              </w:rPr>
              <w:t xml:space="preserve">Maksymalna liczba dni szkoleniowych w wersji 2 h dziennie to </w:t>
            </w:r>
            <w:r w:rsidR="00291164">
              <w:rPr>
                <w:rFonts w:cstheme="minorHAnsi"/>
                <w:bCs/>
                <w:color w:val="000000"/>
                <w:sz w:val="16"/>
                <w:szCs w:val="16"/>
              </w:rPr>
              <w:t>19</w:t>
            </w:r>
            <w:r w:rsidRPr="00D464CE">
              <w:rPr>
                <w:rFonts w:cstheme="minorHAnsi"/>
                <w:bCs/>
                <w:color w:val="000000"/>
                <w:sz w:val="16"/>
                <w:szCs w:val="16"/>
              </w:rPr>
              <w:t xml:space="preserve"> (dotyczy całej grupy)</w:t>
            </w:r>
          </w:p>
          <w:p w14:paraId="50B6FDAE" w14:textId="77777777" w:rsidR="00B843BC" w:rsidRPr="00D464CE" w:rsidRDefault="00B843BC" w:rsidP="00B843BC">
            <w:pPr>
              <w:jc w:val="center"/>
              <w:rPr>
                <w:rFonts w:cstheme="minorHAnsi"/>
                <w:bCs/>
                <w:color w:val="000000"/>
                <w:sz w:val="16"/>
                <w:szCs w:val="16"/>
              </w:rPr>
            </w:pPr>
          </w:p>
          <w:p w14:paraId="172EEC62" w14:textId="09F77389" w:rsidR="00B843BC" w:rsidRPr="00D464CE" w:rsidRDefault="00B843BC" w:rsidP="00B843BC">
            <w:pPr>
              <w:pStyle w:val="Standard"/>
              <w:widowControl w:val="0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D464CE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Zamawiający może ustalić harmonogram na maksymalną liczbę dni szkoleniowych i rozpisać harmonogram na maksymalny czas trwania umowy (nie ciągiem).</w:t>
            </w:r>
          </w:p>
          <w:p w14:paraId="7E2F1BDA" w14:textId="77777777" w:rsidR="00B843BC" w:rsidRPr="00D464CE" w:rsidRDefault="00B843BC" w:rsidP="00B843BC">
            <w:pPr>
              <w:pStyle w:val="Standard"/>
              <w:widowControl w:val="0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  <w:p w14:paraId="5CFD7843" w14:textId="4CDB062F" w:rsidR="001860E1" w:rsidRDefault="001860E1" w:rsidP="001860E1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bCs/>
                <w:color w:val="C00000"/>
                <w:sz w:val="24"/>
                <w:szCs w:val="24"/>
              </w:rPr>
            </w:pPr>
            <w:r w:rsidRPr="001860E1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 xml:space="preserve">Obowiązek zgłoszenia harmonogramu szkolenia Zamawiającemu co najmniej </w:t>
            </w:r>
            <w:r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2</w:t>
            </w:r>
            <w:r w:rsidRPr="001860E1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 xml:space="preserve"> dni robocze przed rozpoczęciem ich realizacji.</w:t>
            </w:r>
          </w:p>
          <w:p w14:paraId="704C797F" w14:textId="163A7DEC" w:rsidR="00B843BC" w:rsidRPr="00D464CE" w:rsidRDefault="00B843BC" w:rsidP="001860E1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b/>
                <w:bCs/>
                <w:color w:val="C00000"/>
                <w:sz w:val="16"/>
                <w:szCs w:val="16"/>
              </w:rPr>
            </w:pPr>
          </w:p>
        </w:tc>
        <w:tc>
          <w:tcPr>
            <w:tcW w:w="2584" w:type="dxa"/>
            <w:vAlign w:val="center"/>
          </w:tcPr>
          <w:p w14:paraId="100F0C15" w14:textId="00F8AE93" w:rsidR="00B843BC" w:rsidRPr="004F5F3B" w:rsidRDefault="004F5F3B" w:rsidP="00B843BC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4F5F3B">
              <w:rPr>
                <w:rFonts w:cstheme="minorHAnsi"/>
                <w:b/>
                <w:sz w:val="16"/>
                <w:szCs w:val="16"/>
              </w:rPr>
              <w:t>Sale szkoleniowe w Zespole Szkół Politechnicznych w Głogowie</w:t>
            </w:r>
            <w:r w:rsidR="00F21104">
              <w:rPr>
                <w:rFonts w:cstheme="minorHAnsi"/>
                <w:b/>
                <w:sz w:val="16"/>
                <w:szCs w:val="16"/>
              </w:rPr>
              <w:t xml:space="preserve"> –.</w:t>
            </w:r>
            <w:r w:rsidRPr="004F5F3B">
              <w:rPr>
                <w:rFonts w:cstheme="minorHAnsi"/>
                <w:b/>
                <w:sz w:val="16"/>
                <w:szCs w:val="16"/>
              </w:rPr>
              <w:t xml:space="preserve"> </w:t>
            </w:r>
          </w:p>
          <w:p w14:paraId="2C4F2AC4" w14:textId="77777777" w:rsidR="000C5CB2" w:rsidRPr="0006070B" w:rsidRDefault="000C5CB2" w:rsidP="00B843BC">
            <w:pPr>
              <w:jc w:val="center"/>
              <w:rPr>
                <w:rFonts w:cstheme="minorHAnsi"/>
                <w:b/>
                <w:sz w:val="16"/>
                <w:szCs w:val="16"/>
                <w:highlight w:val="red"/>
              </w:rPr>
            </w:pPr>
          </w:p>
          <w:p w14:paraId="59FA7F35" w14:textId="77777777" w:rsidR="00A07948" w:rsidRPr="00A07948" w:rsidRDefault="00A07948" w:rsidP="00A07948">
            <w:pPr>
              <w:pStyle w:val="Standard"/>
              <w:jc w:val="both"/>
              <w:rPr>
                <w:color w:val="000000"/>
                <w:sz w:val="16"/>
                <w:szCs w:val="16"/>
              </w:rPr>
            </w:pPr>
          </w:p>
          <w:p w14:paraId="6030895E" w14:textId="77777777" w:rsidR="00A07948" w:rsidRPr="00A07948" w:rsidRDefault="00A07948" w:rsidP="00A07948">
            <w:pPr>
              <w:pStyle w:val="Standard"/>
              <w:jc w:val="both"/>
              <w:rPr>
                <w:strike/>
                <w:color w:val="000000"/>
                <w:sz w:val="16"/>
                <w:szCs w:val="16"/>
              </w:rPr>
            </w:pPr>
          </w:p>
          <w:p w14:paraId="4112D642" w14:textId="77777777" w:rsidR="00A07948" w:rsidRPr="00A07948" w:rsidRDefault="00A07948" w:rsidP="00A07948">
            <w:pPr>
              <w:pStyle w:val="Standard"/>
              <w:jc w:val="both"/>
              <w:rPr>
                <w:strike/>
                <w:color w:val="000000"/>
                <w:sz w:val="16"/>
                <w:szCs w:val="16"/>
              </w:rPr>
            </w:pPr>
          </w:p>
          <w:p w14:paraId="40DDEE5B" w14:textId="76C12689" w:rsidR="00386DC3" w:rsidRPr="00D464CE" w:rsidRDefault="00386DC3" w:rsidP="00D4775A">
            <w:pPr>
              <w:pStyle w:val="Standard"/>
              <w:jc w:val="both"/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B843BC" w14:paraId="7D3034FB" w14:textId="77777777" w:rsidTr="00534E55">
        <w:trPr>
          <w:jc w:val="center"/>
        </w:trPr>
        <w:tc>
          <w:tcPr>
            <w:tcW w:w="14912" w:type="dxa"/>
            <w:gridSpan w:val="5"/>
            <w:vAlign w:val="center"/>
          </w:tcPr>
          <w:p w14:paraId="0F95AF95" w14:textId="71E5D4D2" w:rsidR="00B843BC" w:rsidRPr="00261927" w:rsidRDefault="00B843BC" w:rsidP="00B843BC">
            <w:pPr>
              <w:pStyle w:val="Standard"/>
              <w:widowControl w:val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2619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*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26192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godzin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a rozumiana jako 45 minut zajęć, </w:t>
            </w:r>
          </w:p>
          <w:p w14:paraId="7C7DB25B" w14:textId="7C41A806" w:rsidR="00B843BC" w:rsidRDefault="00B843BC" w:rsidP="00B843B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61927">
              <w:rPr>
                <w:rFonts w:eastAsia="Times New Roman" w:cstheme="minorHAnsi"/>
                <w:color w:val="FF0000"/>
                <w:sz w:val="20"/>
                <w:szCs w:val="20"/>
              </w:rPr>
              <w:t>Uwaga – szkolenia w formie warsztatowej, treningowej – praktycznej z elementami pracy na komputerze!!!</w:t>
            </w:r>
          </w:p>
        </w:tc>
      </w:tr>
    </w:tbl>
    <w:p w14:paraId="3D6D7EFD" w14:textId="77777777" w:rsidR="00903D6E" w:rsidRDefault="00903D6E">
      <w:pPr>
        <w:rPr>
          <w:rFonts w:eastAsia="Times New Roman" w:cstheme="minorHAnsi"/>
          <w:b/>
          <w:bCs/>
          <w:color w:val="ED0000"/>
          <w:sz w:val="20"/>
          <w:szCs w:val="20"/>
        </w:rPr>
        <w:sectPr w:rsidR="00903D6E" w:rsidSect="00903D6E">
          <w:pgSz w:w="16838" w:h="11906" w:orient="landscape"/>
          <w:pgMar w:top="1418" w:right="782" w:bottom="1134" w:left="1134" w:header="425" w:footer="391" w:gutter="0"/>
          <w:cols w:space="708"/>
          <w:docGrid w:linePitch="360"/>
        </w:sectPr>
      </w:pPr>
      <w:bookmarkStart w:id="5" w:name="_Hlk165968896"/>
    </w:p>
    <w:bookmarkEnd w:id="5"/>
    <w:p w14:paraId="374F662E" w14:textId="77777777" w:rsidR="00955E70" w:rsidRPr="00955E70" w:rsidRDefault="00955E70" w:rsidP="00955E70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14:paraId="7C0FD503" w14:textId="77777777" w:rsidR="00DE1FE5" w:rsidRPr="00261927" w:rsidRDefault="008A4A47" w:rsidP="00863C81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/>
        <w:spacing w:before="240" w:after="0"/>
        <w:jc w:val="both"/>
        <w:rPr>
          <w:rFonts w:cstheme="minorHAnsi"/>
          <w:b/>
          <w:sz w:val="20"/>
          <w:szCs w:val="20"/>
        </w:rPr>
      </w:pPr>
      <w:r w:rsidRPr="00261927">
        <w:rPr>
          <w:rFonts w:cstheme="minorHAnsi"/>
          <w:b/>
          <w:sz w:val="20"/>
          <w:szCs w:val="20"/>
        </w:rPr>
        <w:t xml:space="preserve"> </w:t>
      </w:r>
      <w:r w:rsidR="00776B4A" w:rsidRPr="00261927">
        <w:rPr>
          <w:rFonts w:cstheme="minorHAnsi"/>
          <w:b/>
          <w:sz w:val="20"/>
          <w:szCs w:val="20"/>
        </w:rPr>
        <w:t>INNE ISTOTNE WARUNKI ZAMÓWIENIA</w:t>
      </w:r>
    </w:p>
    <w:p w14:paraId="066BE049" w14:textId="77777777" w:rsidR="00E3262E" w:rsidRPr="009D6552" w:rsidRDefault="00E3262E" w:rsidP="00902908">
      <w:pPr>
        <w:widowControl w:val="0"/>
        <w:numPr>
          <w:ilvl w:val="2"/>
          <w:numId w:val="18"/>
        </w:numPr>
        <w:tabs>
          <w:tab w:val="clear" w:pos="360"/>
          <w:tab w:val="num" w:pos="284"/>
        </w:tabs>
        <w:suppressAutoHyphens/>
        <w:spacing w:before="240" w:after="0" w:line="240" w:lineRule="auto"/>
        <w:ind w:left="284" w:hanging="284"/>
        <w:jc w:val="both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212E84">
        <w:rPr>
          <w:rFonts w:eastAsia="Times New Roman" w:cstheme="minorHAnsi"/>
          <w:sz w:val="20"/>
          <w:szCs w:val="20"/>
          <w:lang w:eastAsia="pl-PL"/>
        </w:rPr>
        <w:t>Informujemy, że powyższe zapytanie nie stanowi oferty zawarcia umowy ani też oferty prowadzenia negocjacji w tym celu i jest skierowane do wielu adresatów</w:t>
      </w:r>
      <w:r w:rsidRPr="009D6552">
        <w:rPr>
          <w:rFonts w:eastAsia="Times New Roman" w:cstheme="minorHAnsi"/>
          <w:sz w:val="20"/>
          <w:szCs w:val="20"/>
          <w:u w:val="single"/>
          <w:lang w:eastAsia="pl-PL"/>
        </w:rPr>
        <w:t>.</w:t>
      </w:r>
    </w:p>
    <w:p w14:paraId="7387FE4C" w14:textId="77777777" w:rsidR="00E3262E" w:rsidRPr="00261927" w:rsidRDefault="00E3262E" w:rsidP="00902908">
      <w:pPr>
        <w:widowControl w:val="0"/>
        <w:numPr>
          <w:ilvl w:val="2"/>
          <w:numId w:val="18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>Zamawiający zastrzega sobie prawo do wystąpienia z zapytaniem dotyczącym dodatkowych informacji, dokumentów lub wyjaśnień na każdym etapie zapytania.</w:t>
      </w:r>
    </w:p>
    <w:p w14:paraId="4333A923" w14:textId="77777777" w:rsidR="00E3262E" w:rsidRPr="00261927" w:rsidRDefault="00E3262E" w:rsidP="00902908">
      <w:pPr>
        <w:widowControl w:val="0"/>
        <w:numPr>
          <w:ilvl w:val="2"/>
          <w:numId w:val="18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cstheme="minorHAnsi"/>
          <w:sz w:val="20"/>
          <w:szCs w:val="20"/>
        </w:rPr>
        <w:t>Cena oferty określona przez Oferenta zostanie ustalona na okres ważności umowy i nie będzie podlegała zmianom oraz okresowej waloryzacji przez okres obowiązywania umowy</w:t>
      </w:r>
      <w:r w:rsidRPr="00261927">
        <w:rPr>
          <w:rFonts w:eastAsia="Times New Roman" w:cstheme="minorHAnsi"/>
          <w:sz w:val="20"/>
          <w:szCs w:val="20"/>
          <w:lang w:eastAsia="pl-PL"/>
        </w:rPr>
        <w:t>.</w:t>
      </w:r>
    </w:p>
    <w:p w14:paraId="2FEC838D" w14:textId="77777777" w:rsidR="00E3262E" w:rsidRPr="00261927" w:rsidRDefault="00E3262E" w:rsidP="00902908">
      <w:pPr>
        <w:widowControl w:val="0"/>
        <w:numPr>
          <w:ilvl w:val="2"/>
          <w:numId w:val="18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>W cenie usługi Wykonawca zobowiązany jest ująć wszystkie przewidywalne koszty, związane z realizacją zamówienia, szczegółowo wskazane w niniejszym Zapytaniu oraz wszystkie koszty wynikające z zapisów niniejszego zapytania ofertowego, bez których realizacja zamówienia nie byłaby możliwa, w tym:</w:t>
      </w:r>
    </w:p>
    <w:p w14:paraId="1F7F77EA" w14:textId="77777777" w:rsidR="00E3262E" w:rsidRPr="00261927" w:rsidRDefault="00765BC4" w:rsidP="001336A4">
      <w:pPr>
        <w:pStyle w:val="Akapitzlist"/>
        <w:widowControl w:val="0"/>
        <w:numPr>
          <w:ilvl w:val="0"/>
          <w:numId w:val="23"/>
        </w:numPr>
        <w:suppressAutoHyphens/>
        <w:spacing w:after="0" w:line="240" w:lineRule="auto"/>
        <w:ind w:left="284" w:firstLine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 xml:space="preserve">w przypadku Wykonawców będących osobami fizycznymi nieprowadzącymi działalności gospodarczej lub będących osobami fizycznymi prowadzącymi działalność gospodarczą w zakresie nietożsamym z przedmiotem zamówienia, którzy wykonywaliby przedmiot zamówienia osobiście cena brutto podana przez Wykonawcę powinna obejmować należności publiczno-prawne stanowiące narzuty na wynagrodzenia po stronie Wykonawcy. Podana w formularzu ofertowym cena będzie traktowana jako cena za wykonanie usługi wraz z opłatami z tytułu ubezpieczenia ZUS i podatku dochodowego ponoszonymi przez Wykonawcę. </w:t>
      </w:r>
      <w:r w:rsidRPr="00132F0F">
        <w:rPr>
          <w:rFonts w:eastAsia="Times New Roman" w:cstheme="minorHAnsi"/>
          <w:sz w:val="20"/>
          <w:szCs w:val="20"/>
          <w:u w:val="single"/>
          <w:lang w:eastAsia="pl-PL"/>
        </w:rPr>
        <w:t>Wypłacane wynagrodzenie Wykonawcy po odprowadzeniu pochodnych nie będzie zatem równowartością ceny podanej w ofercie jako kwota brutto</w:t>
      </w:r>
      <w:r w:rsidR="002870AB">
        <w:rPr>
          <w:rFonts w:eastAsia="Times New Roman" w:cstheme="minorHAnsi"/>
          <w:sz w:val="20"/>
          <w:szCs w:val="20"/>
          <w:u w:val="single"/>
          <w:lang w:eastAsia="pl-PL"/>
        </w:rPr>
        <w:t>.</w:t>
      </w:r>
    </w:p>
    <w:p w14:paraId="78280E9E" w14:textId="77777777" w:rsidR="0057764E" w:rsidRPr="00212E84" w:rsidRDefault="00622128" w:rsidP="00622128">
      <w:pPr>
        <w:widowControl w:val="0"/>
        <w:numPr>
          <w:ilvl w:val="2"/>
          <w:numId w:val="18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outlineLvl w:val="2"/>
        <w:rPr>
          <w:rFonts w:eastAsia="Calibri" w:cstheme="minorHAnsi"/>
          <w:bCs/>
          <w:sz w:val="20"/>
          <w:szCs w:val="20"/>
        </w:rPr>
      </w:pPr>
      <w:r w:rsidRPr="00212E84">
        <w:rPr>
          <w:rFonts w:eastAsia="Calibri" w:cstheme="minorHAnsi"/>
          <w:bCs/>
          <w:sz w:val="20"/>
          <w:szCs w:val="20"/>
        </w:rPr>
        <w:t xml:space="preserve">Wykonawca zobowiązany jest przedstawić w formularzu ofertowym cenę brutto </w:t>
      </w:r>
      <w:r w:rsidR="009F615E" w:rsidRPr="00212E84">
        <w:rPr>
          <w:rFonts w:eastAsia="Calibri" w:cstheme="minorHAnsi"/>
          <w:bCs/>
          <w:sz w:val="20"/>
          <w:szCs w:val="20"/>
        </w:rPr>
        <w:t>zgodnie z formularzem ofertowym.</w:t>
      </w:r>
    </w:p>
    <w:p w14:paraId="33C5AF99" w14:textId="757648F4" w:rsidR="0057764E" w:rsidRPr="00212E84" w:rsidRDefault="0057764E" w:rsidP="0057764E">
      <w:pPr>
        <w:widowControl w:val="0"/>
        <w:numPr>
          <w:ilvl w:val="2"/>
          <w:numId w:val="18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outlineLvl w:val="2"/>
        <w:rPr>
          <w:rFonts w:eastAsia="Calibri" w:cstheme="minorHAnsi"/>
          <w:bCs/>
          <w:sz w:val="20"/>
          <w:szCs w:val="20"/>
        </w:rPr>
      </w:pPr>
      <w:r w:rsidRPr="00212E84">
        <w:rPr>
          <w:rFonts w:eastAsia="Times New Roman" w:cstheme="minorHAnsi"/>
          <w:sz w:val="20"/>
          <w:szCs w:val="20"/>
          <w:lang w:eastAsia="pl-PL"/>
        </w:rPr>
        <w:t xml:space="preserve">Zamawiający </w:t>
      </w:r>
      <w:r w:rsidR="00B6190F" w:rsidRPr="00212E84">
        <w:rPr>
          <w:rFonts w:eastAsia="Times New Roman" w:cstheme="minorHAnsi"/>
          <w:sz w:val="20"/>
          <w:szCs w:val="20"/>
          <w:lang w:eastAsia="pl-PL"/>
        </w:rPr>
        <w:t xml:space="preserve">nie </w:t>
      </w:r>
      <w:r w:rsidRPr="00212E84">
        <w:rPr>
          <w:rFonts w:eastAsia="Times New Roman" w:cstheme="minorHAnsi"/>
          <w:sz w:val="20"/>
          <w:szCs w:val="20"/>
          <w:lang w:eastAsia="pl-PL"/>
        </w:rPr>
        <w:t xml:space="preserve">dopuszcza składanie ofert częściowych. Jeden Wykonawca zobowiązany jest zrealizować </w:t>
      </w:r>
      <w:r w:rsidR="00B6190F" w:rsidRPr="00212E84">
        <w:rPr>
          <w:rFonts w:eastAsia="Times New Roman" w:cstheme="minorHAnsi"/>
          <w:sz w:val="20"/>
          <w:szCs w:val="20"/>
          <w:lang w:eastAsia="pl-PL"/>
        </w:rPr>
        <w:t>całość zamówienia</w:t>
      </w:r>
      <w:r w:rsidRPr="00212E84">
        <w:rPr>
          <w:rFonts w:eastAsia="Times New Roman" w:cstheme="minorHAnsi"/>
          <w:sz w:val="20"/>
          <w:szCs w:val="20"/>
          <w:lang w:eastAsia="pl-PL"/>
        </w:rPr>
        <w:t xml:space="preserve">. Jeden Wykonawca </w:t>
      </w:r>
      <w:r w:rsidR="00B6190F" w:rsidRPr="00212E84">
        <w:rPr>
          <w:rFonts w:eastAsia="Times New Roman" w:cstheme="minorHAnsi"/>
          <w:sz w:val="20"/>
          <w:szCs w:val="20"/>
          <w:lang w:eastAsia="pl-PL"/>
        </w:rPr>
        <w:t>musi złożyć ofertę na całość zamówienia</w:t>
      </w:r>
      <w:r w:rsidRPr="00212E84">
        <w:rPr>
          <w:rFonts w:eastAsia="Times New Roman" w:cstheme="minorHAnsi"/>
          <w:sz w:val="20"/>
          <w:szCs w:val="20"/>
          <w:lang w:eastAsia="pl-PL"/>
        </w:rPr>
        <w:t xml:space="preserve">. </w:t>
      </w:r>
    </w:p>
    <w:p w14:paraId="5930B778" w14:textId="77777777" w:rsidR="009D2ED6" w:rsidRPr="00261927" w:rsidRDefault="00226E3F" w:rsidP="00902908">
      <w:pPr>
        <w:widowControl w:val="0"/>
        <w:numPr>
          <w:ilvl w:val="2"/>
          <w:numId w:val="18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outlineLvl w:val="2"/>
        <w:rPr>
          <w:rFonts w:eastAsia="Calibri" w:cstheme="minorHAnsi"/>
          <w:b/>
          <w:sz w:val="20"/>
          <w:szCs w:val="20"/>
        </w:rPr>
      </w:pPr>
      <w:r w:rsidRPr="00261927">
        <w:rPr>
          <w:rFonts w:eastAsia="Calibri" w:cstheme="minorHAnsi"/>
          <w:sz w:val="20"/>
          <w:szCs w:val="20"/>
        </w:rPr>
        <w:t>Z Wykonawcą, którego oferta zostanie wybrana jako najkorzystniejsza, będzie podpisana umowa pomiędzy nim a Zamawiającym, w uzgodnionym przez strony terminie do 14 dni od wezwania.</w:t>
      </w:r>
    </w:p>
    <w:p w14:paraId="3CFB55FA" w14:textId="77777777" w:rsidR="00226E3F" w:rsidRPr="00261927" w:rsidRDefault="00226E3F" w:rsidP="00902908">
      <w:pPr>
        <w:widowControl w:val="0"/>
        <w:numPr>
          <w:ilvl w:val="2"/>
          <w:numId w:val="18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outlineLvl w:val="2"/>
        <w:rPr>
          <w:rFonts w:eastAsia="Calibri" w:cstheme="minorHAnsi"/>
          <w:bCs/>
          <w:sz w:val="20"/>
          <w:szCs w:val="20"/>
        </w:rPr>
      </w:pPr>
      <w:r w:rsidRPr="00261927">
        <w:rPr>
          <w:rFonts w:eastAsia="Calibri" w:cstheme="minorHAnsi"/>
          <w:bCs/>
          <w:sz w:val="20"/>
          <w:szCs w:val="20"/>
        </w:rPr>
        <w:t>Istotne dla stron postanowienia, które zostaną wprowadzone do zawieranej umowy, a które nie wynikają wprost z treści niniejszego zapytania ofertowego obejmują w szczególności:</w:t>
      </w:r>
    </w:p>
    <w:p w14:paraId="111E3A6E" w14:textId="77777777" w:rsidR="00270120" w:rsidRPr="00261927" w:rsidRDefault="00270120" w:rsidP="00270120">
      <w:pPr>
        <w:pStyle w:val="Akapitzlist"/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ind w:left="567"/>
        <w:jc w:val="both"/>
        <w:rPr>
          <w:rFonts w:eastAsia="Times New Roman" w:cstheme="minorHAnsi"/>
          <w:sz w:val="20"/>
          <w:szCs w:val="20"/>
          <w:lang w:val="x-none" w:eastAsia="pl-PL"/>
        </w:rPr>
      </w:pPr>
      <w:r w:rsidRPr="00261927">
        <w:rPr>
          <w:rFonts w:eastAsia="Times New Roman" w:cstheme="minorHAnsi"/>
          <w:sz w:val="20"/>
          <w:szCs w:val="20"/>
          <w:lang w:val="x-none" w:eastAsia="pl-PL"/>
        </w:rPr>
        <w:t>Płatności będą regulowane w terminie do 21 dni od dnia otrzymania przez Zamawiającego faktury wystawionej przez Wykonawcę.</w:t>
      </w:r>
    </w:p>
    <w:p w14:paraId="4FB442EF" w14:textId="77777777" w:rsidR="00270120" w:rsidRPr="00261927" w:rsidRDefault="00270120" w:rsidP="00270120">
      <w:pPr>
        <w:pStyle w:val="Akapitzlist"/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ind w:left="567"/>
        <w:jc w:val="both"/>
        <w:rPr>
          <w:rFonts w:eastAsia="Times New Roman" w:cstheme="minorHAnsi"/>
          <w:b/>
          <w:bCs/>
          <w:sz w:val="20"/>
          <w:szCs w:val="20"/>
          <w:lang w:val="x-none" w:eastAsia="pl-PL"/>
        </w:rPr>
      </w:pPr>
      <w:r w:rsidRPr="00261927">
        <w:rPr>
          <w:rFonts w:eastAsia="Times New Roman" w:cstheme="minorHAnsi"/>
          <w:sz w:val="20"/>
          <w:szCs w:val="20"/>
          <w:lang w:val="x-none" w:eastAsia="pl-PL"/>
        </w:rPr>
        <w:t xml:space="preserve">Podstawą wystawienia faktury jest przekazanie Zamawiającemu następujących dokumentów: </w:t>
      </w:r>
      <w:r w:rsidRPr="00261927">
        <w:rPr>
          <w:rFonts w:eastAsia="Times New Roman" w:cstheme="minorHAnsi"/>
          <w:b/>
          <w:bCs/>
          <w:sz w:val="20"/>
          <w:szCs w:val="20"/>
          <w:lang w:val="x-none" w:eastAsia="pl-PL"/>
        </w:rPr>
        <w:t xml:space="preserve">list/y obecności, list/y dot. odbioru </w:t>
      </w:r>
      <w:r w:rsidR="00763A42" w:rsidRPr="00261927">
        <w:rPr>
          <w:rFonts w:eastAsia="Times New Roman" w:cstheme="minorHAnsi"/>
          <w:b/>
          <w:bCs/>
          <w:sz w:val="20"/>
          <w:szCs w:val="20"/>
          <w:lang w:val="x-none" w:eastAsia="pl-PL"/>
        </w:rPr>
        <w:t>zaś</w:t>
      </w:r>
      <w:r w:rsidRPr="00261927">
        <w:rPr>
          <w:rFonts w:eastAsia="Times New Roman" w:cstheme="minorHAnsi"/>
          <w:b/>
          <w:bCs/>
          <w:sz w:val="20"/>
          <w:szCs w:val="20"/>
          <w:lang w:val="x-none" w:eastAsia="pl-PL"/>
        </w:rPr>
        <w:t>wiadczeń</w:t>
      </w:r>
      <w:r w:rsidR="00763A42" w:rsidRPr="00261927">
        <w:rPr>
          <w:rFonts w:eastAsia="Times New Roman" w:cstheme="minorHAnsi"/>
          <w:b/>
          <w:bCs/>
          <w:sz w:val="20"/>
          <w:szCs w:val="20"/>
          <w:lang w:val="x-none" w:eastAsia="pl-PL"/>
        </w:rPr>
        <w:t xml:space="preserve"> i pozostałych dokumentów</w:t>
      </w:r>
      <w:r w:rsidR="00132F0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wymienionych w zapytaniu ofertowym</w:t>
      </w:r>
      <w:r w:rsidR="00763A42" w:rsidRPr="00261927">
        <w:rPr>
          <w:rFonts w:eastAsia="Times New Roman" w:cstheme="minorHAnsi"/>
          <w:b/>
          <w:bCs/>
          <w:sz w:val="20"/>
          <w:szCs w:val="20"/>
          <w:lang w:val="x-none" w:eastAsia="pl-PL"/>
        </w:rPr>
        <w:t>.</w:t>
      </w:r>
    </w:p>
    <w:p w14:paraId="5178B4C6" w14:textId="77777777" w:rsidR="00270120" w:rsidRPr="00261927" w:rsidRDefault="00270120" w:rsidP="00270120">
      <w:pPr>
        <w:pStyle w:val="Akapitzlist"/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ind w:left="567"/>
        <w:jc w:val="both"/>
        <w:rPr>
          <w:rFonts w:eastAsia="Times New Roman" w:cstheme="minorHAnsi"/>
          <w:sz w:val="20"/>
          <w:szCs w:val="20"/>
          <w:lang w:val="x-none" w:eastAsia="pl-PL"/>
        </w:rPr>
      </w:pPr>
      <w:r w:rsidRPr="00132F0F">
        <w:rPr>
          <w:rFonts w:eastAsia="Times New Roman" w:cstheme="minorHAnsi"/>
          <w:sz w:val="20"/>
          <w:szCs w:val="20"/>
          <w:u w:val="single"/>
          <w:lang w:val="x-none" w:eastAsia="pl-PL"/>
        </w:rPr>
        <w:t>Płatności mogą zostać wstrzymane</w:t>
      </w:r>
      <w:r w:rsidRPr="00261927">
        <w:rPr>
          <w:rFonts w:eastAsia="Times New Roman" w:cstheme="minorHAnsi"/>
          <w:sz w:val="20"/>
          <w:szCs w:val="20"/>
          <w:lang w:val="x-none" w:eastAsia="pl-PL"/>
        </w:rPr>
        <w:t xml:space="preserve"> przez Zamawiającego </w:t>
      </w:r>
      <w:r w:rsidRPr="00132F0F">
        <w:rPr>
          <w:rFonts w:eastAsia="Times New Roman" w:cstheme="minorHAnsi"/>
          <w:sz w:val="20"/>
          <w:szCs w:val="20"/>
          <w:u w:val="single"/>
          <w:lang w:val="x-none" w:eastAsia="pl-PL"/>
        </w:rPr>
        <w:t>maksymalnie do 90 dni</w:t>
      </w:r>
      <w:r w:rsidRPr="00261927">
        <w:rPr>
          <w:rFonts w:eastAsia="Times New Roman" w:cstheme="minorHAnsi"/>
          <w:sz w:val="20"/>
          <w:szCs w:val="20"/>
          <w:lang w:val="x-none" w:eastAsia="pl-PL"/>
        </w:rPr>
        <w:t xml:space="preserve"> w przypadku braku środków na </w:t>
      </w:r>
      <w:r w:rsidR="00132F0F">
        <w:rPr>
          <w:rFonts w:eastAsia="Times New Roman" w:cstheme="minorHAnsi"/>
          <w:sz w:val="20"/>
          <w:szCs w:val="20"/>
          <w:lang w:eastAsia="pl-PL"/>
        </w:rPr>
        <w:t xml:space="preserve">projektowym </w:t>
      </w:r>
      <w:r w:rsidRPr="00261927">
        <w:rPr>
          <w:rFonts w:eastAsia="Times New Roman" w:cstheme="minorHAnsi"/>
          <w:sz w:val="20"/>
          <w:szCs w:val="20"/>
          <w:lang w:val="x-none" w:eastAsia="pl-PL"/>
        </w:rPr>
        <w:t xml:space="preserve">rachunku bankowym. </w:t>
      </w:r>
    </w:p>
    <w:p w14:paraId="1EBBE3A0" w14:textId="0651DB1D" w:rsidR="00226E3F" w:rsidRPr="00F37832" w:rsidRDefault="00270120" w:rsidP="009C78C0">
      <w:pPr>
        <w:pStyle w:val="Akapitzlist"/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ind w:left="567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F37832">
        <w:rPr>
          <w:rFonts w:eastAsia="Times New Roman" w:cstheme="minorHAnsi"/>
          <w:b/>
          <w:sz w:val="20"/>
          <w:szCs w:val="20"/>
          <w:u w:val="single"/>
          <w:lang w:val="x-none" w:eastAsia="pl-PL"/>
        </w:rPr>
        <w:t>Zamawiający dopuszcza możliwość udzielania zaliczek na poczet wykonania zamówienia w wysokości do 50% wartości zamówienia</w:t>
      </w:r>
      <w:r w:rsidR="00226E3F" w:rsidRPr="00F37832">
        <w:rPr>
          <w:rFonts w:eastAsia="Times New Roman" w:cstheme="minorHAnsi"/>
          <w:b/>
          <w:sz w:val="20"/>
          <w:szCs w:val="20"/>
          <w:u w:val="single"/>
          <w:lang w:eastAsia="pl-PL"/>
        </w:rPr>
        <w:t xml:space="preserve"> </w:t>
      </w:r>
      <w:r w:rsidR="0001260D" w:rsidRPr="00F37832">
        <w:rPr>
          <w:rFonts w:eastAsia="Times New Roman" w:cstheme="minorHAnsi"/>
          <w:b/>
          <w:sz w:val="20"/>
          <w:szCs w:val="20"/>
          <w:u w:val="single"/>
          <w:lang w:eastAsia="pl-PL"/>
        </w:rPr>
        <w:t xml:space="preserve">dla </w:t>
      </w:r>
      <w:r w:rsidR="00B6190F">
        <w:rPr>
          <w:rFonts w:eastAsia="Times New Roman" w:cstheme="minorHAnsi"/>
          <w:b/>
          <w:sz w:val="20"/>
          <w:szCs w:val="20"/>
          <w:u w:val="single"/>
          <w:lang w:eastAsia="pl-PL"/>
        </w:rPr>
        <w:t>zamówienia.</w:t>
      </w:r>
    </w:p>
    <w:p w14:paraId="291846D8" w14:textId="77777777" w:rsidR="00226E3F" w:rsidRPr="00261927" w:rsidRDefault="00226E3F" w:rsidP="00902908">
      <w:pPr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ind w:left="567" w:hanging="283"/>
        <w:contextualSpacing/>
        <w:jc w:val="both"/>
        <w:rPr>
          <w:rFonts w:eastAsia="Times New Roman" w:cstheme="minorHAnsi"/>
          <w:sz w:val="20"/>
          <w:szCs w:val="20"/>
          <w:lang w:val="x-none" w:eastAsia="pl-PL"/>
        </w:rPr>
      </w:pPr>
      <w:r w:rsidRPr="00261927">
        <w:rPr>
          <w:rFonts w:eastAsia="Times New Roman" w:cstheme="minorHAnsi"/>
          <w:sz w:val="20"/>
          <w:szCs w:val="20"/>
          <w:lang w:val="x-none" w:eastAsia="pl-PL"/>
        </w:rPr>
        <w:t>Do każdej wystawionej faktury</w:t>
      </w:r>
      <w:r w:rsidR="009449EC" w:rsidRPr="00261927">
        <w:rPr>
          <w:rFonts w:eastAsia="Times New Roman" w:cstheme="minorHAnsi"/>
          <w:sz w:val="20"/>
          <w:szCs w:val="20"/>
          <w:lang w:eastAsia="pl-PL"/>
        </w:rPr>
        <w:t>/rachunku</w:t>
      </w:r>
      <w:r w:rsidRPr="00261927">
        <w:rPr>
          <w:rFonts w:eastAsia="Times New Roman" w:cstheme="minorHAnsi"/>
          <w:sz w:val="20"/>
          <w:szCs w:val="20"/>
          <w:lang w:val="x-none" w:eastAsia="pl-PL"/>
        </w:rPr>
        <w:t xml:space="preserve"> </w:t>
      </w:r>
      <w:r w:rsidRPr="00261927">
        <w:rPr>
          <w:rFonts w:eastAsia="Times New Roman" w:cstheme="minorHAnsi"/>
          <w:sz w:val="20"/>
          <w:szCs w:val="20"/>
          <w:lang w:eastAsia="pl-PL"/>
        </w:rPr>
        <w:t xml:space="preserve">Wykonawca zobowiązany jest </w:t>
      </w:r>
      <w:r w:rsidRPr="00261927">
        <w:rPr>
          <w:rFonts w:eastAsia="Times New Roman" w:cstheme="minorHAnsi"/>
          <w:sz w:val="20"/>
          <w:szCs w:val="20"/>
          <w:lang w:val="x-none" w:eastAsia="pl-PL"/>
        </w:rPr>
        <w:t>załącz</w:t>
      </w:r>
      <w:r w:rsidRPr="00261927">
        <w:rPr>
          <w:rFonts w:eastAsia="Times New Roman" w:cstheme="minorHAnsi"/>
          <w:sz w:val="20"/>
          <w:szCs w:val="20"/>
          <w:lang w:eastAsia="pl-PL"/>
        </w:rPr>
        <w:t>yć</w:t>
      </w:r>
      <w:r w:rsidRPr="00261927">
        <w:rPr>
          <w:rFonts w:eastAsia="Times New Roman" w:cstheme="minorHAnsi"/>
          <w:sz w:val="20"/>
          <w:szCs w:val="20"/>
          <w:lang w:val="x-none" w:eastAsia="pl-PL"/>
        </w:rPr>
        <w:t xml:space="preserve"> specyfikacj</w:t>
      </w:r>
      <w:r w:rsidRPr="00261927">
        <w:rPr>
          <w:rFonts w:eastAsia="Times New Roman" w:cstheme="minorHAnsi"/>
          <w:sz w:val="20"/>
          <w:szCs w:val="20"/>
          <w:lang w:eastAsia="pl-PL"/>
        </w:rPr>
        <w:t>ę</w:t>
      </w:r>
      <w:r w:rsidRPr="00261927">
        <w:rPr>
          <w:rFonts w:eastAsia="Times New Roman" w:cstheme="minorHAnsi"/>
          <w:sz w:val="20"/>
          <w:szCs w:val="20"/>
          <w:lang w:val="x-none" w:eastAsia="pl-PL"/>
        </w:rPr>
        <w:t xml:space="preserve"> dotycząc</w:t>
      </w:r>
      <w:r w:rsidRPr="00261927">
        <w:rPr>
          <w:rFonts w:eastAsia="Times New Roman" w:cstheme="minorHAnsi"/>
          <w:sz w:val="20"/>
          <w:szCs w:val="20"/>
          <w:lang w:eastAsia="pl-PL"/>
        </w:rPr>
        <w:t>ą</w:t>
      </w:r>
      <w:r w:rsidRPr="00261927">
        <w:rPr>
          <w:rFonts w:eastAsia="Times New Roman" w:cstheme="minorHAnsi"/>
          <w:sz w:val="20"/>
          <w:szCs w:val="20"/>
          <w:lang w:val="x-none" w:eastAsia="pl-PL"/>
        </w:rPr>
        <w:t xml:space="preserve"> przedmiotu zamówienia </w:t>
      </w:r>
      <w:r w:rsidRPr="00261927">
        <w:rPr>
          <w:rFonts w:eastAsia="Times New Roman" w:cstheme="minorHAnsi"/>
          <w:sz w:val="20"/>
          <w:szCs w:val="20"/>
          <w:lang w:eastAsia="pl-PL"/>
        </w:rPr>
        <w:t>wskazanego</w:t>
      </w:r>
      <w:r w:rsidRPr="00261927">
        <w:rPr>
          <w:rFonts w:eastAsia="Times New Roman" w:cstheme="minorHAnsi"/>
          <w:sz w:val="20"/>
          <w:szCs w:val="20"/>
          <w:lang w:val="x-none" w:eastAsia="pl-PL"/>
        </w:rPr>
        <w:t xml:space="preserve"> na fakturze</w:t>
      </w:r>
      <w:r w:rsidR="009449EC" w:rsidRPr="00261927">
        <w:rPr>
          <w:rFonts w:eastAsia="Times New Roman" w:cstheme="minorHAnsi"/>
          <w:sz w:val="20"/>
          <w:szCs w:val="20"/>
          <w:lang w:eastAsia="pl-PL"/>
        </w:rPr>
        <w:t>/</w:t>
      </w:r>
      <w:r w:rsidR="00270120" w:rsidRPr="00261927">
        <w:rPr>
          <w:rFonts w:eastAsia="Times New Roman" w:cstheme="minorHAnsi"/>
          <w:sz w:val="20"/>
          <w:szCs w:val="20"/>
          <w:lang w:eastAsia="pl-PL"/>
        </w:rPr>
        <w:t>rachunku</w:t>
      </w:r>
      <w:r w:rsidRPr="00261927">
        <w:rPr>
          <w:rFonts w:eastAsia="Times New Roman" w:cstheme="minorHAnsi"/>
          <w:sz w:val="20"/>
          <w:szCs w:val="20"/>
          <w:lang w:eastAsia="pl-PL"/>
        </w:rPr>
        <w:t>.</w:t>
      </w:r>
    </w:p>
    <w:p w14:paraId="23629E84" w14:textId="77777777" w:rsidR="00865C36" w:rsidRPr="00261927" w:rsidRDefault="00865C36" w:rsidP="00865C36">
      <w:pPr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ind w:left="567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32F0F">
        <w:rPr>
          <w:rFonts w:eastAsia="Times New Roman" w:cstheme="minorHAnsi"/>
          <w:sz w:val="20"/>
          <w:szCs w:val="20"/>
          <w:u w:val="single"/>
          <w:lang w:eastAsia="pl-PL"/>
        </w:rPr>
        <w:t>Wykonawca</w:t>
      </w:r>
      <w:r w:rsidRPr="00261927">
        <w:rPr>
          <w:rFonts w:eastAsia="Times New Roman" w:cstheme="minorHAnsi"/>
          <w:sz w:val="20"/>
          <w:szCs w:val="20"/>
          <w:lang w:eastAsia="pl-PL"/>
        </w:rPr>
        <w:t xml:space="preserve"> zobowiązany jest do ustalenia z </w:t>
      </w:r>
      <w:r w:rsidR="0001260D" w:rsidRPr="00132F0F">
        <w:rPr>
          <w:rFonts w:eastAsia="Times New Roman" w:cstheme="minorHAnsi"/>
          <w:sz w:val="20"/>
          <w:szCs w:val="20"/>
          <w:u w:val="single"/>
          <w:lang w:eastAsia="pl-PL"/>
        </w:rPr>
        <w:t>Koordynatorem ze Szkoły</w:t>
      </w:r>
      <w:r w:rsidR="0001260D" w:rsidRPr="00261927">
        <w:rPr>
          <w:rFonts w:eastAsia="Times New Roman" w:cstheme="minorHAnsi"/>
          <w:sz w:val="20"/>
          <w:szCs w:val="20"/>
          <w:lang w:eastAsia="pl-PL"/>
        </w:rPr>
        <w:t xml:space="preserve"> oraz </w:t>
      </w:r>
      <w:r w:rsidRPr="00132F0F">
        <w:rPr>
          <w:rFonts w:eastAsia="Times New Roman" w:cstheme="minorHAnsi"/>
          <w:sz w:val="20"/>
          <w:szCs w:val="20"/>
          <w:u w:val="single"/>
          <w:lang w:eastAsia="pl-PL"/>
        </w:rPr>
        <w:t>Zamawiającym</w:t>
      </w:r>
      <w:r w:rsidRPr="00261927">
        <w:rPr>
          <w:rFonts w:eastAsia="Times New Roman" w:cstheme="minorHAnsi"/>
          <w:sz w:val="20"/>
          <w:szCs w:val="20"/>
          <w:lang w:eastAsia="pl-PL"/>
        </w:rPr>
        <w:t xml:space="preserve"> szczegółowego Harmonogramu </w:t>
      </w:r>
      <w:r w:rsidR="000B72F7" w:rsidRPr="00261927">
        <w:rPr>
          <w:rFonts w:eastAsia="Times New Roman" w:cstheme="minorHAnsi"/>
          <w:sz w:val="20"/>
          <w:szCs w:val="20"/>
          <w:lang w:eastAsia="pl-PL"/>
        </w:rPr>
        <w:t xml:space="preserve">szkoleń </w:t>
      </w:r>
      <w:r w:rsidRPr="00132F0F">
        <w:rPr>
          <w:rFonts w:eastAsia="Times New Roman" w:cstheme="minorHAnsi"/>
          <w:sz w:val="20"/>
          <w:szCs w:val="20"/>
          <w:u w:val="single"/>
          <w:lang w:eastAsia="pl-PL"/>
        </w:rPr>
        <w:t>najpóźniej 14 dni</w:t>
      </w:r>
      <w:r w:rsidRPr="00261927">
        <w:rPr>
          <w:rFonts w:eastAsia="Times New Roman" w:cstheme="minorHAnsi"/>
          <w:sz w:val="20"/>
          <w:szCs w:val="20"/>
          <w:lang w:eastAsia="pl-PL"/>
        </w:rPr>
        <w:t xml:space="preserve"> przed planowanym formą wsparcia ze względu na koordynację pracy w danym Zespole Szkół. </w:t>
      </w:r>
    </w:p>
    <w:p w14:paraId="196803D3" w14:textId="77777777" w:rsidR="00226E3F" w:rsidRPr="00261927" w:rsidRDefault="00865C36" w:rsidP="00865C36">
      <w:pPr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ind w:left="567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>Zamawiający zast</w:t>
      </w:r>
      <w:r w:rsidR="009F615E" w:rsidRPr="00261927">
        <w:rPr>
          <w:rFonts w:eastAsia="Times New Roman" w:cstheme="minorHAnsi"/>
          <w:sz w:val="20"/>
          <w:szCs w:val="20"/>
          <w:lang w:eastAsia="pl-PL"/>
        </w:rPr>
        <w:t xml:space="preserve">rzega sobie prawo </w:t>
      </w:r>
      <w:r w:rsidR="00132F0F">
        <w:rPr>
          <w:rFonts w:eastAsia="Times New Roman" w:cstheme="minorHAnsi"/>
          <w:sz w:val="20"/>
          <w:szCs w:val="20"/>
          <w:lang w:eastAsia="pl-PL"/>
        </w:rPr>
        <w:t>bezkosztowego</w:t>
      </w:r>
      <w:r w:rsidR="009F615E" w:rsidRPr="00261927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261927">
        <w:rPr>
          <w:rFonts w:eastAsia="Times New Roman" w:cstheme="minorHAnsi"/>
          <w:sz w:val="20"/>
          <w:szCs w:val="20"/>
          <w:lang w:eastAsia="pl-PL"/>
        </w:rPr>
        <w:t>przesunięcia/zmiany terminu/odwołania</w:t>
      </w:r>
      <w:r w:rsidR="00832D86" w:rsidRPr="00261927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B56B51" w:rsidRPr="00261927">
        <w:rPr>
          <w:rFonts w:eastAsia="Times New Roman" w:cstheme="minorHAnsi"/>
          <w:sz w:val="20"/>
          <w:szCs w:val="20"/>
          <w:lang w:eastAsia="pl-PL"/>
        </w:rPr>
        <w:t xml:space="preserve">szkolenia </w:t>
      </w:r>
      <w:r w:rsidRPr="00261927">
        <w:rPr>
          <w:rFonts w:eastAsia="Times New Roman" w:cstheme="minorHAnsi"/>
          <w:sz w:val="20"/>
          <w:szCs w:val="20"/>
          <w:lang w:eastAsia="pl-PL"/>
        </w:rPr>
        <w:t>najpóźniej na 7 dni kalendarzowych przed pierwotnie ustaloną datą.</w:t>
      </w:r>
      <w:r w:rsidR="00226E3F" w:rsidRPr="00261927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p w14:paraId="46676F46" w14:textId="77777777" w:rsidR="00226E3F" w:rsidRPr="00261927" w:rsidRDefault="00132F0F" w:rsidP="00902908">
      <w:pPr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ind w:left="567" w:hanging="283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Zamawiający</w:t>
      </w:r>
      <w:r w:rsidR="00226E3F" w:rsidRPr="00261927">
        <w:rPr>
          <w:rFonts w:eastAsia="Times New Roman" w:cstheme="minorHAnsi"/>
          <w:sz w:val="20"/>
          <w:szCs w:val="20"/>
          <w:lang w:eastAsia="pl-PL"/>
        </w:rPr>
        <w:t xml:space="preserve"> dopuszcza zmiany w harmonogramie </w:t>
      </w:r>
      <w:r w:rsidR="00B56B51" w:rsidRPr="00261927">
        <w:rPr>
          <w:rFonts w:eastAsia="Times New Roman" w:cstheme="minorHAnsi"/>
          <w:sz w:val="20"/>
          <w:szCs w:val="20"/>
          <w:lang w:eastAsia="pl-PL"/>
        </w:rPr>
        <w:t>szkoleń.</w:t>
      </w:r>
    </w:p>
    <w:p w14:paraId="09249E0F" w14:textId="77777777" w:rsidR="00226E3F" w:rsidRPr="00261927" w:rsidRDefault="00226E3F" w:rsidP="00902908">
      <w:pPr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ind w:left="567" w:hanging="283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>Wykonawca zobowiązany jest do sprawnej i terminowej realizacji zamówienia oraz współpracy z Zamawiającym.</w:t>
      </w:r>
    </w:p>
    <w:p w14:paraId="5CD05FD1" w14:textId="77777777" w:rsidR="00226E3F" w:rsidRPr="00B618F1" w:rsidRDefault="00226E3F" w:rsidP="00902908">
      <w:pPr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ind w:left="567" w:hanging="283"/>
        <w:contextualSpacing/>
        <w:jc w:val="both"/>
        <w:rPr>
          <w:rFonts w:eastAsia="Times New Roman" w:cstheme="minorHAnsi"/>
          <w:sz w:val="20"/>
          <w:szCs w:val="20"/>
          <w:u w:val="single"/>
          <w:lang w:val="x-none" w:eastAsia="pl-PL"/>
        </w:rPr>
      </w:pPr>
      <w:r w:rsidRPr="00B618F1">
        <w:rPr>
          <w:rFonts w:eastAsia="Times New Roman" w:cstheme="minorHAnsi"/>
          <w:sz w:val="20"/>
          <w:szCs w:val="20"/>
          <w:u w:val="single"/>
          <w:lang w:eastAsia="pl-PL"/>
        </w:rPr>
        <w:t>Podczas realizacji usługi nie można promować marek komercyjnych.</w:t>
      </w:r>
    </w:p>
    <w:p w14:paraId="40F8C1DF" w14:textId="77777777" w:rsidR="009471CC" w:rsidRDefault="00226E3F" w:rsidP="009471CC">
      <w:pPr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ind w:left="567"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 xml:space="preserve">Wykonawca zobowiązany jest do umożliwienia organom kontrolującym realizację Projektu, wglądu do dokumentów związanych z realizacją zamówienia. </w:t>
      </w:r>
    </w:p>
    <w:p w14:paraId="223265E6" w14:textId="77777777" w:rsidR="009471CC" w:rsidRPr="009471CC" w:rsidRDefault="009471CC" w:rsidP="009471CC">
      <w:pPr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ind w:left="567"/>
        <w:jc w:val="both"/>
        <w:rPr>
          <w:rFonts w:eastAsia="Times New Roman" w:cstheme="minorHAnsi"/>
          <w:sz w:val="20"/>
          <w:szCs w:val="20"/>
          <w:lang w:eastAsia="pl-PL"/>
        </w:rPr>
      </w:pPr>
      <w:r w:rsidRPr="009471CC">
        <w:rPr>
          <w:rFonts w:eastAsia="Times New Roman" w:cstheme="minorHAnsi"/>
          <w:sz w:val="20"/>
          <w:szCs w:val="20"/>
          <w:lang w:eastAsia="pl-PL"/>
        </w:rPr>
        <w:t xml:space="preserve">Zamawiający zastrzega sobie prawo do naliczenia kary umownej w wysokości </w:t>
      </w:r>
      <w:r w:rsidRPr="009471CC">
        <w:rPr>
          <w:sz w:val="20"/>
          <w:szCs w:val="20"/>
        </w:rPr>
        <w:t>100% wynagrodzenia całkowitego brutto za realizację przedmiotu zamó</w:t>
      </w:r>
      <w:r>
        <w:rPr>
          <w:sz w:val="20"/>
          <w:szCs w:val="20"/>
        </w:rPr>
        <w:t xml:space="preserve">wienia </w:t>
      </w:r>
      <w:r w:rsidRPr="009471CC">
        <w:rPr>
          <w:sz w:val="20"/>
          <w:szCs w:val="20"/>
        </w:rPr>
        <w:t>w przypadku stwierdzenia prze</w:t>
      </w:r>
      <w:r w:rsidR="005B5665">
        <w:rPr>
          <w:sz w:val="20"/>
          <w:szCs w:val="20"/>
        </w:rPr>
        <w:t>d</w:t>
      </w:r>
      <w:r w:rsidRPr="009471CC">
        <w:rPr>
          <w:sz w:val="20"/>
          <w:szCs w:val="20"/>
        </w:rPr>
        <w:t>kładania przez Wykonawcę w toku realizacji przedmiotu zamówienia fałszywych oświadczeń lub podrobionych, przerobionych lub stwierdzających nieprawdę dokumentów lub też popełnienie oszustwa;</w:t>
      </w:r>
    </w:p>
    <w:p w14:paraId="027BF2E3" w14:textId="7BDB00DE" w:rsidR="00226E3F" w:rsidRPr="00261927" w:rsidRDefault="00226E3F" w:rsidP="00902908">
      <w:pPr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ind w:left="567" w:hanging="283"/>
        <w:contextualSpacing/>
        <w:jc w:val="both"/>
        <w:rPr>
          <w:rFonts w:eastAsia="Times New Roman" w:cstheme="minorHAnsi"/>
          <w:sz w:val="20"/>
          <w:szCs w:val="20"/>
          <w:lang w:val="x-none"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 xml:space="preserve">Zamawiający zastrzega sobie prawo do naliczenia kary umownej w wysokości do </w:t>
      </w:r>
      <w:r w:rsidR="00C90C18" w:rsidRPr="00261927">
        <w:rPr>
          <w:rFonts w:eastAsia="Times New Roman" w:cstheme="minorHAnsi"/>
          <w:sz w:val="20"/>
          <w:szCs w:val="20"/>
          <w:lang w:eastAsia="pl-PL"/>
        </w:rPr>
        <w:t>2</w:t>
      </w:r>
      <w:r w:rsidR="001F2679" w:rsidRPr="00261927">
        <w:rPr>
          <w:rFonts w:eastAsia="Times New Roman" w:cstheme="minorHAnsi"/>
          <w:sz w:val="20"/>
          <w:szCs w:val="20"/>
          <w:lang w:eastAsia="pl-PL"/>
        </w:rPr>
        <w:t>0</w:t>
      </w:r>
      <w:r w:rsidRPr="00261927">
        <w:rPr>
          <w:rFonts w:eastAsia="Times New Roman" w:cstheme="minorHAnsi"/>
          <w:sz w:val="20"/>
          <w:szCs w:val="20"/>
          <w:lang w:eastAsia="pl-PL"/>
        </w:rPr>
        <w:t xml:space="preserve">% wynagrodzenia Wykonawcy w zakresie wartości pełnej usługi - w przypadku niewykonania lub nienależytego wykonania umowy z wyłączeniem okoliczności, </w:t>
      </w:r>
      <w:r w:rsidRPr="00B618F1">
        <w:rPr>
          <w:rFonts w:eastAsia="Times New Roman" w:cstheme="minorHAnsi"/>
          <w:sz w:val="20"/>
          <w:szCs w:val="20"/>
          <w:u w:val="single"/>
          <w:lang w:eastAsia="pl-PL"/>
        </w:rPr>
        <w:t xml:space="preserve">za które odpowiedzialność spoczywa na </w:t>
      </w:r>
      <w:r w:rsidR="00212E84">
        <w:rPr>
          <w:rFonts w:eastAsia="Times New Roman" w:cstheme="minorHAnsi"/>
          <w:sz w:val="20"/>
          <w:szCs w:val="20"/>
          <w:u w:val="single"/>
          <w:lang w:eastAsia="pl-PL"/>
        </w:rPr>
        <w:t>Wykonawcy</w:t>
      </w:r>
      <w:r w:rsidRPr="00261927">
        <w:rPr>
          <w:rFonts w:eastAsia="Times New Roman" w:cstheme="minorHAnsi"/>
          <w:sz w:val="20"/>
          <w:szCs w:val="20"/>
          <w:lang w:eastAsia="pl-PL"/>
        </w:rPr>
        <w:t>.</w:t>
      </w:r>
    </w:p>
    <w:p w14:paraId="6821A922" w14:textId="77777777" w:rsidR="00226E3F" w:rsidRPr="00261927" w:rsidRDefault="00226E3F" w:rsidP="00902908">
      <w:pPr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ind w:left="567" w:hanging="283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 xml:space="preserve">Zamawiający zastrzega sobie prawo do naliczenia kary umownej w wysokości do </w:t>
      </w:r>
      <w:r w:rsidR="00C90C18" w:rsidRPr="00261927">
        <w:rPr>
          <w:rFonts w:eastAsia="Times New Roman" w:cstheme="minorHAnsi"/>
          <w:sz w:val="20"/>
          <w:szCs w:val="20"/>
          <w:lang w:eastAsia="pl-PL"/>
        </w:rPr>
        <w:t>2</w:t>
      </w:r>
      <w:r w:rsidR="001F2679" w:rsidRPr="00261927">
        <w:rPr>
          <w:rFonts w:eastAsia="Times New Roman" w:cstheme="minorHAnsi"/>
          <w:sz w:val="20"/>
          <w:szCs w:val="20"/>
          <w:lang w:eastAsia="pl-PL"/>
        </w:rPr>
        <w:t>0</w:t>
      </w:r>
      <w:r w:rsidRPr="00261927">
        <w:rPr>
          <w:rFonts w:eastAsia="Times New Roman" w:cstheme="minorHAnsi"/>
          <w:sz w:val="20"/>
          <w:szCs w:val="20"/>
          <w:lang w:eastAsia="pl-PL"/>
        </w:rPr>
        <w:t xml:space="preserve">% wynagrodzenia Wykonawcy w zakresie wartości pełnej usługi – w przypadku, gdy Zamawiający odstąpił od umowy z powodu okoliczności, za które </w:t>
      </w:r>
      <w:r w:rsidRPr="00B618F1">
        <w:rPr>
          <w:rFonts w:eastAsia="Times New Roman" w:cstheme="minorHAnsi"/>
          <w:sz w:val="20"/>
          <w:szCs w:val="20"/>
          <w:u w:val="single"/>
          <w:lang w:eastAsia="pl-PL"/>
        </w:rPr>
        <w:t>odpowiedzialność spoczywa na Wykonawcy</w:t>
      </w:r>
      <w:r w:rsidRPr="00261927">
        <w:rPr>
          <w:rFonts w:eastAsia="Times New Roman" w:cstheme="minorHAnsi"/>
          <w:sz w:val="20"/>
          <w:szCs w:val="20"/>
          <w:lang w:eastAsia="pl-PL"/>
        </w:rPr>
        <w:t>.</w:t>
      </w:r>
    </w:p>
    <w:p w14:paraId="6E625FCF" w14:textId="77777777" w:rsidR="00226E3F" w:rsidRPr="00261927" w:rsidRDefault="00226E3F" w:rsidP="00902908">
      <w:pPr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ind w:left="567" w:hanging="283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 xml:space="preserve">Zamawiający zastrzega sobie prawo do naliczenia kary umownej w wysokości do </w:t>
      </w:r>
      <w:r w:rsidR="00C90C18" w:rsidRPr="00261927">
        <w:rPr>
          <w:rFonts w:eastAsia="Times New Roman" w:cstheme="minorHAnsi"/>
          <w:sz w:val="20"/>
          <w:szCs w:val="20"/>
          <w:lang w:eastAsia="pl-PL"/>
        </w:rPr>
        <w:t>2</w:t>
      </w:r>
      <w:r w:rsidR="009D2ED6" w:rsidRPr="00261927">
        <w:rPr>
          <w:rFonts w:eastAsia="Times New Roman" w:cstheme="minorHAnsi"/>
          <w:sz w:val="20"/>
          <w:szCs w:val="20"/>
          <w:lang w:eastAsia="pl-PL"/>
        </w:rPr>
        <w:t>0</w:t>
      </w:r>
      <w:r w:rsidRPr="00261927">
        <w:rPr>
          <w:rFonts w:eastAsia="Times New Roman" w:cstheme="minorHAnsi"/>
          <w:sz w:val="20"/>
          <w:szCs w:val="20"/>
          <w:lang w:eastAsia="pl-PL"/>
        </w:rPr>
        <w:t xml:space="preserve">% wynagrodzenia Wykonawcy w zakresie wartości pełnej usługi - w przypadku odwołania przez Wykonawcę terminu realizacji poszczególnego zamówienia w terminie krótszym niż na 7 dni przed planowaną i zaakceptowaną przez Zamawiającego usługą. </w:t>
      </w:r>
    </w:p>
    <w:p w14:paraId="4F026C9A" w14:textId="77777777" w:rsidR="00226E3F" w:rsidRPr="00212E84" w:rsidRDefault="00226E3F" w:rsidP="00902908">
      <w:pPr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ind w:left="567" w:hanging="283"/>
        <w:contextualSpacing/>
        <w:jc w:val="both"/>
        <w:rPr>
          <w:rFonts w:eastAsia="Times New Roman" w:cstheme="minorHAnsi"/>
          <w:sz w:val="20"/>
          <w:szCs w:val="20"/>
          <w:lang w:val="x-none" w:eastAsia="pl-PL"/>
        </w:rPr>
      </w:pPr>
      <w:r w:rsidRPr="00212E84">
        <w:rPr>
          <w:rFonts w:eastAsia="Times New Roman" w:cstheme="minorHAnsi"/>
          <w:sz w:val="20"/>
          <w:szCs w:val="20"/>
          <w:lang w:eastAsia="pl-PL"/>
        </w:rPr>
        <w:t>Zamawiający zastrzega sobie prawo do potrącenia naliczonych kar umownych z wynagrodzenia Wykonawcy.</w:t>
      </w:r>
      <w:r w:rsidR="00C62E29" w:rsidRPr="00212E84">
        <w:rPr>
          <w:rFonts w:eastAsia="Times New Roman" w:cstheme="minorHAnsi"/>
          <w:sz w:val="20"/>
          <w:szCs w:val="20"/>
          <w:lang w:eastAsia="pl-PL"/>
        </w:rPr>
        <w:t xml:space="preserve"> Naliczenia kar umownych nie wyklucza dochodzenia od Wykonawcy odszkodowań </w:t>
      </w:r>
      <w:r w:rsidR="0003313B" w:rsidRPr="00212E84">
        <w:rPr>
          <w:rFonts w:eastAsia="Times New Roman" w:cstheme="minorHAnsi"/>
          <w:sz w:val="20"/>
          <w:szCs w:val="20"/>
          <w:lang w:eastAsia="pl-PL"/>
        </w:rPr>
        <w:t xml:space="preserve">przewyższających kary umowne </w:t>
      </w:r>
      <w:r w:rsidR="00C62E29" w:rsidRPr="00212E84">
        <w:rPr>
          <w:rFonts w:eastAsia="Times New Roman" w:cstheme="minorHAnsi"/>
          <w:sz w:val="20"/>
          <w:szCs w:val="20"/>
          <w:lang w:eastAsia="pl-PL"/>
        </w:rPr>
        <w:t>na zasadach ogólnych.</w:t>
      </w:r>
    </w:p>
    <w:p w14:paraId="2B0D3912" w14:textId="77777777" w:rsidR="00226E3F" w:rsidRPr="00261927" w:rsidRDefault="00226E3F" w:rsidP="00902908">
      <w:pPr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ind w:left="567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 xml:space="preserve">Podczas realizacji usługi Wykonawca zobowiązany jest do wdrożenia wszystkich zasad bezpieczeństwa, które wynikają z nałożonego przepisami prawa reżimu sanitarnego, mającego na celu zapobieganie, przeciwdziałanie i zwalczanie COVID-19 z uwzględnieniem przepisów regulujących funkcjonowanie jednostek systemu oświaty w przedmiotowym zakresie.  Wdrożone wymagania reżimu sanitarnego stosowane będą wobec wszystkich pracowników, współpracowników oraz uczestników wszystkich zajęć. </w:t>
      </w:r>
    </w:p>
    <w:p w14:paraId="35533B4F" w14:textId="77777777" w:rsidR="00226E3F" w:rsidRPr="00261927" w:rsidRDefault="00226E3F" w:rsidP="00226E3F">
      <w:pPr>
        <w:widowControl w:val="0"/>
        <w:suppressAutoHyphens/>
        <w:autoSpaceDE w:val="0"/>
        <w:spacing w:after="0" w:line="240" w:lineRule="auto"/>
        <w:ind w:left="567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>W przypadku pojawienia się dodatkowych wytycznych i obostrzeń w zakresie zasad bezpieczeństwa o czym, Wykonawca zobowiązany jest dostosować się do nich, a w przypadku, kiedy nie będzie to możliwe - wstrzymać realizację zadań wynikających z zawartej umowy i poinformować o tym Zamawiającego oraz Dyrekcję poszczególnych Zespołów Szkół oraz wypracować wspólne rozwiązanie w kwestii dalszej realizacji umowy.</w:t>
      </w:r>
    </w:p>
    <w:p w14:paraId="55172262" w14:textId="77777777" w:rsidR="00B618F1" w:rsidRDefault="00226E3F" w:rsidP="00B618F1">
      <w:pPr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ind w:left="567"/>
        <w:contextualSpacing/>
        <w:jc w:val="both"/>
        <w:rPr>
          <w:rFonts w:eastAsia="Times New Roman" w:cstheme="minorHAnsi"/>
          <w:sz w:val="20"/>
          <w:szCs w:val="20"/>
          <w:lang w:val="x-none"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 xml:space="preserve">W przypadku stwierdzenia przez uprawniony organ kontrolujący uchybień, w </w:t>
      </w:r>
      <w:r w:rsidR="004F6D28" w:rsidRPr="00261927">
        <w:rPr>
          <w:rFonts w:eastAsia="Times New Roman" w:cstheme="minorHAnsi"/>
          <w:sz w:val="20"/>
          <w:szCs w:val="20"/>
          <w:lang w:eastAsia="pl-PL"/>
        </w:rPr>
        <w:t>zakresie,</w:t>
      </w:r>
      <w:r w:rsidRPr="00261927">
        <w:rPr>
          <w:rFonts w:eastAsia="Times New Roman" w:cstheme="minorHAnsi"/>
          <w:sz w:val="20"/>
          <w:szCs w:val="20"/>
          <w:lang w:eastAsia="pl-PL"/>
        </w:rPr>
        <w:t xml:space="preserve"> o którym mowa w ustępie </w:t>
      </w:r>
      <w:r w:rsidR="004F6D28" w:rsidRPr="00261927">
        <w:rPr>
          <w:rFonts w:eastAsia="Times New Roman" w:cstheme="minorHAnsi"/>
          <w:b/>
          <w:bCs/>
          <w:sz w:val="20"/>
          <w:szCs w:val="20"/>
          <w:lang w:eastAsia="pl-PL"/>
        </w:rPr>
        <w:t>p</w:t>
      </w:r>
      <w:r w:rsidRPr="00261927">
        <w:rPr>
          <w:rFonts w:eastAsia="Times New Roman" w:cstheme="minorHAnsi"/>
          <w:sz w:val="20"/>
          <w:szCs w:val="20"/>
          <w:lang w:eastAsia="pl-PL"/>
        </w:rPr>
        <w:t xml:space="preserve"> powyżej, koszty kar i grzywien ponosi Wykonawca.</w:t>
      </w:r>
    </w:p>
    <w:p w14:paraId="3639BC6D" w14:textId="1F5EAC89" w:rsidR="004D567A" w:rsidRDefault="001F2679" w:rsidP="004D567A">
      <w:pPr>
        <w:pStyle w:val="Bezodstpw"/>
        <w:numPr>
          <w:ilvl w:val="0"/>
          <w:numId w:val="8"/>
        </w:numPr>
        <w:ind w:left="426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B618F1">
        <w:rPr>
          <w:rFonts w:cstheme="minorHAnsi"/>
          <w:sz w:val="20"/>
          <w:szCs w:val="20"/>
        </w:rPr>
        <w:t xml:space="preserve">Zamawiający dopuszcza zmiany zakresu umowy zawartej z Wykonawcą (zgodnie z </w:t>
      </w:r>
      <w:r w:rsidR="004D567A" w:rsidRPr="00CF549C">
        <w:rPr>
          <w:rFonts w:asciiTheme="minorHAnsi" w:eastAsiaTheme="minorHAnsi" w:hAnsiTheme="minorHAnsi" w:cstheme="minorHAnsi"/>
          <w:sz w:val="20"/>
          <w:szCs w:val="20"/>
          <w:lang w:eastAsia="en-US"/>
        </w:rPr>
        <w:t>wymogami zasady uczciwej konkurencji, o której mowa w części 3.2 Wytycznych dotyczące kwalifikowalności wydatków na lata 2021-2027 z dnia 14 marca 2025 (wybór Wykonawcy będzie odbywał się zgodnie z zasadą konku</w:t>
      </w:r>
      <w:r w:rsidR="005F7578">
        <w:rPr>
          <w:rFonts w:asciiTheme="minorHAnsi" w:eastAsiaTheme="minorHAnsi" w:hAnsiTheme="minorHAnsi" w:cstheme="minorHAnsi"/>
          <w:sz w:val="20"/>
          <w:szCs w:val="20"/>
          <w:lang w:eastAsia="en-US"/>
        </w:rPr>
        <w:t>rencyjności)</w:t>
      </w:r>
    </w:p>
    <w:p w14:paraId="738EFDE3" w14:textId="54CC6DDC" w:rsidR="001F2679" w:rsidRPr="00B618F1" w:rsidRDefault="004D567A" w:rsidP="004D567A">
      <w:pPr>
        <w:widowControl w:val="0"/>
        <w:suppressAutoHyphens/>
        <w:autoSpaceDE w:val="0"/>
        <w:spacing w:after="0" w:line="240" w:lineRule="auto"/>
        <w:ind w:left="426"/>
        <w:contextualSpacing/>
        <w:jc w:val="both"/>
        <w:rPr>
          <w:rFonts w:eastAsia="Times New Roman" w:cstheme="minorHAnsi"/>
          <w:sz w:val="20"/>
          <w:szCs w:val="20"/>
          <w:lang w:val="x-none"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s</w:t>
      </w:r>
      <w:r w:rsidR="001F2679" w:rsidRPr="00B618F1">
        <w:rPr>
          <w:rFonts w:eastAsia="Times New Roman" w:cstheme="minorHAnsi"/>
          <w:sz w:val="20"/>
          <w:szCs w:val="20"/>
          <w:lang w:eastAsia="pl-PL"/>
        </w:rPr>
        <w:t>zczególności zmiany</w:t>
      </w:r>
      <w:r w:rsidR="003F075C" w:rsidRPr="00B618F1">
        <w:rPr>
          <w:rFonts w:eastAsia="Times New Roman" w:cstheme="minorHAnsi"/>
          <w:sz w:val="20"/>
          <w:szCs w:val="20"/>
          <w:lang w:eastAsia="pl-PL"/>
        </w:rPr>
        <w:t>,</w:t>
      </w:r>
      <w:r w:rsidR="001F2679" w:rsidRPr="00B618F1">
        <w:rPr>
          <w:rFonts w:eastAsia="Times New Roman" w:cstheme="minorHAnsi"/>
          <w:sz w:val="20"/>
          <w:szCs w:val="20"/>
          <w:lang w:eastAsia="pl-PL"/>
        </w:rPr>
        <w:t xml:space="preserve"> które:</w:t>
      </w:r>
    </w:p>
    <w:p w14:paraId="24E24E7D" w14:textId="736B2D5A" w:rsidR="00212E84" w:rsidRPr="000B36FB" w:rsidRDefault="000B36FB" w:rsidP="000B36FB">
      <w:pPr>
        <w:pStyle w:val="Bezodstpw"/>
        <w:ind w:left="426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I) </w:t>
      </w:r>
      <w:r w:rsidR="00212E84" w:rsidRPr="000B36FB">
        <w:rPr>
          <w:rFonts w:asciiTheme="minorHAnsi" w:eastAsiaTheme="minorHAnsi" w:hAnsiTheme="minorHAnsi" w:cstheme="minorHAnsi"/>
          <w:sz w:val="20"/>
          <w:szCs w:val="20"/>
          <w:lang w:eastAsia="en-US"/>
        </w:rPr>
        <w:t>zmiana nie prowadzi do zmiany charakteru zawartej umowy w stosunku do złożonej oferty, chyba że została przewidziana w zapytaniu ofertowym w postaci jednoznacznych postanowień umownych określających zakres, charakter oraz warunki dopuszczalnych zmian;</w:t>
      </w:r>
    </w:p>
    <w:p w14:paraId="18E9CEEE" w14:textId="77777777" w:rsidR="00212E84" w:rsidRPr="00616864" w:rsidRDefault="00212E84" w:rsidP="00616864">
      <w:pPr>
        <w:widowControl w:val="0"/>
        <w:suppressAutoHyphens/>
        <w:autoSpaceDE w:val="0"/>
        <w:spacing w:after="0" w:line="240" w:lineRule="auto"/>
        <w:ind w:left="426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616864">
        <w:rPr>
          <w:rFonts w:eastAsia="Times New Roman" w:cstheme="minorHAnsi"/>
          <w:sz w:val="20"/>
          <w:szCs w:val="20"/>
          <w:lang w:eastAsia="pl-PL"/>
        </w:rPr>
        <w:t>lub:</w:t>
      </w:r>
    </w:p>
    <w:p w14:paraId="5CB438CE" w14:textId="77777777" w:rsidR="00212E84" w:rsidRPr="00616864" w:rsidRDefault="00212E84" w:rsidP="00616864">
      <w:pPr>
        <w:widowControl w:val="0"/>
        <w:suppressAutoHyphens/>
        <w:autoSpaceDE w:val="0"/>
        <w:spacing w:after="0" w:line="240" w:lineRule="auto"/>
        <w:ind w:left="426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616864">
        <w:rPr>
          <w:rFonts w:eastAsia="Times New Roman" w:cstheme="minorHAnsi"/>
          <w:sz w:val="20"/>
          <w:szCs w:val="20"/>
          <w:lang w:eastAsia="pl-PL"/>
        </w:rPr>
        <w:t>II) zmiana dotyczy realizacji dodatkowych usług lub dostaw, które nie były objęte zamówieniem podstawowym, a które stały się niezbędne do prawidłowego wykonania umowy, przy jednoczesnym spełnieniu następujących warunków:</w:t>
      </w:r>
    </w:p>
    <w:p w14:paraId="08F42775" w14:textId="77777777" w:rsidR="00212E84" w:rsidRPr="00616864" w:rsidRDefault="00212E84" w:rsidP="00616864">
      <w:pPr>
        <w:widowControl w:val="0"/>
        <w:suppressAutoHyphens/>
        <w:autoSpaceDE w:val="0"/>
        <w:spacing w:after="0" w:line="240" w:lineRule="auto"/>
        <w:ind w:left="426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616864">
        <w:rPr>
          <w:rFonts w:eastAsia="Times New Roman" w:cstheme="minorHAnsi"/>
          <w:sz w:val="20"/>
          <w:szCs w:val="20"/>
          <w:lang w:eastAsia="pl-PL"/>
        </w:rPr>
        <w:t>– zmiana wykonawcy nie jest możliwa z powodów technicznych lub ekonomicznych,</w:t>
      </w:r>
    </w:p>
    <w:p w14:paraId="199A6735" w14:textId="77777777" w:rsidR="00212E84" w:rsidRPr="00616864" w:rsidRDefault="00212E84" w:rsidP="00616864">
      <w:pPr>
        <w:widowControl w:val="0"/>
        <w:suppressAutoHyphens/>
        <w:autoSpaceDE w:val="0"/>
        <w:spacing w:after="0" w:line="240" w:lineRule="auto"/>
        <w:ind w:left="426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616864">
        <w:rPr>
          <w:rFonts w:eastAsia="Times New Roman" w:cstheme="minorHAnsi"/>
          <w:sz w:val="20"/>
          <w:szCs w:val="20"/>
          <w:lang w:eastAsia="pl-PL"/>
        </w:rPr>
        <w:t>– zmiana wykonawcy powodowałaby istotną niedogodność lub znaczne zwiększenie kosztów dla Zamawiającego,</w:t>
      </w:r>
    </w:p>
    <w:p w14:paraId="53761C77" w14:textId="77777777" w:rsidR="00212E84" w:rsidRPr="00616864" w:rsidRDefault="00212E84" w:rsidP="00616864">
      <w:pPr>
        <w:widowControl w:val="0"/>
        <w:suppressAutoHyphens/>
        <w:autoSpaceDE w:val="0"/>
        <w:spacing w:after="0" w:line="240" w:lineRule="auto"/>
        <w:ind w:left="426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616864">
        <w:rPr>
          <w:rFonts w:eastAsia="Times New Roman" w:cstheme="minorHAnsi"/>
          <w:sz w:val="20"/>
          <w:szCs w:val="20"/>
          <w:lang w:eastAsia="pl-PL"/>
        </w:rPr>
        <w:t>– łączna wartość zmian nie przekracza 50% pierwotnej wartości umowy;</w:t>
      </w:r>
    </w:p>
    <w:p w14:paraId="752EF49E" w14:textId="77777777" w:rsidR="00212E84" w:rsidRPr="00616864" w:rsidRDefault="00212E84" w:rsidP="00616864">
      <w:pPr>
        <w:widowControl w:val="0"/>
        <w:suppressAutoHyphens/>
        <w:autoSpaceDE w:val="0"/>
        <w:spacing w:after="0" w:line="240" w:lineRule="auto"/>
        <w:ind w:left="426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616864">
        <w:rPr>
          <w:rFonts w:eastAsia="Times New Roman" w:cstheme="minorHAnsi"/>
          <w:sz w:val="20"/>
          <w:szCs w:val="20"/>
          <w:lang w:eastAsia="pl-PL"/>
        </w:rPr>
        <w:t>lub:</w:t>
      </w:r>
    </w:p>
    <w:p w14:paraId="256B471D" w14:textId="77777777" w:rsidR="00212E84" w:rsidRPr="00616864" w:rsidRDefault="00212E84" w:rsidP="00616864">
      <w:pPr>
        <w:widowControl w:val="0"/>
        <w:suppressAutoHyphens/>
        <w:autoSpaceDE w:val="0"/>
        <w:spacing w:after="0" w:line="240" w:lineRule="auto"/>
        <w:ind w:left="426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616864">
        <w:rPr>
          <w:rFonts w:eastAsia="Times New Roman" w:cstheme="minorHAnsi"/>
          <w:sz w:val="20"/>
          <w:szCs w:val="20"/>
          <w:lang w:eastAsia="pl-PL"/>
        </w:rPr>
        <w:t>III) zmiana umowy wynika z okoliczności, których nie można było przewidzieć na etapie zawarcia umowy, działając z należytą starannością, a ponadto:</w:t>
      </w:r>
    </w:p>
    <w:p w14:paraId="1F93E4CD" w14:textId="77777777" w:rsidR="00212E84" w:rsidRPr="00616864" w:rsidRDefault="00212E84" w:rsidP="00616864">
      <w:pPr>
        <w:widowControl w:val="0"/>
        <w:suppressAutoHyphens/>
        <w:autoSpaceDE w:val="0"/>
        <w:spacing w:after="0" w:line="240" w:lineRule="auto"/>
        <w:ind w:left="426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616864">
        <w:rPr>
          <w:rFonts w:eastAsia="Times New Roman" w:cstheme="minorHAnsi"/>
          <w:sz w:val="20"/>
          <w:szCs w:val="20"/>
          <w:lang w:eastAsia="pl-PL"/>
        </w:rPr>
        <w:t>– zmiana nie prowadzi do zmiany charakteru zamówienia,</w:t>
      </w:r>
    </w:p>
    <w:p w14:paraId="07BD47F8" w14:textId="77777777" w:rsidR="00212E84" w:rsidRPr="00616864" w:rsidRDefault="00212E84" w:rsidP="00616864">
      <w:pPr>
        <w:widowControl w:val="0"/>
        <w:suppressAutoHyphens/>
        <w:autoSpaceDE w:val="0"/>
        <w:spacing w:after="0" w:line="240" w:lineRule="auto"/>
        <w:ind w:left="426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616864">
        <w:rPr>
          <w:rFonts w:eastAsia="Times New Roman" w:cstheme="minorHAnsi"/>
          <w:sz w:val="20"/>
          <w:szCs w:val="20"/>
          <w:lang w:eastAsia="pl-PL"/>
        </w:rPr>
        <w:t xml:space="preserve">– wartość zmiany nie przekracza 50% pierwotnej wartości umowy. </w:t>
      </w:r>
    </w:p>
    <w:p w14:paraId="0185DC2D" w14:textId="70A467FE" w:rsidR="00226E3F" w:rsidRPr="00261927" w:rsidRDefault="00226E3F" w:rsidP="00616864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567" w:hanging="425"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>Umowa może zostać rozwiązana przez każdą ze Stron z zachowaniem 1 – miesięcznego okresu wypowiedzenia. Rozwiązanie Umowy wymaga zachowania formy pisemnej pod rygorem nieważności.</w:t>
      </w:r>
    </w:p>
    <w:p w14:paraId="075C6971" w14:textId="77777777" w:rsidR="007D7E04" w:rsidRPr="00261927" w:rsidRDefault="00226E3F" w:rsidP="00616864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567" w:hanging="425"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 xml:space="preserve">Zamawiającemu przysługuje prawo rozwiązania niniejszej Umowy za 2 – tygodniowym okresem wypowiedzenia, w </w:t>
      </w:r>
      <w:r w:rsidR="00774FD3" w:rsidRPr="00261927">
        <w:rPr>
          <w:rFonts w:eastAsia="Times New Roman" w:cstheme="minorHAnsi"/>
          <w:sz w:val="20"/>
          <w:szCs w:val="20"/>
          <w:lang w:eastAsia="pl-PL"/>
        </w:rPr>
        <w:t>przypadku,</w:t>
      </w:r>
      <w:r w:rsidRPr="00261927">
        <w:rPr>
          <w:rFonts w:eastAsia="Times New Roman" w:cstheme="minorHAnsi"/>
          <w:sz w:val="20"/>
          <w:szCs w:val="20"/>
          <w:lang w:eastAsia="pl-PL"/>
        </w:rPr>
        <w:t xml:space="preserve"> gdy Wykonawca narusza postanowienia Umowy lub nie wywiązuje się z postanowień objętych Umową.</w:t>
      </w:r>
      <w:r w:rsidR="007D7E04" w:rsidRPr="00261927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p w14:paraId="7F45C547" w14:textId="77777777" w:rsidR="009C7CA6" w:rsidRPr="00261927" w:rsidRDefault="009C7CA6" w:rsidP="00212E84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567"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>Dopuszcza się możliwość zmiany ustaleń terminu wykonania niniejszej Umowy, kiedy data dostarczenia przedmiotu Umowy będzie niemożliwa do zrealizowania, a spowodowana:</w:t>
      </w:r>
    </w:p>
    <w:p w14:paraId="32AE2719" w14:textId="77777777" w:rsidR="009C7CA6" w:rsidRPr="00261927" w:rsidRDefault="009C7CA6" w:rsidP="001336A4">
      <w:pPr>
        <w:pStyle w:val="Akapitzlist"/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ind w:left="993"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>epidemią stwierdzona przez uprawnione do tego organy lokalne lub państwowe, klęską żywiołową, strajkiem lub stanem wyjątkowym,</w:t>
      </w:r>
    </w:p>
    <w:p w14:paraId="5E1EB456" w14:textId="77777777" w:rsidR="009C7CA6" w:rsidRPr="00261927" w:rsidRDefault="009C7CA6" w:rsidP="001336A4">
      <w:pPr>
        <w:pStyle w:val="Akapitzlist"/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ind w:left="993"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>następstwem wprowadzania zmian w obowiązujących przepisach prawnych mających wpływ na realizację przedmiotu zamówienia.</w:t>
      </w:r>
    </w:p>
    <w:p w14:paraId="5AF9214E" w14:textId="77777777" w:rsidR="003B43B2" w:rsidRPr="00261927" w:rsidRDefault="009C7CA6" w:rsidP="00212E84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567"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>Zamawiający przewiduje możliwość zmian Umowy o udzielenie zamówienia w zakresie: oczywistych omyłek pisarskich, warunków lub terminów płatności, w szczególności w przypadku konieczności uwzględnienia okoliczności, których nie można było przewidzieć w chwili zawarcia umowy o udzielenie zamówienia, jak również w przypadku, gdy ze względu na interes Zamawiającego zmiana warunków oraz terminu płatności będzie konieczna,</w:t>
      </w:r>
      <w:r w:rsidR="007676EE" w:rsidRPr="00261927">
        <w:rPr>
          <w:rFonts w:eastAsia="Times New Roman" w:cstheme="minorHAnsi"/>
          <w:sz w:val="20"/>
          <w:szCs w:val="20"/>
          <w:lang w:eastAsia="pl-PL"/>
        </w:rPr>
        <w:t xml:space="preserve"> z</w:t>
      </w:r>
      <w:r w:rsidRPr="00261927">
        <w:rPr>
          <w:rFonts w:eastAsia="Times New Roman" w:cstheme="minorHAnsi"/>
          <w:sz w:val="20"/>
          <w:szCs w:val="20"/>
          <w:lang w:eastAsia="pl-PL"/>
        </w:rPr>
        <w:t xml:space="preserve"> przyczyn zewnętrznych niezależnych od Zamawiającego oraz Wykonawcy, a mających wpływ na prawidłową realizację zamówienia.</w:t>
      </w:r>
    </w:p>
    <w:p w14:paraId="227F93EA" w14:textId="7E41A9EE" w:rsidR="009A605E" w:rsidRPr="00212E84" w:rsidRDefault="009A605E" w:rsidP="00212E84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212E84">
        <w:rPr>
          <w:rFonts w:eastAsia="Times New Roman" w:cstheme="minorHAnsi"/>
          <w:sz w:val="20"/>
          <w:szCs w:val="20"/>
          <w:lang w:eastAsia="pl-PL"/>
        </w:rPr>
        <w:t>Wykonawca zobowiązany jest do wykorzystania w zakresie kształcenia zawodowego, zasobów dostępnych na Zinteg</w:t>
      </w:r>
      <w:r w:rsidR="004625A4" w:rsidRPr="00212E84">
        <w:rPr>
          <w:rFonts w:eastAsia="Times New Roman" w:cstheme="minorHAnsi"/>
          <w:sz w:val="20"/>
          <w:szCs w:val="20"/>
          <w:lang w:eastAsia="pl-PL"/>
        </w:rPr>
        <w:t>r</w:t>
      </w:r>
      <w:r w:rsidRPr="00212E84">
        <w:rPr>
          <w:rFonts w:eastAsia="Times New Roman" w:cstheme="minorHAnsi"/>
          <w:sz w:val="20"/>
          <w:szCs w:val="20"/>
          <w:lang w:eastAsia="pl-PL"/>
        </w:rPr>
        <w:t>owanej Platformie Edukacyjnej (ZPE) oraz rozwiązań wypracowanych w ramach PO WER.</w:t>
      </w:r>
    </w:p>
    <w:p w14:paraId="135A450A" w14:textId="7AF5EA1A" w:rsidR="00776B4A" w:rsidRPr="00261927" w:rsidRDefault="00A34883" w:rsidP="00212E84">
      <w:pPr>
        <w:pStyle w:val="Akapitzlist"/>
        <w:numPr>
          <w:ilvl w:val="0"/>
          <w:numId w:val="8"/>
        </w:numPr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 xml:space="preserve">Wybrany Wykonawca nie może zatrudnić do wykonania przedmiotu zamówienia nauczycieli/metodyków będących pracownikami szkół, </w:t>
      </w:r>
      <w:r w:rsidR="002A0B17">
        <w:rPr>
          <w:rFonts w:eastAsia="Times New Roman" w:cstheme="minorHAnsi"/>
          <w:sz w:val="20"/>
          <w:szCs w:val="20"/>
          <w:lang w:eastAsia="pl-PL"/>
        </w:rPr>
        <w:t>które są partnerami w Projekcie</w:t>
      </w:r>
      <w:r w:rsidR="004711AD">
        <w:rPr>
          <w:rFonts w:eastAsia="Times New Roman" w:cstheme="minorHAnsi"/>
          <w:sz w:val="20"/>
          <w:szCs w:val="20"/>
          <w:lang w:eastAsia="pl-PL"/>
        </w:rPr>
        <w:t xml:space="preserve"> tj. </w:t>
      </w:r>
      <w:r w:rsidR="004711AD" w:rsidRPr="0044558A">
        <w:rPr>
          <w:rFonts w:cstheme="minorHAnsi"/>
          <w:sz w:val="20"/>
          <w:szCs w:val="20"/>
        </w:rPr>
        <w:t xml:space="preserve">Zespołu Szkół Technicznych </w:t>
      </w:r>
      <w:r w:rsidR="004711AD">
        <w:rPr>
          <w:rFonts w:cstheme="minorHAnsi"/>
          <w:sz w:val="20"/>
          <w:szCs w:val="20"/>
        </w:rPr>
        <w:t>i Ogólnokształcących w Głogowie, Zespół Szkół Samochodowych i Budowlanych im. Leonarda Da Vinci w Głogowie, Zespół Szkół Politechnicznych w Głogowie, Zespół Szkół Ekonomicznych im. Jana Pawła II w Głogowie.</w:t>
      </w:r>
    </w:p>
    <w:p w14:paraId="0917399F" w14:textId="1EE476A9" w:rsidR="001B1E0C" w:rsidRPr="00261927" w:rsidRDefault="004625A4" w:rsidP="00212E84">
      <w:pPr>
        <w:pStyle w:val="Akapitzlist"/>
        <w:numPr>
          <w:ilvl w:val="0"/>
          <w:numId w:val="8"/>
        </w:numPr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>Wykonawca podczas realizacji zamówienia zobowiązany jest do stosowania zaleceń zgodnych z art. 21 ust. 3 Ustawy z dnia 13 maja 2016 r. o przeciwdziałaniu zagrożeniom przestępczością na tle seksualnym i ochronie małoletnich, oraz zaleceń Ustawy o ochronie małoletnich tzw</w:t>
      </w:r>
      <w:r w:rsidR="003F075C" w:rsidRPr="00261927">
        <w:rPr>
          <w:rFonts w:eastAsia="Times New Roman" w:cstheme="minorHAnsi"/>
          <w:sz w:val="20"/>
          <w:szCs w:val="20"/>
          <w:lang w:eastAsia="pl-PL"/>
        </w:rPr>
        <w:t>.</w:t>
      </w:r>
      <w:r w:rsidRPr="00261927">
        <w:rPr>
          <w:rFonts w:eastAsia="Times New Roman" w:cstheme="minorHAnsi"/>
          <w:sz w:val="20"/>
          <w:szCs w:val="20"/>
          <w:lang w:eastAsia="pl-PL"/>
        </w:rPr>
        <w:t xml:space="preserve"> ustawy Kamilka oraz do dostarczenia niezbędnej dokumentacji wymaganej w ramach każdej z w/w ustaw</w:t>
      </w:r>
      <w:r w:rsidR="00C90C18" w:rsidRPr="00261927">
        <w:rPr>
          <w:rFonts w:eastAsia="Times New Roman" w:cstheme="minorHAnsi"/>
          <w:sz w:val="20"/>
          <w:szCs w:val="20"/>
          <w:lang w:eastAsia="pl-PL"/>
        </w:rPr>
        <w:t>.</w:t>
      </w:r>
    </w:p>
    <w:p w14:paraId="5B0A49F3" w14:textId="77777777" w:rsidR="00A34883" w:rsidRPr="00261927" w:rsidRDefault="00A34883" w:rsidP="003005D2">
      <w:pPr>
        <w:pStyle w:val="Akapitzlist"/>
        <w:autoSpaceDE w:val="0"/>
        <w:autoSpaceDN w:val="0"/>
        <w:adjustRightInd w:val="0"/>
        <w:spacing w:after="23"/>
        <w:ind w:left="709"/>
        <w:jc w:val="both"/>
        <w:rPr>
          <w:rFonts w:cstheme="minorHAnsi"/>
          <w:sz w:val="20"/>
          <w:szCs w:val="20"/>
        </w:rPr>
      </w:pPr>
    </w:p>
    <w:p w14:paraId="34C3CA2B" w14:textId="77777777" w:rsidR="00205C10" w:rsidRPr="00261927" w:rsidRDefault="006951AB" w:rsidP="00E73569">
      <w:pPr>
        <w:pStyle w:val="Akapitzlist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240" w:after="0"/>
        <w:ind w:left="567" w:hanging="567"/>
        <w:jc w:val="both"/>
        <w:rPr>
          <w:rFonts w:cstheme="minorHAnsi"/>
          <w:b/>
          <w:sz w:val="20"/>
          <w:szCs w:val="20"/>
        </w:rPr>
      </w:pPr>
      <w:r w:rsidRPr="00261927">
        <w:rPr>
          <w:rFonts w:cstheme="minorHAnsi"/>
          <w:b/>
          <w:sz w:val="20"/>
          <w:szCs w:val="20"/>
          <w:lang w:eastAsia="pl-PL"/>
        </w:rPr>
        <w:t>WYMAGANIA WOBEC WY</w:t>
      </w:r>
      <w:r w:rsidR="003011C4" w:rsidRPr="00261927">
        <w:rPr>
          <w:rFonts w:cstheme="minorHAnsi"/>
          <w:b/>
          <w:sz w:val="20"/>
          <w:szCs w:val="20"/>
          <w:lang w:eastAsia="pl-PL"/>
        </w:rPr>
        <w:t>KONAWCY</w:t>
      </w:r>
      <w:r w:rsidR="00C37AC4" w:rsidRPr="00261927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- </w:t>
      </w:r>
      <w:r w:rsidR="00C37AC4" w:rsidRPr="00261927">
        <w:rPr>
          <w:rFonts w:cstheme="minorHAnsi"/>
          <w:b/>
          <w:sz w:val="20"/>
          <w:szCs w:val="20"/>
          <w:lang w:eastAsia="pl-PL"/>
        </w:rPr>
        <w:t>WARUNKI UDZIAŁU W POSTĘPOWANIU</w:t>
      </w:r>
    </w:p>
    <w:p w14:paraId="562F93C2" w14:textId="77777777" w:rsidR="007935CF" w:rsidRPr="00261927" w:rsidRDefault="007935CF" w:rsidP="007935CF">
      <w:pPr>
        <w:pStyle w:val="Akapitzlist"/>
        <w:spacing w:before="240" w:after="0"/>
        <w:ind w:left="284"/>
        <w:jc w:val="both"/>
        <w:rPr>
          <w:rFonts w:cstheme="minorHAnsi"/>
          <w:sz w:val="20"/>
          <w:szCs w:val="20"/>
        </w:rPr>
      </w:pPr>
    </w:p>
    <w:p w14:paraId="7A4465E5" w14:textId="77777777" w:rsidR="0041584B" w:rsidRPr="0041584B" w:rsidRDefault="007935CF" w:rsidP="001336A4">
      <w:pPr>
        <w:pStyle w:val="Akapitzlist"/>
        <w:numPr>
          <w:ilvl w:val="0"/>
          <w:numId w:val="26"/>
        </w:numPr>
        <w:spacing w:before="240" w:after="0"/>
        <w:ind w:left="426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 xml:space="preserve">O udzielenie zamówienia mogą ubiegać się Wykonawcy, którzy </w:t>
      </w:r>
      <w:r w:rsidRPr="00261927">
        <w:rPr>
          <w:rFonts w:cstheme="minorHAnsi"/>
          <w:b/>
          <w:bCs/>
          <w:sz w:val="20"/>
          <w:szCs w:val="20"/>
        </w:rPr>
        <w:t>NIE</w:t>
      </w:r>
      <w:r w:rsidRPr="00261927">
        <w:rPr>
          <w:rFonts w:cstheme="minorHAnsi"/>
          <w:sz w:val="20"/>
          <w:szCs w:val="20"/>
        </w:rPr>
        <w:t xml:space="preserve"> są powiązani kapitałowo lub osobowo z Zamawiającym. </w:t>
      </w:r>
      <w:r w:rsidRPr="0041584B">
        <w:rPr>
          <w:rFonts w:cstheme="minorHAnsi"/>
          <w:sz w:val="20"/>
          <w:szCs w:val="20"/>
        </w:rPr>
        <w:t>Przez powiązania kapitałowe lub osobowe rozumie się wzajemne powiązania między Zamawiającym (beneficjentem) lub osobami upoważnionymi do zaciągania zobowiązań w imieniu Zamawiającego (beneficjenta) lub osobami wykonującymi w imieniu Zamawiającego (beneficjenta) czynności związane z przygotowaniem i przeprowadzeniem procedury wyboru wykonawcy a wykonawcą, polegające w szczególności na:</w:t>
      </w:r>
    </w:p>
    <w:p w14:paraId="2D05FC07" w14:textId="77777777" w:rsidR="00AD3997" w:rsidRPr="0041584B" w:rsidRDefault="00AD3997" w:rsidP="001336A4">
      <w:pPr>
        <w:pStyle w:val="Akapitzlist"/>
        <w:numPr>
          <w:ilvl w:val="0"/>
          <w:numId w:val="41"/>
        </w:numPr>
        <w:spacing w:after="0"/>
        <w:ind w:left="851"/>
        <w:rPr>
          <w:rFonts w:cstheme="minorHAnsi"/>
          <w:bCs/>
          <w:sz w:val="20"/>
          <w:szCs w:val="20"/>
        </w:rPr>
      </w:pPr>
      <w:r w:rsidRPr="0041584B">
        <w:rPr>
          <w:rFonts w:cstheme="minorHAnsi"/>
          <w:bCs/>
          <w:sz w:val="20"/>
          <w:szCs w:val="20"/>
        </w:rPr>
        <w:t xml:space="preserve">uczestniczeniu w spółce jako wspólnik spółki cywilnej lub spółki osobowej, </w:t>
      </w:r>
    </w:p>
    <w:p w14:paraId="59A25981" w14:textId="77777777" w:rsidR="00AD3997" w:rsidRPr="00261927" w:rsidRDefault="00AD3997" w:rsidP="001336A4">
      <w:pPr>
        <w:pStyle w:val="Akapitzlist"/>
        <w:numPr>
          <w:ilvl w:val="0"/>
          <w:numId w:val="40"/>
        </w:numPr>
        <w:spacing w:after="0"/>
        <w:ind w:left="851"/>
        <w:rPr>
          <w:rFonts w:cstheme="minorHAnsi"/>
          <w:bCs/>
          <w:sz w:val="20"/>
          <w:szCs w:val="20"/>
        </w:rPr>
      </w:pPr>
      <w:r w:rsidRPr="00261927">
        <w:rPr>
          <w:rFonts w:cstheme="minorHAnsi"/>
          <w:bCs/>
          <w:sz w:val="20"/>
          <w:szCs w:val="20"/>
        </w:rPr>
        <w:t xml:space="preserve">posiadanie co najmniej 10% udziałów lub akcji (o ile niższy próg nie wynika z przepisów prawa), </w:t>
      </w:r>
    </w:p>
    <w:p w14:paraId="44509636" w14:textId="77777777" w:rsidR="00AD3997" w:rsidRPr="00261927" w:rsidRDefault="00AD3997" w:rsidP="001336A4">
      <w:pPr>
        <w:pStyle w:val="Akapitzlist"/>
        <w:numPr>
          <w:ilvl w:val="0"/>
          <w:numId w:val="40"/>
        </w:numPr>
        <w:spacing w:after="0"/>
        <w:ind w:left="851"/>
        <w:rPr>
          <w:rFonts w:cstheme="minorHAnsi"/>
          <w:bCs/>
          <w:sz w:val="20"/>
          <w:szCs w:val="20"/>
        </w:rPr>
      </w:pPr>
      <w:r w:rsidRPr="00261927">
        <w:rPr>
          <w:rFonts w:cstheme="minorHAnsi"/>
          <w:bCs/>
          <w:sz w:val="20"/>
          <w:szCs w:val="20"/>
        </w:rPr>
        <w:t>pełnieniu funkcji członka organu nadzorczego lub zarządzającego, prokurenta, pełnomocnika,</w:t>
      </w:r>
    </w:p>
    <w:p w14:paraId="629F621E" w14:textId="77777777" w:rsidR="00AD3997" w:rsidRPr="0041584B" w:rsidRDefault="00AD3997" w:rsidP="001336A4">
      <w:pPr>
        <w:pStyle w:val="Akapitzlist"/>
        <w:numPr>
          <w:ilvl w:val="0"/>
          <w:numId w:val="40"/>
        </w:numPr>
        <w:spacing w:after="0"/>
        <w:ind w:left="851"/>
        <w:rPr>
          <w:rFonts w:cstheme="minorHAnsi"/>
          <w:bCs/>
          <w:sz w:val="20"/>
          <w:szCs w:val="20"/>
        </w:rPr>
      </w:pPr>
      <w:r w:rsidRPr="0041584B">
        <w:rPr>
          <w:rFonts w:cstheme="minorHAnsi"/>
          <w:bCs/>
          <w:sz w:val="20"/>
          <w:szCs w:val="20"/>
        </w:rPr>
        <w:t>pozostawanie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7840433" w14:textId="77777777" w:rsidR="00AD3997" w:rsidRPr="00B5283F" w:rsidRDefault="00AD3997" w:rsidP="001336A4">
      <w:pPr>
        <w:pStyle w:val="Akapitzlist"/>
        <w:numPr>
          <w:ilvl w:val="0"/>
          <w:numId w:val="40"/>
        </w:numPr>
        <w:spacing w:after="0"/>
        <w:ind w:left="851"/>
        <w:rPr>
          <w:rFonts w:cstheme="minorHAnsi"/>
          <w:bCs/>
          <w:sz w:val="20"/>
          <w:szCs w:val="20"/>
        </w:rPr>
      </w:pPr>
      <w:r w:rsidRPr="0041584B">
        <w:rPr>
          <w:rFonts w:cstheme="minorHAnsi"/>
          <w:bCs/>
          <w:sz w:val="20"/>
          <w:szCs w:val="20"/>
        </w:rPr>
        <w:t xml:space="preserve">pozostawanie z wykonawcą w takim stosunku prawnym lub faktycznym, że istnieje uzasadniona </w:t>
      </w:r>
      <w:r w:rsidRPr="00B5283F">
        <w:rPr>
          <w:rFonts w:cstheme="minorHAnsi"/>
          <w:bCs/>
          <w:sz w:val="20"/>
          <w:szCs w:val="20"/>
        </w:rPr>
        <w:t>wątpliwość co do bezstronności lub niezależności w związku z postępowaniem o udzielenie zamówienia.</w:t>
      </w:r>
    </w:p>
    <w:p w14:paraId="3EA1D033" w14:textId="681C30F1" w:rsidR="007935CF" w:rsidRPr="00B5283F" w:rsidRDefault="00B5283F" w:rsidP="001336A4">
      <w:pPr>
        <w:pStyle w:val="Akapitzlist"/>
        <w:numPr>
          <w:ilvl w:val="0"/>
          <w:numId w:val="26"/>
        </w:numPr>
        <w:spacing w:after="0"/>
        <w:ind w:left="426"/>
        <w:rPr>
          <w:rFonts w:cstheme="minorHAnsi"/>
          <w:sz w:val="20"/>
          <w:szCs w:val="20"/>
        </w:rPr>
      </w:pPr>
      <w:bookmarkStart w:id="6" w:name="_Hlk176416245"/>
      <w:r w:rsidRPr="00B5283F">
        <w:rPr>
          <w:rFonts w:cstheme="minorHAnsi"/>
          <w:sz w:val="20"/>
          <w:szCs w:val="20"/>
        </w:rPr>
        <w:t>O udzielenie zamówienia mogą ubiegać się Wykonawcy, którzy nie pozostają w konflikcie interesów z Zamawiającym (Przez konflikt interesów rozumie się sytuację, w której pracownik, przedstawiciel lub inna osoba działająca w imieniu i na rzecz firmy/instytucji, uczestnicząca w przygotowaniu lub realizacji zapytania ofertowego, posiada bezpośredni lub pośredni interes osobisty, finansowy, gospodarczy lub inny, który mógłby wpłynąć na bezstronność, obiektywizm lub niezależność w podejmowaniu decyzji związanych z przedmiotowym postępowaniem).</w:t>
      </w:r>
      <w:bookmarkEnd w:id="6"/>
    </w:p>
    <w:p w14:paraId="1C8E7361" w14:textId="77777777" w:rsidR="00B5283F" w:rsidRPr="00B5283F" w:rsidRDefault="00B5283F" w:rsidP="00B5283F">
      <w:pPr>
        <w:pStyle w:val="Akapitzlist"/>
        <w:spacing w:after="0"/>
        <w:ind w:left="426"/>
        <w:rPr>
          <w:rFonts w:cstheme="minorHAnsi"/>
          <w:sz w:val="20"/>
          <w:szCs w:val="20"/>
          <w:highlight w:val="green"/>
        </w:rPr>
      </w:pPr>
    </w:p>
    <w:p w14:paraId="60BD0CCB" w14:textId="77777777" w:rsidR="007935CF" w:rsidRPr="0041584B" w:rsidRDefault="007935CF" w:rsidP="001336A4">
      <w:pPr>
        <w:pStyle w:val="Akapitzlist"/>
        <w:numPr>
          <w:ilvl w:val="0"/>
          <w:numId w:val="25"/>
        </w:numPr>
        <w:spacing w:before="240" w:after="0"/>
        <w:ind w:left="709" w:hanging="284"/>
        <w:jc w:val="both"/>
        <w:rPr>
          <w:rFonts w:cstheme="minorHAnsi"/>
          <w:i/>
          <w:sz w:val="20"/>
          <w:szCs w:val="20"/>
        </w:rPr>
      </w:pPr>
      <w:r w:rsidRPr="0041584B">
        <w:rPr>
          <w:rFonts w:cstheme="minorHAnsi"/>
          <w:i/>
          <w:sz w:val="20"/>
          <w:szCs w:val="20"/>
        </w:rPr>
        <w:t>Osobą upoważnioną do zaciągania zobowiązań w imieniu Zamawiającego jest: Zgodnie z KRS (0000246895).</w:t>
      </w:r>
    </w:p>
    <w:p w14:paraId="4FA0A089" w14:textId="383FCBF8" w:rsidR="007935CF" w:rsidRPr="0041584B" w:rsidRDefault="007935CF" w:rsidP="001336A4">
      <w:pPr>
        <w:pStyle w:val="Akapitzlist"/>
        <w:numPr>
          <w:ilvl w:val="0"/>
          <w:numId w:val="25"/>
        </w:numPr>
        <w:spacing w:before="240" w:after="0"/>
        <w:ind w:left="709" w:hanging="284"/>
        <w:jc w:val="both"/>
        <w:rPr>
          <w:rFonts w:cstheme="minorHAnsi"/>
          <w:i/>
          <w:sz w:val="20"/>
          <w:szCs w:val="20"/>
        </w:rPr>
      </w:pPr>
      <w:r w:rsidRPr="0041584B">
        <w:rPr>
          <w:rFonts w:cstheme="minorHAnsi"/>
          <w:i/>
          <w:sz w:val="20"/>
          <w:szCs w:val="20"/>
        </w:rPr>
        <w:t xml:space="preserve">Osobą wykonującą w imieniu Zamawiającego czynności związane z przygotowaniem i przeprowadzeniem procedury wyboru Wykonawcy jest: </w:t>
      </w:r>
      <w:r w:rsidR="005F7578">
        <w:rPr>
          <w:rFonts w:cstheme="minorHAnsi"/>
          <w:i/>
          <w:sz w:val="20"/>
          <w:szCs w:val="20"/>
        </w:rPr>
        <w:t>Agnieszka Wolska, Magdalena Stanik.</w:t>
      </w:r>
    </w:p>
    <w:p w14:paraId="603B8AF9" w14:textId="77777777" w:rsidR="007935CF" w:rsidRPr="00261927" w:rsidRDefault="007935CF" w:rsidP="00A105BC">
      <w:pPr>
        <w:pStyle w:val="Akapitzlist"/>
        <w:spacing w:before="240" w:after="0"/>
        <w:ind w:left="426"/>
        <w:jc w:val="both"/>
        <w:rPr>
          <w:rFonts w:cstheme="minorHAnsi"/>
          <w:sz w:val="20"/>
          <w:szCs w:val="20"/>
        </w:rPr>
      </w:pPr>
    </w:p>
    <w:p w14:paraId="674F5F2D" w14:textId="69616D27" w:rsidR="007935CF" w:rsidRPr="00261927" w:rsidRDefault="007935CF" w:rsidP="00A105BC">
      <w:pPr>
        <w:pStyle w:val="Akapitzlist"/>
        <w:spacing w:before="240" w:after="0"/>
        <w:ind w:left="426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 xml:space="preserve">Warunek ten zostanie zweryfikowany na podstawie załącznika nr 2 do zapytania ofertowego, zawierającego w treści stosowne oświadczenie. </w:t>
      </w:r>
      <w:r w:rsidR="004E2916" w:rsidRPr="004E2916">
        <w:rPr>
          <w:rFonts w:cstheme="minorHAnsi"/>
          <w:sz w:val="20"/>
          <w:szCs w:val="20"/>
        </w:rPr>
        <w:t>Brak załącznika oraz brak poprawnie wypełnionego załącznika skutkować będzie odrzuceniem oferty w całości.</w:t>
      </w:r>
    </w:p>
    <w:p w14:paraId="6B0330B0" w14:textId="77777777" w:rsidR="007935CF" w:rsidRPr="00261927" w:rsidRDefault="007935CF" w:rsidP="00A105BC">
      <w:pPr>
        <w:pStyle w:val="Akapitzlist"/>
        <w:spacing w:before="240" w:after="0"/>
        <w:ind w:left="426"/>
        <w:jc w:val="both"/>
        <w:rPr>
          <w:rFonts w:cstheme="minorHAnsi"/>
          <w:sz w:val="20"/>
          <w:szCs w:val="20"/>
        </w:rPr>
      </w:pPr>
    </w:p>
    <w:p w14:paraId="746FCCFD" w14:textId="77777777" w:rsidR="007935CF" w:rsidRPr="00395191" w:rsidRDefault="007935CF" w:rsidP="001336A4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/>
        <w:ind w:left="426"/>
        <w:jc w:val="both"/>
        <w:rPr>
          <w:rFonts w:cstheme="minorHAnsi"/>
          <w:sz w:val="20"/>
          <w:szCs w:val="20"/>
        </w:rPr>
      </w:pPr>
      <w:r w:rsidRPr="00395191">
        <w:rPr>
          <w:rFonts w:cstheme="minorHAnsi"/>
          <w:sz w:val="20"/>
          <w:szCs w:val="20"/>
        </w:rPr>
        <w:t xml:space="preserve">O udzielenie zamówienia mogą ubiegać się Wykonawcy, którzy </w:t>
      </w:r>
      <w:bookmarkStart w:id="7" w:name="_Hlk36114866"/>
      <w:r w:rsidRPr="00395191">
        <w:rPr>
          <w:rFonts w:cstheme="minorHAnsi"/>
          <w:sz w:val="20"/>
          <w:szCs w:val="20"/>
        </w:rPr>
        <w:t xml:space="preserve">posiadają niezbędną wiedzę, doświadczenie i dysponują potencjałem technicznym, finansowym i osobami zdolnymi do wykonania zamówienia. </w:t>
      </w:r>
      <w:bookmarkEnd w:id="7"/>
    </w:p>
    <w:p w14:paraId="00180C43" w14:textId="77777777" w:rsidR="00892ABE" w:rsidRPr="00395191" w:rsidRDefault="00892ABE" w:rsidP="00A105BC">
      <w:pPr>
        <w:pStyle w:val="Akapitzlist"/>
        <w:widowControl w:val="0"/>
        <w:suppressAutoHyphens/>
        <w:autoSpaceDE w:val="0"/>
        <w:autoSpaceDN w:val="0"/>
        <w:adjustRightInd w:val="0"/>
        <w:spacing w:after="0"/>
        <w:ind w:left="426"/>
        <w:jc w:val="both"/>
        <w:rPr>
          <w:rFonts w:cstheme="minorHAnsi"/>
          <w:sz w:val="20"/>
          <w:szCs w:val="20"/>
        </w:rPr>
      </w:pPr>
    </w:p>
    <w:p w14:paraId="359B0DAE" w14:textId="702554BA" w:rsidR="006D2E28" w:rsidRPr="00261927" w:rsidRDefault="007935CF" w:rsidP="00A105BC">
      <w:pPr>
        <w:pStyle w:val="Akapitzlist"/>
        <w:spacing w:before="240" w:after="0"/>
        <w:ind w:left="426"/>
        <w:jc w:val="both"/>
        <w:rPr>
          <w:rFonts w:cstheme="minorHAnsi"/>
          <w:sz w:val="20"/>
          <w:szCs w:val="20"/>
        </w:rPr>
      </w:pPr>
      <w:r w:rsidRPr="00395191">
        <w:rPr>
          <w:rFonts w:cstheme="minorHAnsi"/>
          <w:sz w:val="20"/>
          <w:szCs w:val="20"/>
        </w:rPr>
        <w:t xml:space="preserve">Powyższy warunek zostanie zweryfikowany na podstawie załącznika nr 3 do zapytania ofertowego, zawierającego w treści stosowne oświadczenie. </w:t>
      </w:r>
      <w:r w:rsidR="004E2916" w:rsidRPr="004E2916">
        <w:rPr>
          <w:rFonts w:cstheme="minorHAnsi"/>
          <w:sz w:val="20"/>
          <w:szCs w:val="20"/>
        </w:rPr>
        <w:t>Brak załącznika skutkować będzie odrzuceniem oferty w całości. Brak poprawnie wypełnionego załącznika skutkować będzie jednorazowym wezwaniem Oferenta do złożenia wyjaśnień w terminie wskazanym przez Zamawiającego.</w:t>
      </w:r>
    </w:p>
    <w:p w14:paraId="18688D8D" w14:textId="77777777" w:rsidR="006D2E28" w:rsidRPr="00261927" w:rsidRDefault="006D2E28" w:rsidP="00A105BC">
      <w:pPr>
        <w:pStyle w:val="Akapitzlist"/>
        <w:spacing w:before="240" w:after="0"/>
        <w:ind w:left="426"/>
        <w:jc w:val="both"/>
        <w:rPr>
          <w:rFonts w:cstheme="minorHAnsi"/>
          <w:sz w:val="20"/>
          <w:szCs w:val="20"/>
        </w:rPr>
      </w:pPr>
    </w:p>
    <w:p w14:paraId="0D636C4D" w14:textId="7AC3A97D" w:rsidR="00941D4F" w:rsidRPr="004E2916" w:rsidRDefault="00892ABE" w:rsidP="001336A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240" w:after="0"/>
        <w:ind w:left="426" w:hanging="284"/>
        <w:jc w:val="both"/>
        <w:rPr>
          <w:rFonts w:cstheme="minorHAnsi"/>
          <w:b/>
          <w:bCs/>
          <w:sz w:val="20"/>
          <w:szCs w:val="20"/>
        </w:rPr>
      </w:pPr>
      <w:r w:rsidRPr="00B6190F">
        <w:rPr>
          <w:rFonts w:eastAsia="Times New Roman" w:cstheme="minorHAnsi"/>
          <w:b/>
          <w:bCs/>
          <w:sz w:val="20"/>
          <w:szCs w:val="20"/>
          <w:lang w:eastAsia="pl-PL"/>
        </w:rPr>
        <w:t>O udzielenie zamówienia mogą ubiegać się Wykonawcy</w:t>
      </w:r>
      <w:r w:rsidR="00D80B8D" w:rsidRPr="00B6190F">
        <w:rPr>
          <w:rFonts w:eastAsia="Times New Roman" w:cstheme="minorHAnsi"/>
          <w:b/>
          <w:bCs/>
          <w:sz w:val="20"/>
          <w:szCs w:val="20"/>
          <w:lang w:eastAsia="pl-PL"/>
        </w:rPr>
        <w:t>,</w:t>
      </w:r>
      <w:r w:rsidRPr="00B6190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k</w:t>
      </w:r>
      <w:r w:rsidR="00941D4F" w:rsidRPr="00B6190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tórzy </w:t>
      </w:r>
      <w:r w:rsidR="00941D4F" w:rsidRPr="004E2916">
        <w:rPr>
          <w:rFonts w:eastAsia="Times New Roman" w:cstheme="minorHAnsi"/>
          <w:sz w:val="20"/>
          <w:szCs w:val="20"/>
          <w:lang w:eastAsia="pl-PL"/>
        </w:rPr>
        <w:t xml:space="preserve">posiadają </w:t>
      </w:r>
      <w:r w:rsidR="00941D4F" w:rsidRPr="004E2916">
        <w:rPr>
          <w:rFonts w:cstheme="minorHAnsi"/>
          <w:sz w:val="20"/>
          <w:szCs w:val="20"/>
        </w:rPr>
        <w:t xml:space="preserve">niezbędną wiedzę, doświadczenie, w tym zrealizowali </w:t>
      </w:r>
      <w:r w:rsidR="00941D4F" w:rsidRPr="004E2916">
        <w:rPr>
          <w:rFonts w:cstheme="minorHAnsi"/>
          <w:sz w:val="20"/>
          <w:szCs w:val="20"/>
          <w:lang w:eastAsia="pl-PL"/>
        </w:rPr>
        <w:t>w ostatnich trzech latach przed upływem terminu składania ofert, a jeżeli okres działalności jest krótszy –</w:t>
      </w:r>
      <w:r w:rsidR="004C765C" w:rsidRPr="004E2916">
        <w:rPr>
          <w:rFonts w:cstheme="minorHAnsi"/>
          <w:sz w:val="20"/>
          <w:szCs w:val="20"/>
          <w:lang w:eastAsia="pl-PL"/>
        </w:rPr>
        <w:t xml:space="preserve"> </w:t>
      </w:r>
      <w:r w:rsidR="00941D4F" w:rsidRPr="004E2916">
        <w:rPr>
          <w:rFonts w:cstheme="minorHAnsi"/>
          <w:sz w:val="20"/>
          <w:szCs w:val="20"/>
          <w:lang w:eastAsia="pl-PL"/>
        </w:rPr>
        <w:t>do tego okresu zrealizował minimum 2 kurs</w:t>
      </w:r>
      <w:r w:rsidR="007B5E71" w:rsidRPr="004E2916">
        <w:rPr>
          <w:rFonts w:cstheme="minorHAnsi"/>
          <w:sz w:val="20"/>
          <w:szCs w:val="20"/>
          <w:lang w:eastAsia="pl-PL"/>
        </w:rPr>
        <w:t>y</w:t>
      </w:r>
      <w:r w:rsidR="00426CA5" w:rsidRPr="004E2916">
        <w:rPr>
          <w:rFonts w:cstheme="minorHAnsi"/>
          <w:sz w:val="20"/>
          <w:szCs w:val="20"/>
          <w:lang w:eastAsia="pl-PL"/>
        </w:rPr>
        <w:t xml:space="preserve"> (przez kurs rozumie się zrealizowanie 2 kursów lub 2 grup szkoleniowych)</w:t>
      </w:r>
      <w:r w:rsidR="00941D4F" w:rsidRPr="004E2916">
        <w:rPr>
          <w:rFonts w:cstheme="minorHAnsi"/>
          <w:sz w:val="20"/>
          <w:szCs w:val="20"/>
          <w:lang w:eastAsia="pl-PL"/>
        </w:rPr>
        <w:t>, obejmując</w:t>
      </w:r>
      <w:r w:rsidR="007B5E71" w:rsidRPr="004E2916">
        <w:rPr>
          <w:rFonts w:cstheme="minorHAnsi"/>
          <w:sz w:val="20"/>
          <w:szCs w:val="20"/>
          <w:lang w:eastAsia="pl-PL"/>
        </w:rPr>
        <w:t>e</w:t>
      </w:r>
      <w:r w:rsidR="00941D4F" w:rsidRPr="004E2916">
        <w:rPr>
          <w:rFonts w:cstheme="minorHAnsi"/>
          <w:sz w:val="20"/>
          <w:szCs w:val="20"/>
          <w:lang w:eastAsia="pl-PL"/>
        </w:rPr>
        <w:t xml:space="preserve"> min </w:t>
      </w:r>
      <w:r w:rsidR="00EA3630" w:rsidRPr="004E2916">
        <w:rPr>
          <w:rFonts w:cstheme="minorHAnsi"/>
          <w:sz w:val="20"/>
          <w:szCs w:val="20"/>
          <w:lang w:eastAsia="pl-PL"/>
        </w:rPr>
        <w:t xml:space="preserve">połowę godzin kursu </w:t>
      </w:r>
      <w:r w:rsidR="006D2E28" w:rsidRPr="004E2916">
        <w:rPr>
          <w:rFonts w:cstheme="minorHAnsi"/>
          <w:sz w:val="20"/>
          <w:szCs w:val="20"/>
          <w:lang w:eastAsia="pl-PL"/>
        </w:rPr>
        <w:t>szkolenia w typie warsztat</w:t>
      </w:r>
      <w:r w:rsidR="007B5E71" w:rsidRPr="004E2916">
        <w:rPr>
          <w:rFonts w:cstheme="minorHAnsi"/>
          <w:sz w:val="20"/>
          <w:szCs w:val="20"/>
          <w:lang w:eastAsia="pl-PL"/>
        </w:rPr>
        <w:t>ów</w:t>
      </w:r>
      <w:r w:rsidR="00EA3630" w:rsidRPr="004E2916">
        <w:rPr>
          <w:rFonts w:cstheme="minorHAnsi"/>
          <w:sz w:val="20"/>
          <w:szCs w:val="20"/>
          <w:lang w:eastAsia="pl-PL"/>
        </w:rPr>
        <w:t xml:space="preserve"> do składan</w:t>
      </w:r>
      <w:r w:rsidR="00B6190F" w:rsidRPr="004E2916">
        <w:rPr>
          <w:rFonts w:cstheme="minorHAnsi"/>
          <w:sz w:val="20"/>
          <w:szCs w:val="20"/>
          <w:lang w:eastAsia="pl-PL"/>
        </w:rPr>
        <w:t>ego</w:t>
      </w:r>
      <w:r w:rsidR="00EA3630" w:rsidRPr="004E2916">
        <w:rPr>
          <w:rFonts w:cstheme="minorHAnsi"/>
          <w:sz w:val="20"/>
          <w:szCs w:val="20"/>
          <w:lang w:eastAsia="pl-PL"/>
        </w:rPr>
        <w:t xml:space="preserve"> zamówienia</w:t>
      </w:r>
      <w:r w:rsidR="00941D4F" w:rsidRPr="004E2916">
        <w:rPr>
          <w:rFonts w:cstheme="minorHAnsi"/>
          <w:sz w:val="20"/>
          <w:szCs w:val="20"/>
          <w:lang w:eastAsia="pl-PL"/>
        </w:rPr>
        <w:t>. Wymagane kursy zbieżne</w:t>
      </w:r>
      <w:r w:rsidR="00115EC2" w:rsidRPr="004E2916">
        <w:rPr>
          <w:rFonts w:cstheme="minorHAnsi"/>
          <w:sz w:val="20"/>
          <w:szCs w:val="20"/>
          <w:lang w:eastAsia="pl-PL"/>
        </w:rPr>
        <w:t xml:space="preserve"> i lub </w:t>
      </w:r>
      <w:r w:rsidR="00C90C18" w:rsidRPr="004E2916">
        <w:rPr>
          <w:rFonts w:cstheme="minorHAnsi"/>
          <w:sz w:val="20"/>
          <w:szCs w:val="20"/>
          <w:lang w:eastAsia="pl-PL"/>
        </w:rPr>
        <w:t>„</w:t>
      </w:r>
      <w:r w:rsidR="00115EC2" w:rsidRPr="004E2916">
        <w:rPr>
          <w:rFonts w:cstheme="minorHAnsi"/>
          <w:sz w:val="20"/>
          <w:szCs w:val="20"/>
          <w:lang w:eastAsia="pl-PL"/>
        </w:rPr>
        <w:t>podob</w:t>
      </w:r>
      <w:r w:rsidR="00D80B8D" w:rsidRPr="004E2916">
        <w:rPr>
          <w:rFonts w:cstheme="minorHAnsi"/>
          <w:sz w:val="20"/>
          <w:szCs w:val="20"/>
          <w:lang w:eastAsia="pl-PL"/>
        </w:rPr>
        <w:t>n</w:t>
      </w:r>
      <w:r w:rsidR="00115EC2" w:rsidRPr="004E2916">
        <w:rPr>
          <w:rFonts w:cstheme="minorHAnsi"/>
          <w:sz w:val="20"/>
          <w:szCs w:val="20"/>
          <w:lang w:eastAsia="pl-PL"/>
        </w:rPr>
        <w:t>e</w:t>
      </w:r>
      <w:r w:rsidR="00C90C18" w:rsidRPr="004E2916">
        <w:rPr>
          <w:rFonts w:cstheme="minorHAnsi"/>
          <w:sz w:val="20"/>
          <w:szCs w:val="20"/>
          <w:lang w:eastAsia="pl-PL"/>
        </w:rPr>
        <w:t>”</w:t>
      </w:r>
      <w:r w:rsidR="00941D4F" w:rsidRPr="004E2916">
        <w:rPr>
          <w:rFonts w:cstheme="minorHAnsi"/>
          <w:sz w:val="20"/>
          <w:szCs w:val="20"/>
          <w:lang w:eastAsia="pl-PL"/>
        </w:rPr>
        <w:t xml:space="preserve"> z przedmiotem zamówienia</w:t>
      </w:r>
      <w:r w:rsidR="00B6190F" w:rsidRPr="004E2916">
        <w:rPr>
          <w:rFonts w:cstheme="minorHAnsi"/>
          <w:sz w:val="20"/>
          <w:szCs w:val="20"/>
          <w:lang w:eastAsia="pl-PL"/>
        </w:rPr>
        <w:t>.</w:t>
      </w:r>
    </w:p>
    <w:p w14:paraId="3BF99471" w14:textId="77777777" w:rsidR="00B6190F" w:rsidRPr="00B6190F" w:rsidRDefault="00B6190F" w:rsidP="00B6190F">
      <w:pPr>
        <w:pStyle w:val="Akapitzlist"/>
        <w:autoSpaceDE w:val="0"/>
        <w:autoSpaceDN w:val="0"/>
        <w:adjustRightInd w:val="0"/>
        <w:spacing w:before="240" w:after="0"/>
        <w:ind w:left="426"/>
        <w:jc w:val="both"/>
        <w:rPr>
          <w:rFonts w:cstheme="minorHAnsi"/>
          <w:b/>
          <w:bCs/>
          <w:sz w:val="20"/>
          <w:szCs w:val="20"/>
        </w:rPr>
      </w:pPr>
    </w:p>
    <w:p w14:paraId="3A3E77A7" w14:textId="5916074A" w:rsidR="00892ABE" w:rsidRPr="00395191" w:rsidRDefault="00892ABE" w:rsidP="00A105BC">
      <w:pPr>
        <w:pStyle w:val="Akapitzlist"/>
        <w:autoSpaceDE w:val="0"/>
        <w:autoSpaceDN w:val="0"/>
        <w:adjustRightInd w:val="0"/>
        <w:spacing w:after="0"/>
        <w:ind w:left="426"/>
        <w:jc w:val="both"/>
        <w:rPr>
          <w:rFonts w:cstheme="minorHAnsi"/>
          <w:bCs/>
          <w:sz w:val="20"/>
          <w:szCs w:val="20"/>
        </w:rPr>
      </w:pPr>
      <w:r w:rsidRPr="00395191">
        <w:rPr>
          <w:rFonts w:eastAsia="Calibri" w:cstheme="minorHAnsi"/>
          <w:bCs/>
          <w:sz w:val="20"/>
          <w:szCs w:val="20"/>
          <w:lang w:eastAsia="pl-PL"/>
        </w:rPr>
        <w:t xml:space="preserve">Powyższy warunek zostanie zweryfikowany na podstawie Załącznika nr </w:t>
      </w:r>
      <w:r w:rsidRPr="005F7578">
        <w:rPr>
          <w:rFonts w:eastAsia="Calibri" w:cstheme="minorHAnsi"/>
          <w:b/>
          <w:bCs/>
          <w:sz w:val="20"/>
          <w:szCs w:val="20"/>
          <w:lang w:eastAsia="pl-PL"/>
        </w:rPr>
        <w:t>4</w:t>
      </w:r>
      <w:r w:rsidR="00EA3630" w:rsidRPr="005F7578">
        <w:rPr>
          <w:rFonts w:eastAsia="Calibri" w:cstheme="minorHAnsi"/>
          <w:b/>
          <w:bCs/>
          <w:sz w:val="20"/>
          <w:szCs w:val="20"/>
          <w:lang w:eastAsia="pl-PL"/>
        </w:rPr>
        <w:t>A</w:t>
      </w:r>
      <w:r w:rsidRPr="00395191">
        <w:rPr>
          <w:rFonts w:eastAsia="Calibri" w:cstheme="minorHAnsi"/>
          <w:bCs/>
          <w:sz w:val="20"/>
          <w:szCs w:val="20"/>
          <w:lang w:eastAsia="pl-PL"/>
        </w:rPr>
        <w:t xml:space="preserve"> oraz przedstawionych kopii referencji, protokołów odbioru lub innych dokumentów potwierdzających należyte wykonanie usługi.</w:t>
      </w:r>
      <w:r w:rsidRPr="00395191">
        <w:rPr>
          <w:rFonts w:cstheme="minorHAnsi"/>
          <w:bCs/>
          <w:sz w:val="20"/>
          <w:szCs w:val="20"/>
        </w:rPr>
        <w:t xml:space="preserve"> </w:t>
      </w:r>
      <w:r w:rsidR="004E2916" w:rsidRPr="004E2916">
        <w:rPr>
          <w:rFonts w:cstheme="minorHAnsi"/>
          <w:sz w:val="20"/>
          <w:szCs w:val="20"/>
          <w:lang w:eastAsia="pl-PL"/>
        </w:rPr>
        <w:t>Brak załącznika skutkować będzie odrzuceniem oferty w całości. Brak poprawnie wypełnionego załącznika skutkować będzie jednorazowym wezwaniem Oferenta do złożenia wyjaśnień w terminie wskazanym przez Zamawiającego.</w:t>
      </w:r>
      <w:r w:rsidR="004E2916">
        <w:rPr>
          <w:rFonts w:cstheme="minorHAnsi"/>
          <w:sz w:val="20"/>
          <w:szCs w:val="20"/>
          <w:lang w:eastAsia="pl-PL"/>
        </w:rPr>
        <w:t xml:space="preserve"> </w:t>
      </w:r>
      <w:r w:rsidR="00CA346B" w:rsidRPr="00CA346B">
        <w:rPr>
          <w:rFonts w:cstheme="minorHAnsi"/>
          <w:b/>
          <w:sz w:val="20"/>
          <w:szCs w:val="20"/>
        </w:rPr>
        <w:t xml:space="preserve">Na referencjach należy wpisać </w:t>
      </w:r>
      <w:r w:rsidR="00F7669B">
        <w:rPr>
          <w:rFonts w:cstheme="minorHAnsi"/>
          <w:b/>
          <w:sz w:val="20"/>
          <w:szCs w:val="20"/>
        </w:rPr>
        <w:t>jakiego zamówienia dotyczą – numer postępowania Zamawiającego.</w:t>
      </w:r>
    </w:p>
    <w:p w14:paraId="22EFEF96" w14:textId="77777777" w:rsidR="00CA346B" w:rsidRPr="00B6190F" w:rsidRDefault="00CA346B" w:rsidP="00B6190F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bCs/>
          <w:sz w:val="20"/>
          <w:szCs w:val="20"/>
          <w:lang w:eastAsia="pl-PL"/>
        </w:rPr>
      </w:pPr>
      <w:bookmarkStart w:id="8" w:name="_Hlk184734716"/>
    </w:p>
    <w:p w14:paraId="35BEE1CB" w14:textId="46B8BCAB" w:rsidR="00EA3630" w:rsidRPr="00261927" w:rsidRDefault="00EA3630" w:rsidP="00A105BC">
      <w:pPr>
        <w:autoSpaceDE w:val="0"/>
        <w:autoSpaceDN w:val="0"/>
        <w:adjustRightInd w:val="0"/>
        <w:spacing w:after="0"/>
        <w:ind w:left="426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395191">
        <w:rPr>
          <w:rFonts w:eastAsia="Times New Roman" w:cstheme="minorHAnsi"/>
          <w:b/>
          <w:bCs/>
          <w:sz w:val="20"/>
          <w:szCs w:val="20"/>
          <w:lang w:eastAsia="pl-PL"/>
        </w:rPr>
        <w:t>O udzielenie zamówienia mogą ubiegać się Wykonawcy</w:t>
      </w:r>
      <w:r w:rsidR="00D80B8D" w:rsidRPr="00395191">
        <w:rPr>
          <w:rFonts w:eastAsia="Times New Roman" w:cstheme="minorHAnsi"/>
          <w:b/>
          <w:bCs/>
          <w:sz w:val="20"/>
          <w:szCs w:val="20"/>
          <w:lang w:eastAsia="pl-PL"/>
        </w:rPr>
        <w:t xml:space="preserve">, </w:t>
      </w:r>
      <w:r w:rsidRPr="00395191">
        <w:rPr>
          <w:rFonts w:eastAsia="Times New Roman" w:cstheme="minorHAnsi"/>
          <w:b/>
          <w:bCs/>
          <w:sz w:val="20"/>
          <w:szCs w:val="20"/>
          <w:lang w:eastAsia="pl-PL"/>
        </w:rPr>
        <w:t>którzy</w:t>
      </w:r>
      <w:r w:rsidRPr="00395191">
        <w:rPr>
          <w:rFonts w:eastAsia="Times New Roman" w:cstheme="minorHAnsi"/>
          <w:sz w:val="20"/>
          <w:szCs w:val="20"/>
          <w:lang w:eastAsia="pl-PL"/>
        </w:rPr>
        <w:t xml:space="preserve"> zagwarantuj</w:t>
      </w:r>
      <w:r w:rsidR="00D80B8D" w:rsidRPr="00395191">
        <w:rPr>
          <w:rFonts w:eastAsia="Times New Roman" w:cstheme="minorHAnsi"/>
          <w:sz w:val="20"/>
          <w:szCs w:val="20"/>
          <w:lang w:eastAsia="pl-PL"/>
        </w:rPr>
        <w:t>ą</w:t>
      </w:r>
      <w:r w:rsidRPr="00395191">
        <w:rPr>
          <w:rFonts w:eastAsia="Times New Roman" w:cstheme="minorHAnsi"/>
          <w:sz w:val="20"/>
          <w:szCs w:val="20"/>
          <w:lang w:eastAsia="pl-PL"/>
        </w:rPr>
        <w:t xml:space="preserve"> do realizacji całego zamówienia wysoko wykwalifikowaną i doświadczoną kadrę dydaktyczną - każdy z trenerów realizujących zamówienie będzie posiadał zrealizowane w ostatnich </w:t>
      </w:r>
      <w:r w:rsidR="006914F5">
        <w:rPr>
          <w:rFonts w:eastAsia="Times New Roman" w:cstheme="minorHAnsi"/>
          <w:sz w:val="20"/>
          <w:szCs w:val="20"/>
          <w:lang w:eastAsia="pl-PL"/>
        </w:rPr>
        <w:t>2</w:t>
      </w:r>
      <w:r w:rsidRPr="00395191">
        <w:rPr>
          <w:rFonts w:eastAsia="Times New Roman" w:cstheme="minorHAnsi"/>
          <w:sz w:val="20"/>
          <w:szCs w:val="20"/>
          <w:lang w:eastAsia="pl-PL"/>
        </w:rPr>
        <w:t xml:space="preserve"> latach liczonych od dnia wszczęcia przedmiotowego postępowania co najmniej 2 szkolenia zbieżne i odpowiadając</w:t>
      </w:r>
      <w:r w:rsidR="00712910" w:rsidRPr="00395191">
        <w:rPr>
          <w:rFonts w:eastAsia="Times New Roman" w:cstheme="minorHAnsi"/>
          <w:sz w:val="20"/>
          <w:szCs w:val="20"/>
          <w:lang w:eastAsia="pl-PL"/>
        </w:rPr>
        <w:t>e</w:t>
      </w:r>
      <w:r w:rsidRPr="00395191">
        <w:rPr>
          <w:rFonts w:eastAsia="Times New Roman" w:cstheme="minorHAnsi"/>
          <w:sz w:val="20"/>
          <w:szCs w:val="20"/>
          <w:lang w:eastAsia="pl-PL"/>
        </w:rPr>
        <w:t xml:space="preserve"> zakresowi tematycznemu opisanemu w przedmiocie zamówienia (tabela nr 1)</w:t>
      </w:r>
      <w:r w:rsidR="00B6190F">
        <w:rPr>
          <w:rFonts w:eastAsia="Times New Roman" w:cstheme="minorHAnsi"/>
          <w:sz w:val="20"/>
          <w:szCs w:val="20"/>
          <w:lang w:eastAsia="pl-PL"/>
        </w:rPr>
        <w:t>.</w:t>
      </w:r>
    </w:p>
    <w:bookmarkEnd w:id="8"/>
    <w:p w14:paraId="76E8EDFA" w14:textId="77777777" w:rsidR="004B273E" w:rsidRPr="00261927" w:rsidRDefault="004B273E" w:rsidP="00A105BC">
      <w:pPr>
        <w:widowControl w:val="0"/>
        <w:suppressAutoHyphens/>
        <w:spacing w:after="0"/>
        <w:ind w:left="426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14:paraId="60FE89BA" w14:textId="77777777" w:rsidR="00104CB5" w:rsidRPr="00261927" w:rsidRDefault="00EA3630" w:rsidP="00A105BC">
      <w:pPr>
        <w:pStyle w:val="Akapitzlist"/>
        <w:widowControl w:val="0"/>
        <w:suppressAutoHyphens/>
        <w:spacing w:after="0"/>
        <w:ind w:left="426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261927">
        <w:rPr>
          <w:rFonts w:eastAsia="Times New Roman" w:cstheme="minorHAnsi"/>
          <w:b/>
          <w:sz w:val="20"/>
          <w:szCs w:val="20"/>
          <w:lang w:eastAsia="pl-PL"/>
        </w:rPr>
        <w:t>Powyższy warunek zostanie zweryfikowa</w:t>
      </w:r>
      <w:r w:rsidR="00BF504F">
        <w:rPr>
          <w:rFonts w:eastAsia="Times New Roman" w:cstheme="minorHAnsi"/>
          <w:b/>
          <w:sz w:val="20"/>
          <w:szCs w:val="20"/>
          <w:lang w:eastAsia="pl-PL"/>
        </w:rPr>
        <w:t>ny na podstawie załącznika nr 4</w:t>
      </w:r>
      <w:r w:rsidRPr="00261927">
        <w:rPr>
          <w:rFonts w:eastAsia="Times New Roman" w:cstheme="minorHAnsi"/>
          <w:b/>
          <w:sz w:val="20"/>
          <w:szCs w:val="20"/>
          <w:lang w:eastAsia="pl-PL"/>
        </w:rPr>
        <w:t>B do zapytania ofertowego, zawierającego w treści stosowne oświadczenie. Brak załącznika oraz brak poprawnie wypełnionego załącznika skutkować będzie odrzuceniem oferty w całości.</w:t>
      </w:r>
      <w:r w:rsidR="00C13F53" w:rsidRPr="00261927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  <w:r w:rsidR="00EA2A1F" w:rsidRPr="00261927">
        <w:rPr>
          <w:rFonts w:eastAsia="Times New Roman" w:cstheme="minorHAnsi"/>
          <w:b/>
          <w:sz w:val="20"/>
          <w:szCs w:val="20"/>
          <w:lang w:eastAsia="pl-PL"/>
        </w:rPr>
        <w:t xml:space="preserve">(Powyższy warunek będzie sprawdzany dodatkowo każdorazowo również przed rozpoczęciem szkolenia.) </w:t>
      </w:r>
    </w:p>
    <w:p w14:paraId="1FF692CB" w14:textId="77777777" w:rsidR="00EA3630" w:rsidRPr="00261927" w:rsidRDefault="00EA3630" w:rsidP="00A105BC">
      <w:pPr>
        <w:pStyle w:val="Akapitzlist"/>
        <w:widowControl w:val="0"/>
        <w:suppressAutoHyphens/>
        <w:spacing w:after="0" w:line="240" w:lineRule="auto"/>
        <w:ind w:left="426"/>
        <w:jc w:val="both"/>
        <w:rPr>
          <w:rFonts w:cstheme="minorHAnsi"/>
          <w:b/>
          <w:sz w:val="20"/>
          <w:szCs w:val="20"/>
        </w:rPr>
      </w:pPr>
    </w:p>
    <w:p w14:paraId="516A30A4" w14:textId="77777777" w:rsidR="007935CF" w:rsidRPr="00261927" w:rsidRDefault="007935CF" w:rsidP="001336A4">
      <w:pPr>
        <w:pStyle w:val="Akapitzlist"/>
        <w:widowControl w:val="0"/>
        <w:numPr>
          <w:ilvl w:val="0"/>
          <w:numId w:val="26"/>
        </w:numPr>
        <w:suppressAutoHyphens/>
        <w:spacing w:after="0" w:line="240" w:lineRule="auto"/>
        <w:ind w:left="426"/>
        <w:jc w:val="both"/>
        <w:rPr>
          <w:rFonts w:cstheme="minorHAnsi"/>
          <w:b/>
          <w:sz w:val="20"/>
          <w:szCs w:val="20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>Warunkiem przystąpienia do postępowania ofertowego jest zobowiązanie się Oferenta podczas realizacji przedmiotu zamówienia do przestrzegania zasad/przepisów bezpieczeństwa, w związku z COVID-19.</w:t>
      </w:r>
    </w:p>
    <w:p w14:paraId="71D8D493" w14:textId="77777777" w:rsidR="006A1A47" w:rsidRPr="00261927" w:rsidRDefault="007935CF" w:rsidP="00A105BC">
      <w:pPr>
        <w:pStyle w:val="Akapitzlist"/>
        <w:widowControl w:val="0"/>
        <w:suppressAutoHyphens/>
        <w:spacing w:after="0"/>
        <w:ind w:left="426"/>
        <w:jc w:val="both"/>
        <w:rPr>
          <w:rFonts w:cstheme="minorHAnsi"/>
          <w:bCs/>
          <w:sz w:val="20"/>
          <w:szCs w:val="20"/>
        </w:rPr>
      </w:pPr>
      <w:r w:rsidRPr="00261927">
        <w:rPr>
          <w:rFonts w:eastAsia="Times New Roman" w:cstheme="minorHAnsi"/>
          <w:bCs/>
          <w:sz w:val="20"/>
          <w:szCs w:val="20"/>
          <w:lang w:eastAsia="pl-PL"/>
        </w:rPr>
        <w:t xml:space="preserve">Powyższy warunek zostanie zweryfikowany na podstawie </w:t>
      </w:r>
      <w:r w:rsidRPr="00BF504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załącznika nr </w:t>
      </w:r>
      <w:r w:rsidR="00075ECD">
        <w:rPr>
          <w:rFonts w:eastAsia="Times New Roman" w:cstheme="minorHAnsi"/>
          <w:b/>
          <w:bCs/>
          <w:sz w:val="20"/>
          <w:szCs w:val="20"/>
          <w:lang w:eastAsia="pl-PL"/>
        </w:rPr>
        <w:t>5</w:t>
      </w:r>
      <w:r w:rsidRPr="00261927">
        <w:rPr>
          <w:rFonts w:eastAsia="Times New Roman" w:cstheme="minorHAnsi"/>
          <w:bCs/>
          <w:sz w:val="20"/>
          <w:szCs w:val="20"/>
          <w:lang w:eastAsia="pl-PL"/>
        </w:rPr>
        <w:t xml:space="preserve"> do zapytania ofertowego, zawierającego w treści stosowne oświadczenia.</w:t>
      </w:r>
      <w:r w:rsidRPr="00261927">
        <w:rPr>
          <w:rFonts w:cstheme="minorHAnsi"/>
          <w:bCs/>
          <w:sz w:val="20"/>
          <w:szCs w:val="20"/>
        </w:rPr>
        <w:t xml:space="preserve"> Brak załącznika skutkować będzie odrzuceniem oferty w całości. Brak poprawnie wypełnionego załącznika skutkować będzie jednorazowym wezwaniem Oferenta do złożenia wyjaśnień w terminie wskazanym przez Zamawiającego</w:t>
      </w:r>
      <w:r w:rsidR="006A1A47" w:rsidRPr="00261927">
        <w:rPr>
          <w:rFonts w:cstheme="minorHAnsi"/>
          <w:bCs/>
          <w:sz w:val="20"/>
          <w:szCs w:val="20"/>
        </w:rPr>
        <w:t>.</w:t>
      </w:r>
    </w:p>
    <w:p w14:paraId="265FF2CE" w14:textId="77777777" w:rsidR="006A1A47" w:rsidRPr="00261927" w:rsidRDefault="006A1A47" w:rsidP="00A105BC">
      <w:pPr>
        <w:pStyle w:val="Akapitzlist"/>
        <w:widowControl w:val="0"/>
        <w:suppressAutoHyphens/>
        <w:spacing w:after="0"/>
        <w:ind w:left="426"/>
        <w:jc w:val="both"/>
        <w:rPr>
          <w:rFonts w:cstheme="minorHAnsi"/>
          <w:b/>
          <w:bCs/>
          <w:sz w:val="20"/>
          <w:szCs w:val="20"/>
        </w:rPr>
      </w:pPr>
    </w:p>
    <w:p w14:paraId="4CD9805E" w14:textId="1A6652C8" w:rsidR="00A60D83" w:rsidRPr="006914F5" w:rsidRDefault="006A1A47" w:rsidP="001336A4">
      <w:pPr>
        <w:pStyle w:val="Akapitzlist"/>
        <w:widowControl w:val="0"/>
        <w:numPr>
          <w:ilvl w:val="0"/>
          <w:numId w:val="26"/>
        </w:numPr>
        <w:suppressAutoHyphens/>
        <w:spacing w:after="0"/>
        <w:ind w:left="426" w:hanging="284"/>
        <w:jc w:val="both"/>
        <w:rPr>
          <w:rFonts w:cstheme="minorHAnsi"/>
          <w:b/>
          <w:bCs/>
          <w:sz w:val="20"/>
          <w:szCs w:val="20"/>
          <w:u w:val="single"/>
        </w:rPr>
      </w:pPr>
      <w:r w:rsidRPr="006914F5">
        <w:rPr>
          <w:rFonts w:cstheme="minorHAnsi"/>
          <w:sz w:val="20"/>
          <w:szCs w:val="20"/>
          <w:u w:val="single"/>
        </w:rPr>
        <w:t xml:space="preserve">Warunkiem przystąpienia do postępowania jest podpisanie upoważnienie do przetwarzania danych osobowych Oferenta/ upoważnienie do przetwarzania danych osobowych. Powyższy warunek zostanie zweryfikowany na podstawie </w:t>
      </w:r>
      <w:r w:rsidRPr="006914F5">
        <w:rPr>
          <w:rFonts w:cstheme="minorHAnsi"/>
          <w:b/>
          <w:sz w:val="20"/>
          <w:szCs w:val="20"/>
          <w:u w:val="single"/>
        </w:rPr>
        <w:t xml:space="preserve">Załącznika nr </w:t>
      </w:r>
      <w:r w:rsidR="00075ECD" w:rsidRPr="006914F5">
        <w:rPr>
          <w:rFonts w:cstheme="minorHAnsi"/>
          <w:b/>
          <w:sz w:val="20"/>
          <w:szCs w:val="20"/>
          <w:u w:val="single"/>
        </w:rPr>
        <w:t>6</w:t>
      </w:r>
      <w:r w:rsidR="00AF65D9" w:rsidRPr="006914F5">
        <w:rPr>
          <w:rFonts w:cstheme="minorHAnsi"/>
          <w:b/>
          <w:sz w:val="20"/>
          <w:szCs w:val="20"/>
          <w:u w:val="single"/>
        </w:rPr>
        <w:t>.</w:t>
      </w:r>
      <w:r w:rsidR="00AF65D9" w:rsidRPr="006914F5">
        <w:rPr>
          <w:rFonts w:cstheme="minorHAnsi"/>
          <w:sz w:val="20"/>
          <w:szCs w:val="20"/>
          <w:u w:val="single"/>
        </w:rPr>
        <w:t xml:space="preserve"> </w:t>
      </w:r>
      <w:r w:rsidR="006914F5" w:rsidRPr="00261927">
        <w:rPr>
          <w:rFonts w:cstheme="minorHAnsi"/>
          <w:sz w:val="20"/>
          <w:szCs w:val="20"/>
          <w:u w:val="single"/>
        </w:rPr>
        <w:t xml:space="preserve">Brak załącznika oraz brak poprawnie wypełnionego załącznika skutkować będzie </w:t>
      </w:r>
      <w:r w:rsidR="006914F5">
        <w:rPr>
          <w:rFonts w:cstheme="minorHAnsi"/>
          <w:sz w:val="20"/>
          <w:szCs w:val="20"/>
          <w:u w:val="single"/>
        </w:rPr>
        <w:t xml:space="preserve"> jednorazowym wezwaniem do uzupełnienia, brak przedstawienia wyjaśnień w wyznaczonym terminie skutkować będzie </w:t>
      </w:r>
      <w:r w:rsidR="006914F5" w:rsidRPr="00261927">
        <w:rPr>
          <w:rFonts w:cstheme="minorHAnsi"/>
          <w:sz w:val="20"/>
          <w:szCs w:val="20"/>
          <w:u w:val="single"/>
        </w:rPr>
        <w:t>odrzuceniem oferty w całości</w:t>
      </w:r>
      <w:r w:rsidR="006914F5" w:rsidRPr="00261927">
        <w:rPr>
          <w:rFonts w:cstheme="minorHAnsi"/>
          <w:sz w:val="20"/>
          <w:szCs w:val="20"/>
        </w:rPr>
        <w:t>.</w:t>
      </w:r>
    </w:p>
    <w:p w14:paraId="7C27676D" w14:textId="79949521" w:rsidR="00F21D14" w:rsidRPr="006914F5" w:rsidRDefault="00A60D83" w:rsidP="001336A4">
      <w:pPr>
        <w:pStyle w:val="Akapitzlist"/>
        <w:widowControl w:val="0"/>
        <w:numPr>
          <w:ilvl w:val="0"/>
          <w:numId w:val="26"/>
        </w:numPr>
        <w:suppressAutoHyphens/>
        <w:spacing w:after="0"/>
        <w:ind w:left="426" w:hanging="284"/>
        <w:jc w:val="both"/>
        <w:rPr>
          <w:rFonts w:cstheme="minorHAnsi"/>
          <w:b/>
          <w:bCs/>
          <w:sz w:val="20"/>
          <w:szCs w:val="20"/>
          <w:u w:val="single"/>
        </w:rPr>
      </w:pPr>
      <w:r w:rsidRPr="006914F5">
        <w:rPr>
          <w:rFonts w:cstheme="minorHAnsi"/>
          <w:sz w:val="20"/>
          <w:szCs w:val="20"/>
          <w:u w:val="single"/>
        </w:rPr>
        <w:t>Warunkiem przystąpienia do postępowania jest podpisanie oświadczenia dotyczącego</w:t>
      </w:r>
      <w:r w:rsidRPr="006914F5">
        <w:rPr>
          <w:rFonts w:eastAsia="Times New Roman" w:cstheme="minorHAnsi"/>
          <w:sz w:val="20"/>
          <w:szCs w:val="20"/>
          <w:lang w:eastAsia="pl-PL"/>
        </w:rPr>
        <w:t xml:space="preserve"> wymogu wykluczenia z postępowania o udzielenie zamówienia publicznego Wykonawców wskazanych w art. 7 ust. 1 ustawy z 13 kwietnia 2022 r. o szczególnych rozwiązaniach w zakresie przeciwdziałania wspieraniu agresji na Ukrainę oraz służących ochronie bezpieczeństwa narodowego.</w:t>
      </w:r>
      <w:r w:rsidR="00766381" w:rsidRPr="006914F5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6914F5">
        <w:rPr>
          <w:rFonts w:cstheme="minorHAnsi"/>
          <w:sz w:val="20"/>
          <w:szCs w:val="20"/>
          <w:u w:val="single"/>
        </w:rPr>
        <w:t xml:space="preserve">Powyższy warunek zostanie zweryfikowany na podstawie </w:t>
      </w:r>
      <w:r w:rsidRPr="006914F5">
        <w:rPr>
          <w:rFonts w:cstheme="minorHAnsi"/>
          <w:b/>
          <w:sz w:val="20"/>
          <w:szCs w:val="20"/>
          <w:u w:val="single"/>
        </w:rPr>
        <w:t>Załącznika nr 7.</w:t>
      </w:r>
      <w:r w:rsidRPr="006914F5">
        <w:rPr>
          <w:rFonts w:cstheme="minorHAnsi"/>
          <w:sz w:val="20"/>
          <w:szCs w:val="20"/>
          <w:u w:val="single"/>
        </w:rPr>
        <w:t xml:space="preserve"> </w:t>
      </w:r>
      <w:r w:rsidR="006914F5" w:rsidRPr="00261927">
        <w:rPr>
          <w:rFonts w:cstheme="minorHAnsi"/>
          <w:sz w:val="20"/>
          <w:szCs w:val="20"/>
          <w:u w:val="single"/>
        </w:rPr>
        <w:t xml:space="preserve">Brak załącznika oraz brak poprawnie wypełnionego załącznika skutkować będzie </w:t>
      </w:r>
      <w:r w:rsidR="006914F5">
        <w:rPr>
          <w:rFonts w:cstheme="minorHAnsi"/>
          <w:sz w:val="20"/>
          <w:szCs w:val="20"/>
          <w:u w:val="single"/>
        </w:rPr>
        <w:t xml:space="preserve"> jednorazowym wezwaniem do uzupełnienia, brak przedstawienia wyjaśnień w wyznaczonym terminie skutkować będzie </w:t>
      </w:r>
      <w:r w:rsidR="006914F5" w:rsidRPr="00261927">
        <w:rPr>
          <w:rFonts w:cstheme="minorHAnsi"/>
          <w:sz w:val="20"/>
          <w:szCs w:val="20"/>
          <w:u w:val="single"/>
        </w:rPr>
        <w:t>odrzuceniem oferty w całości</w:t>
      </w:r>
      <w:r w:rsidR="006914F5" w:rsidRPr="00261927">
        <w:rPr>
          <w:rFonts w:cstheme="minorHAnsi"/>
          <w:sz w:val="20"/>
          <w:szCs w:val="20"/>
        </w:rPr>
        <w:t>.</w:t>
      </w:r>
    </w:p>
    <w:p w14:paraId="5D90194C" w14:textId="77777777" w:rsidR="00F21D14" w:rsidRPr="00F21D14" w:rsidRDefault="00F21D14" w:rsidP="00F21D14">
      <w:pPr>
        <w:pStyle w:val="Akapitzlist"/>
        <w:widowControl w:val="0"/>
        <w:suppressAutoHyphens/>
        <w:spacing w:after="0"/>
        <w:ind w:left="426"/>
        <w:jc w:val="both"/>
        <w:rPr>
          <w:rFonts w:cstheme="minorHAnsi"/>
          <w:b/>
          <w:bCs/>
          <w:sz w:val="20"/>
          <w:szCs w:val="20"/>
          <w:u w:val="single"/>
        </w:rPr>
      </w:pPr>
    </w:p>
    <w:p w14:paraId="3033DA83" w14:textId="77777777" w:rsidR="0004692D" w:rsidRPr="00261927" w:rsidRDefault="0004692D" w:rsidP="00E73569">
      <w:pPr>
        <w:pStyle w:val="Akapitzlist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240" w:after="0"/>
        <w:ind w:left="567" w:hanging="567"/>
        <w:jc w:val="both"/>
        <w:rPr>
          <w:rFonts w:cstheme="minorHAnsi"/>
          <w:b/>
          <w:sz w:val="20"/>
          <w:szCs w:val="20"/>
        </w:rPr>
      </w:pPr>
      <w:r w:rsidRPr="00261927">
        <w:rPr>
          <w:rFonts w:cstheme="minorHAnsi"/>
          <w:b/>
          <w:sz w:val="20"/>
          <w:szCs w:val="20"/>
        </w:rPr>
        <w:t>ZOBOWIĄZANIA ZAMAWIAJĄCEGO</w:t>
      </w:r>
    </w:p>
    <w:p w14:paraId="5052AE2D" w14:textId="77777777" w:rsidR="0004692D" w:rsidRPr="00261927" w:rsidRDefault="0004692D" w:rsidP="006951AB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eastAsia="Times New Roman" w:cstheme="minorHAnsi"/>
          <w:i/>
          <w:sz w:val="20"/>
          <w:szCs w:val="20"/>
          <w:lang w:eastAsia="pl-PL"/>
        </w:rPr>
      </w:pPr>
    </w:p>
    <w:p w14:paraId="0EF0E558" w14:textId="77777777" w:rsidR="0004692D" w:rsidRPr="00261927" w:rsidRDefault="0004692D" w:rsidP="004D6B1E">
      <w:pPr>
        <w:widowControl w:val="0"/>
        <w:numPr>
          <w:ilvl w:val="0"/>
          <w:numId w:val="17"/>
        </w:numPr>
        <w:suppressAutoHyphens/>
        <w:spacing w:after="0" w:line="240" w:lineRule="auto"/>
        <w:ind w:left="426" w:hanging="284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>Wyznaczenie osoby do kontaktu z ramienia Zamawiającego.</w:t>
      </w:r>
    </w:p>
    <w:p w14:paraId="4A9B1126" w14:textId="77777777" w:rsidR="003966CC" w:rsidRPr="00261927" w:rsidRDefault="0004692D" w:rsidP="004D6B1E">
      <w:pPr>
        <w:widowControl w:val="0"/>
        <w:numPr>
          <w:ilvl w:val="0"/>
          <w:numId w:val="17"/>
        </w:numPr>
        <w:suppressAutoHyphens/>
        <w:spacing w:after="0" w:line="240" w:lineRule="auto"/>
        <w:ind w:left="426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>Ustalenie z Wykonawcą szczegółowego harmonogramu prac podczas realizacji zamówienia.</w:t>
      </w:r>
    </w:p>
    <w:p w14:paraId="453DA095" w14:textId="50EDD3B2" w:rsidR="00781478" w:rsidRPr="00D2570A" w:rsidRDefault="003966CC" w:rsidP="00781478">
      <w:pPr>
        <w:widowControl w:val="0"/>
        <w:numPr>
          <w:ilvl w:val="0"/>
          <w:numId w:val="17"/>
        </w:numPr>
        <w:suppressAutoHyphens/>
        <w:spacing w:after="0" w:line="240" w:lineRule="auto"/>
        <w:ind w:left="426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color w:val="000000"/>
          <w:sz w:val="20"/>
          <w:szCs w:val="20"/>
          <w:lang w:eastAsia="pl-PL"/>
        </w:rPr>
        <w:t>Kontrola realizacji szkolenia w miejscu jego realizacji.</w:t>
      </w:r>
    </w:p>
    <w:p w14:paraId="68465024" w14:textId="77777777" w:rsidR="004240A3" w:rsidRPr="00261927" w:rsidRDefault="00187E09" w:rsidP="00E73569">
      <w:pPr>
        <w:pStyle w:val="Akapitzlist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240" w:after="0"/>
        <w:ind w:left="567" w:hanging="567"/>
        <w:jc w:val="both"/>
        <w:rPr>
          <w:rFonts w:cstheme="minorHAnsi"/>
          <w:b/>
          <w:sz w:val="20"/>
          <w:szCs w:val="20"/>
        </w:rPr>
      </w:pPr>
      <w:r w:rsidRPr="00261927">
        <w:rPr>
          <w:rFonts w:cstheme="minorHAnsi"/>
          <w:b/>
          <w:sz w:val="20"/>
          <w:szCs w:val="20"/>
        </w:rPr>
        <w:t>I</w:t>
      </w:r>
      <w:r w:rsidR="004240A3" w:rsidRPr="00261927">
        <w:rPr>
          <w:rFonts w:cstheme="minorHAnsi"/>
          <w:b/>
          <w:sz w:val="20"/>
          <w:szCs w:val="20"/>
        </w:rPr>
        <w:t>NFORMACJE O WYKLUCZENIU</w:t>
      </w:r>
    </w:p>
    <w:p w14:paraId="6C7D5103" w14:textId="77777777" w:rsidR="004240A3" w:rsidRPr="00261927" w:rsidRDefault="004240A3" w:rsidP="004240A3">
      <w:pPr>
        <w:pStyle w:val="Akapitzlist"/>
        <w:spacing w:before="240"/>
        <w:ind w:left="284"/>
        <w:jc w:val="both"/>
        <w:rPr>
          <w:rFonts w:cstheme="minorHAnsi"/>
          <w:sz w:val="20"/>
          <w:szCs w:val="20"/>
        </w:rPr>
      </w:pPr>
    </w:p>
    <w:p w14:paraId="1E99DB6D" w14:textId="77777777" w:rsidR="004240A3" w:rsidRPr="00261927" w:rsidRDefault="004240A3" w:rsidP="00E73569">
      <w:pPr>
        <w:pStyle w:val="Akapitzlist"/>
        <w:numPr>
          <w:ilvl w:val="0"/>
          <w:numId w:val="12"/>
        </w:numPr>
        <w:spacing w:before="24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Z udziału w niniejszym postępowaniu ofertowym wykluczone są podmioty powiązane kapitało</w:t>
      </w:r>
      <w:r w:rsidR="00691BF3" w:rsidRPr="00261927">
        <w:rPr>
          <w:rFonts w:cstheme="minorHAnsi"/>
          <w:sz w:val="20"/>
          <w:szCs w:val="20"/>
        </w:rPr>
        <w:t>wo lub </w:t>
      </w:r>
      <w:r w:rsidRPr="00261927">
        <w:rPr>
          <w:rFonts w:cstheme="minorHAnsi"/>
          <w:sz w:val="20"/>
          <w:szCs w:val="20"/>
        </w:rPr>
        <w:t>osobowo</w:t>
      </w:r>
      <w:r w:rsidRPr="00261927">
        <w:rPr>
          <w:rStyle w:val="Odwoanieprzypisudolnego"/>
          <w:rFonts w:cstheme="minorHAnsi"/>
          <w:sz w:val="20"/>
          <w:szCs w:val="20"/>
        </w:rPr>
        <w:footnoteReference w:id="1"/>
      </w:r>
      <w:r w:rsidRPr="00261927">
        <w:rPr>
          <w:rFonts w:cstheme="minorHAnsi"/>
          <w:sz w:val="20"/>
          <w:szCs w:val="20"/>
        </w:rPr>
        <w:t xml:space="preserve"> z Zamawiającym. </w:t>
      </w:r>
    </w:p>
    <w:p w14:paraId="0F83977A" w14:textId="77777777" w:rsidR="004240A3" w:rsidRPr="00261927" w:rsidRDefault="004240A3" w:rsidP="00E73569">
      <w:pPr>
        <w:pStyle w:val="Akapitzlist"/>
        <w:numPr>
          <w:ilvl w:val="0"/>
          <w:numId w:val="6"/>
        </w:numPr>
        <w:tabs>
          <w:tab w:val="left" w:pos="567"/>
        </w:tabs>
        <w:spacing w:line="240" w:lineRule="auto"/>
        <w:ind w:left="567" w:hanging="283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 xml:space="preserve">Osobą upoważnioną do zaciągania zobowiązań w imieniu Zamawiającego jest: </w:t>
      </w:r>
      <w:r w:rsidR="006F67BF" w:rsidRPr="00261927">
        <w:rPr>
          <w:rFonts w:cstheme="minorHAnsi"/>
          <w:sz w:val="20"/>
          <w:szCs w:val="20"/>
        </w:rPr>
        <w:t>Zgodnie z KRS (0000246895)</w:t>
      </w:r>
      <w:r w:rsidRPr="00261927">
        <w:rPr>
          <w:rFonts w:cstheme="minorHAnsi"/>
          <w:sz w:val="20"/>
          <w:szCs w:val="20"/>
        </w:rPr>
        <w:t>.</w:t>
      </w:r>
    </w:p>
    <w:p w14:paraId="4656E39C" w14:textId="106ED0D7" w:rsidR="004240A3" w:rsidRPr="00261927" w:rsidRDefault="004240A3" w:rsidP="00E73569">
      <w:pPr>
        <w:pStyle w:val="Akapitzlist"/>
        <w:numPr>
          <w:ilvl w:val="0"/>
          <w:numId w:val="6"/>
        </w:numPr>
        <w:tabs>
          <w:tab w:val="left" w:pos="567"/>
        </w:tabs>
        <w:spacing w:line="240" w:lineRule="auto"/>
        <w:ind w:left="567" w:hanging="283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Osobą wykonującą w imieniu Zamawiającego czynności związane z przygotowaniem</w:t>
      </w:r>
      <w:r w:rsidR="004E64DD" w:rsidRPr="00261927">
        <w:rPr>
          <w:rFonts w:cstheme="minorHAnsi"/>
          <w:sz w:val="20"/>
          <w:szCs w:val="20"/>
        </w:rPr>
        <w:t xml:space="preserve"> </w:t>
      </w:r>
      <w:r w:rsidRPr="00261927">
        <w:rPr>
          <w:rFonts w:cstheme="minorHAnsi"/>
          <w:sz w:val="20"/>
          <w:szCs w:val="20"/>
        </w:rPr>
        <w:t>i przeprowadzeniem procedury wyboru</w:t>
      </w:r>
      <w:r w:rsidR="00D916C2" w:rsidRPr="00261927">
        <w:rPr>
          <w:rFonts w:cstheme="minorHAnsi"/>
          <w:sz w:val="20"/>
          <w:szCs w:val="20"/>
        </w:rPr>
        <w:t xml:space="preserve"> W</w:t>
      </w:r>
      <w:r w:rsidRPr="00261927">
        <w:rPr>
          <w:rFonts w:cstheme="minorHAnsi"/>
          <w:sz w:val="20"/>
          <w:szCs w:val="20"/>
        </w:rPr>
        <w:t>ykonawcy jest:</w:t>
      </w:r>
      <w:r w:rsidR="00E70D44" w:rsidRPr="00261927">
        <w:rPr>
          <w:rFonts w:cstheme="minorHAnsi"/>
          <w:sz w:val="20"/>
          <w:szCs w:val="20"/>
        </w:rPr>
        <w:t xml:space="preserve"> </w:t>
      </w:r>
      <w:r w:rsidR="006914F5">
        <w:rPr>
          <w:rFonts w:cstheme="minorHAnsi"/>
          <w:sz w:val="20"/>
          <w:szCs w:val="20"/>
        </w:rPr>
        <w:t xml:space="preserve">Pani Agnieszka Wolska, Pani Magdalena Stanik </w:t>
      </w:r>
    </w:p>
    <w:p w14:paraId="0E66ABAB" w14:textId="0F0F9077" w:rsidR="004240A3" w:rsidRPr="00261927" w:rsidRDefault="004240A3" w:rsidP="00F12004">
      <w:pPr>
        <w:tabs>
          <w:tab w:val="left" w:pos="142"/>
        </w:tabs>
        <w:spacing w:before="240" w:after="0" w:line="240" w:lineRule="auto"/>
        <w:ind w:left="284"/>
        <w:jc w:val="both"/>
        <w:rPr>
          <w:rFonts w:cstheme="minorHAnsi"/>
          <w:b/>
          <w:sz w:val="20"/>
          <w:szCs w:val="20"/>
        </w:rPr>
      </w:pPr>
      <w:r w:rsidRPr="00261927">
        <w:rPr>
          <w:rFonts w:cstheme="minorHAnsi"/>
          <w:b/>
          <w:sz w:val="20"/>
          <w:szCs w:val="20"/>
        </w:rPr>
        <w:t>Warunek ten zostanie zweryfikowany na podstawie załącznika nr 2 do zapytania ofertowego, zawierającego w treści stosowne oświadczenie.</w:t>
      </w:r>
      <w:r w:rsidR="009A7710" w:rsidRPr="00261927">
        <w:rPr>
          <w:rFonts w:cstheme="minorHAnsi"/>
          <w:b/>
          <w:sz w:val="20"/>
          <w:szCs w:val="20"/>
        </w:rPr>
        <w:t xml:space="preserve"> </w:t>
      </w:r>
      <w:r w:rsidR="006914F5" w:rsidRPr="00261927">
        <w:rPr>
          <w:rFonts w:cstheme="minorHAnsi"/>
          <w:sz w:val="20"/>
          <w:szCs w:val="20"/>
          <w:u w:val="single"/>
        </w:rPr>
        <w:t xml:space="preserve">Brak załącznika oraz brak poprawnie wypełnionego załącznika skutkować będzie </w:t>
      </w:r>
      <w:r w:rsidR="006914F5">
        <w:rPr>
          <w:rFonts w:cstheme="minorHAnsi"/>
          <w:sz w:val="20"/>
          <w:szCs w:val="20"/>
          <w:u w:val="single"/>
        </w:rPr>
        <w:t xml:space="preserve"> jednorazowym wezwaniem do uzupełnienia, brak przedstawienia wyjaśnień w wyznaczonym terminie skutkować będzie </w:t>
      </w:r>
      <w:r w:rsidR="006914F5" w:rsidRPr="00261927">
        <w:rPr>
          <w:rFonts w:cstheme="minorHAnsi"/>
          <w:sz w:val="20"/>
          <w:szCs w:val="20"/>
          <w:u w:val="single"/>
        </w:rPr>
        <w:t>odrzuceniem oferty w całości</w:t>
      </w:r>
      <w:r w:rsidR="006914F5" w:rsidRPr="00261927">
        <w:rPr>
          <w:rFonts w:cstheme="minorHAnsi"/>
          <w:sz w:val="20"/>
          <w:szCs w:val="20"/>
        </w:rPr>
        <w:t>.</w:t>
      </w:r>
    </w:p>
    <w:p w14:paraId="13D48A5A" w14:textId="77777777" w:rsidR="00DE1FE5" w:rsidRPr="00261927" w:rsidRDefault="00DE1FE5" w:rsidP="00E73569">
      <w:pPr>
        <w:pStyle w:val="Akapitzlist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240"/>
        <w:ind w:left="567" w:hanging="567"/>
        <w:jc w:val="both"/>
        <w:rPr>
          <w:rFonts w:cstheme="minorHAnsi"/>
          <w:b/>
          <w:sz w:val="20"/>
          <w:szCs w:val="20"/>
        </w:rPr>
      </w:pPr>
      <w:r w:rsidRPr="00261927">
        <w:rPr>
          <w:rFonts w:cstheme="minorHAnsi"/>
          <w:b/>
          <w:bCs/>
          <w:sz w:val="20"/>
          <w:szCs w:val="20"/>
        </w:rPr>
        <w:t>KRYTERIA</w:t>
      </w:r>
      <w:r w:rsidR="00376C1D" w:rsidRPr="00261927">
        <w:rPr>
          <w:rFonts w:cstheme="minorHAnsi"/>
          <w:b/>
          <w:bCs/>
          <w:sz w:val="20"/>
          <w:szCs w:val="20"/>
        </w:rPr>
        <w:t xml:space="preserve"> OCENY OFERT I WYBORU WYKONAWCY</w:t>
      </w:r>
    </w:p>
    <w:p w14:paraId="5BCC6042" w14:textId="523CFD01" w:rsidR="0004692D" w:rsidRPr="00261927" w:rsidRDefault="0004692D" w:rsidP="0004692D">
      <w:pPr>
        <w:pStyle w:val="wypetab"/>
        <w:tabs>
          <w:tab w:val="left" w:pos="747"/>
        </w:tabs>
        <w:jc w:val="both"/>
        <w:rPr>
          <w:rFonts w:asciiTheme="minorHAnsi" w:eastAsia="Calibri" w:hAnsiTheme="minorHAnsi" w:cstheme="minorHAnsi"/>
          <w:sz w:val="20"/>
        </w:rPr>
      </w:pPr>
      <w:r w:rsidRPr="00261927">
        <w:rPr>
          <w:rFonts w:asciiTheme="minorHAnsi" w:hAnsiTheme="minorHAnsi" w:cstheme="minorHAnsi"/>
          <w:sz w:val="20"/>
        </w:rPr>
        <w:t xml:space="preserve">1. </w:t>
      </w:r>
      <w:r w:rsidRPr="00261927">
        <w:rPr>
          <w:rFonts w:asciiTheme="minorHAnsi" w:eastAsia="Calibri" w:hAnsiTheme="minorHAnsi" w:cstheme="minorHAnsi"/>
          <w:sz w:val="20"/>
        </w:rPr>
        <w:t>Zamawiający będzi</w:t>
      </w:r>
      <w:r w:rsidR="002771D1" w:rsidRPr="00261927">
        <w:rPr>
          <w:rFonts w:asciiTheme="minorHAnsi" w:eastAsia="Calibri" w:hAnsiTheme="minorHAnsi" w:cstheme="minorHAnsi"/>
          <w:sz w:val="20"/>
        </w:rPr>
        <w:t>e oceniał ofert</w:t>
      </w:r>
      <w:r w:rsidR="00E73518">
        <w:rPr>
          <w:rFonts w:asciiTheme="minorHAnsi" w:eastAsia="Calibri" w:hAnsiTheme="minorHAnsi" w:cstheme="minorHAnsi"/>
          <w:sz w:val="20"/>
        </w:rPr>
        <w:t>ę</w:t>
      </w:r>
      <w:r w:rsidR="00860A40" w:rsidRPr="00261927">
        <w:rPr>
          <w:rFonts w:asciiTheme="minorHAnsi" w:eastAsia="Calibri" w:hAnsiTheme="minorHAnsi" w:cstheme="minorHAnsi"/>
          <w:sz w:val="20"/>
        </w:rPr>
        <w:t>,</w:t>
      </w:r>
      <w:r w:rsidR="002771D1" w:rsidRPr="00261927">
        <w:rPr>
          <w:rFonts w:asciiTheme="minorHAnsi" w:eastAsia="Calibri" w:hAnsiTheme="minorHAnsi" w:cstheme="minorHAnsi"/>
          <w:sz w:val="20"/>
        </w:rPr>
        <w:t xml:space="preserve"> </w:t>
      </w:r>
      <w:r w:rsidR="00E73518">
        <w:rPr>
          <w:rFonts w:asciiTheme="minorHAnsi" w:eastAsia="Calibri" w:hAnsiTheme="minorHAnsi" w:cstheme="minorHAnsi"/>
          <w:sz w:val="20"/>
        </w:rPr>
        <w:t>dla całości zamówienia</w:t>
      </w:r>
      <w:r w:rsidR="00860A40" w:rsidRPr="00261927">
        <w:rPr>
          <w:rFonts w:asciiTheme="minorHAnsi" w:eastAsia="Calibri" w:hAnsiTheme="minorHAnsi" w:cstheme="minorHAnsi"/>
          <w:sz w:val="20"/>
        </w:rPr>
        <w:t xml:space="preserve">, </w:t>
      </w:r>
      <w:r w:rsidR="002771D1" w:rsidRPr="00261927">
        <w:rPr>
          <w:rFonts w:asciiTheme="minorHAnsi" w:eastAsia="Calibri" w:hAnsiTheme="minorHAnsi" w:cstheme="minorHAnsi"/>
          <w:sz w:val="20"/>
        </w:rPr>
        <w:t>wg następując</w:t>
      </w:r>
      <w:r w:rsidR="00A94ECF" w:rsidRPr="00261927">
        <w:rPr>
          <w:rFonts w:asciiTheme="minorHAnsi" w:eastAsia="Calibri" w:hAnsiTheme="minorHAnsi" w:cstheme="minorHAnsi"/>
          <w:sz w:val="20"/>
        </w:rPr>
        <w:t>ych</w:t>
      </w:r>
      <w:r w:rsidRPr="00261927">
        <w:rPr>
          <w:rFonts w:asciiTheme="minorHAnsi" w:eastAsia="Calibri" w:hAnsiTheme="minorHAnsi" w:cstheme="minorHAnsi"/>
          <w:sz w:val="20"/>
        </w:rPr>
        <w:t xml:space="preserve"> kryteri</w:t>
      </w:r>
      <w:r w:rsidR="00A94ECF" w:rsidRPr="00261927">
        <w:rPr>
          <w:rFonts w:asciiTheme="minorHAnsi" w:eastAsia="Calibri" w:hAnsiTheme="minorHAnsi" w:cstheme="minorHAnsi"/>
          <w:sz w:val="20"/>
        </w:rPr>
        <w:t>ów</w:t>
      </w:r>
      <w:r w:rsidR="002771D1" w:rsidRPr="00261927">
        <w:rPr>
          <w:rFonts w:asciiTheme="minorHAnsi" w:eastAsia="Calibri" w:hAnsiTheme="minorHAnsi" w:cstheme="minorHAnsi"/>
          <w:sz w:val="20"/>
        </w:rPr>
        <w:t xml:space="preserve"> i </w:t>
      </w:r>
      <w:r w:rsidR="00A94ECF" w:rsidRPr="00261927">
        <w:rPr>
          <w:rFonts w:asciiTheme="minorHAnsi" w:eastAsia="Calibri" w:hAnsiTheme="minorHAnsi" w:cstheme="minorHAnsi"/>
          <w:sz w:val="20"/>
        </w:rPr>
        <w:t>ich</w:t>
      </w:r>
      <w:r w:rsidRPr="00261927">
        <w:rPr>
          <w:rFonts w:asciiTheme="minorHAnsi" w:eastAsia="Calibri" w:hAnsiTheme="minorHAnsi" w:cstheme="minorHAnsi"/>
          <w:sz w:val="20"/>
        </w:rPr>
        <w:t xml:space="preserve"> znaczenia:</w:t>
      </w:r>
    </w:p>
    <w:p w14:paraId="4A959B58" w14:textId="77777777" w:rsidR="0004692D" w:rsidRPr="00261927" w:rsidRDefault="0004692D" w:rsidP="0004692D">
      <w:pPr>
        <w:autoSpaceDE w:val="0"/>
        <w:spacing w:after="0"/>
        <w:ind w:left="284" w:hanging="284"/>
        <w:rPr>
          <w:rFonts w:eastAsia="Times New Roman" w:cstheme="minorHAnsi"/>
          <w:b/>
          <w:sz w:val="20"/>
          <w:szCs w:val="20"/>
        </w:rPr>
      </w:pPr>
    </w:p>
    <w:p w14:paraId="687550DD" w14:textId="77777777" w:rsidR="002771D1" w:rsidRPr="009132D6" w:rsidRDefault="00A94ECF" w:rsidP="009132D6">
      <w:pPr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/>
        <w:jc w:val="center"/>
        <w:rPr>
          <w:rFonts w:eastAsia="Calibri" w:cstheme="minorHAnsi"/>
          <w:b/>
          <w:sz w:val="20"/>
          <w:szCs w:val="20"/>
        </w:rPr>
      </w:pPr>
      <w:r w:rsidRPr="009132D6">
        <w:rPr>
          <w:rFonts w:eastAsia="Times New Roman" w:cstheme="minorHAnsi"/>
          <w:b/>
          <w:sz w:val="20"/>
          <w:szCs w:val="20"/>
        </w:rPr>
        <w:t>Kryterium 1 (K1) - Cena całkowita oferty (brutto)</w:t>
      </w:r>
      <w:r w:rsidRPr="009132D6">
        <w:rPr>
          <w:rFonts w:eastAsia="Calibri" w:cstheme="minorHAnsi"/>
          <w:b/>
          <w:sz w:val="20"/>
          <w:szCs w:val="20"/>
        </w:rPr>
        <w:t xml:space="preserve">, waga </w:t>
      </w:r>
      <w:r w:rsidR="001C7AB7" w:rsidRPr="009132D6">
        <w:rPr>
          <w:rFonts w:eastAsia="Calibri" w:cstheme="minorHAnsi"/>
          <w:b/>
          <w:sz w:val="20"/>
          <w:szCs w:val="20"/>
        </w:rPr>
        <w:t>8</w:t>
      </w:r>
      <w:r w:rsidRPr="009132D6">
        <w:rPr>
          <w:rFonts w:eastAsia="Calibri" w:cstheme="minorHAnsi"/>
          <w:b/>
          <w:sz w:val="20"/>
          <w:szCs w:val="20"/>
        </w:rPr>
        <w:t>0 %</w:t>
      </w:r>
    </w:p>
    <w:p w14:paraId="77AC1C94" w14:textId="77777777" w:rsidR="002771D1" w:rsidRPr="00261927" w:rsidRDefault="002771D1" w:rsidP="002771D1">
      <w:pPr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/>
        <w:jc w:val="center"/>
        <w:rPr>
          <w:rFonts w:eastAsia="Calibri" w:cstheme="minorHAnsi"/>
          <w:sz w:val="20"/>
          <w:szCs w:val="20"/>
        </w:rPr>
      </w:pPr>
    </w:p>
    <w:p w14:paraId="20D141FE" w14:textId="77777777" w:rsidR="002771D1" w:rsidRPr="00261927" w:rsidRDefault="002771D1" w:rsidP="00A94ECF">
      <w:pPr>
        <w:tabs>
          <w:tab w:val="left" w:pos="0"/>
          <w:tab w:val="left" w:pos="142"/>
          <w:tab w:val="left" w:pos="5040"/>
        </w:tabs>
        <w:autoSpaceDE w:val="0"/>
        <w:autoSpaceDN w:val="0"/>
        <w:adjustRightInd w:val="0"/>
        <w:spacing w:before="240" w:after="0"/>
        <w:contextualSpacing/>
        <w:rPr>
          <w:rFonts w:eastAsia="Calibri" w:cstheme="minorHAnsi"/>
          <w:sz w:val="20"/>
          <w:szCs w:val="20"/>
        </w:rPr>
      </w:pPr>
      <w:r w:rsidRPr="00261927">
        <w:rPr>
          <w:rFonts w:eastAsia="Calibri" w:cstheme="minorHAnsi"/>
          <w:sz w:val="20"/>
          <w:szCs w:val="20"/>
        </w:rPr>
        <w:t>Punktacja w ramach ww. kryterium będzie przyznawana na podstawie poniższego wzoru:</w:t>
      </w:r>
    </w:p>
    <w:p w14:paraId="16DD7A3A" w14:textId="77777777" w:rsidR="002771D1" w:rsidRPr="00261927" w:rsidRDefault="002771D1" w:rsidP="002771D1">
      <w:pPr>
        <w:tabs>
          <w:tab w:val="left" w:pos="0"/>
          <w:tab w:val="left" w:pos="142"/>
          <w:tab w:val="left" w:pos="5040"/>
        </w:tabs>
        <w:autoSpaceDE w:val="0"/>
        <w:autoSpaceDN w:val="0"/>
        <w:adjustRightInd w:val="0"/>
        <w:spacing w:before="240" w:after="0"/>
        <w:ind w:left="360"/>
        <w:contextualSpacing/>
        <w:rPr>
          <w:rFonts w:eastAsia="Calibri" w:cstheme="minorHAnsi"/>
          <w:sz w:val="20"/>
          <w:szCs w:val="20"/>
        </w:rPr>
      </w:pPr>
    </w:p>
    <w:p w14:paraId="49A6CB73" w14:textId="77777777" w:rsidR="002771D1" w:rsidRPr="00261927" w:rsidRDefault="002771D1" w:rsidP="002771D1">
      <w:pPr>
        <w:tabs>
          <w:tab w:val="left" w:pos="0"/>
          <w:tab w:val="left" w:pos="142"/>
          <w:tab w:val="left" w:pos="5040"/>
        </w:tabs>
        <w:autoSpaceDE w:val="0"/>
        <w:autoSpaceDN w:val="0"/>
        <w:adjustRightInd w:val="0"/>
        <w:spacing w:before="240" w:after="0"/>
        <w:ind w:left="284"/>
        <w:contextualSpacing/>
        <w:rPr>
          <w:rFonts w:eastAsia="Calibri" w:cstheme="minorHAnsi"/>
          <w:sz w:val="20"/>
          <w:szCs w:val="20"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 w:hAnsi="Cambria Math" w:cstheme="minorHAnsi"/>
              <w:sz w:val="20"/>
              <w:szCs w:val="20"/>
            </w:rPr>
            <m:t>Wobl=</m:t>
          </m:r>
          <m:f>
            <m:fPr>
              <m:ctrlPr>
                <w:rPr>
                  <w:rFonts w:ascii="Cambria Math" w:eastAsia="Calibri" w:hAnsi="Cambria Math" w:cstheme="minorHAnsi"/>
                  <w:b/>
                  <w:i/>
                  <w:sz w:val="20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theme="minorHAnsi"/>
                  <w:sz w:val="20"/>
                  <w:szCs w:val="20"/>
                </w:rPr>
                <m:t>C min</m:t>
              </m:r>
            </m:num>
            <m:den>
              <m:r>
                <m:rPr>
                  <m:sty m:val="bi"/>
                </m:rPr>
                <w:rPr>
                  <w:rFonts w:ascii="Cambria Math" w:hAnsi="Cambria Math" w:cstheme="minorHAnsi"/>
                  <w:sz w:val="20"/>
                  <w:szCs w:val="20"/>
                </w:rPr>
                <m:t>C obl</m:t>
              </m:r>
            </m:den>
          </m:f>
          <m:r>
            <m:rPr>
              <m:sty m:val="bi"/>
            </m:rPr>
            <w:rPr>
              <w:rFonts w:ascii="Cambria Math" w:hAnsi="Cambria Math" w:cstheme="minorHAnsi"/>
              <w:sz w:val="20"/>
              <w:szCs w:val="20"/>
            </w:rPr>
            <m:t>*Wmax</m:t>
          </m:r>
        </m:oMath>
      </m:oMathPara>
    </w:p>
    <w:p w14:paraId="1ED7E674" w14:textId="77777777" w:rsidR="002771D1" w:rsidRPr="00261927" w:rsidRDefault="002771D1" w:rsidP="002771D1">
      <w:pPr>
        <w:autoSpaceDE w:val="0"/>
        <w:autoSpaceDN w:val="0"/>
        <w:adjustRightInd w:val="0"/>
        <w:spacing w:after="0"/>
        <w:ind w:left="720"/>
        <w:jc w:val="both"/>
        <w:rPr>
          <w:rFonts w:eastAsia="Calibri" w:cstheme="minorHAnsi"/>
          <w:sz w:val="20"/>
          <w:szCs w:val="20"/>
        </w:rPr>
      </w:pPr>
    </w:p>
    <w:p w14:paraId="5BB0A44A" w14:textId="77777777" w:rsidR="00D421F7" w:rsidRPr="00261927" w:rsidRDefault="002771D1" w:rsidP="002771D1">
      <w:pPr>
        <w:tabs>
          <w:tab w:val="left" w:pos="0"/>
          <w:tab w:val="left" w:pos="5040"/>
        </w:tabs>
        <w:autoSpaceDE w:val="0"/>
        <w:autoSpaceDN w:val="0"/>
        <w:adjustRightInd w:val="0"/>
        <w:spacing w:after="0"/>
        <w:jc w:val="both"/>
        <w:rPr>
          <w:rFonts w:eastAsia="Calibri" w:cstheme="minorHAnsi"/>
          <w:sz w:val="20"/>
          <w:szCs w:val="20"/>
        </w:rPr>
      </w:pPr>
      <w:r w:rsidRPr="00261927">
        <w:rPr>
          <w:rFonts w:eastAsia="Calibri" w:cstheme="minorHAnsi"/>
          <w:sz w:val="20"/>
          <w:szCs w:val="20"/>
        </w:rPr>
        <w:t>W</w:t>
      </w:r>
      <w:r w:rsidRPr="00261927">
        <w:rPr>
          <w:rFonts w:eastAsia="Calibri" w:cstheme="minorHAnsi"/>
          <w:sz w:val="20"/>
          <w:szCs w:val="20"/>
          <w:vertAlign w:val="subscript"/>
        </w:rPr>
        <w:t>obl</w:t>
      </w:r>
      <w:r w:rsidR="00E70D44" w:rsidRPr="00261927">
        <w:rPr>
          <w:rFonts w:eastAsia="Calibri" w:cstheme="minorHAnsi"/>
          <w:sz w:val="20"/>
          <w:szCs w:val="20"/>
        </w:rPr>
        <w:t xml:space="preserve"> </w:t>
      </w:r>
      <w:r w:rsidRPr="00261927">
        <w:rPr>
          <w:rFonts w:eastAsia="Calibri" w:cstheme="minorHAnsi"/>
          <w:sz w:val="20"/>
          <w:szCs w:val="20"/>
        </w:rPr>
        <w:t>- wartość punktowa, którą należy wyznaczyć</w:t>
      </w:r>
      <w:r w:rsidR="00D421F7" w:rsidRPr="00261927">
        <w:rPr>
          <w:rFonts w:eastAsia="Calibri" w:cstheme="minorHAnsi"/>
          <w:sz w:val="20"/>
          <w:szCs w:val="20"/>
        </w:rPr>
        <w:t xml:space="preserve"> </w:t>
      </w:r>
    </w:p>
    <w:p w14:paraId="229B94E9" w14:textId="77777777" w:rsidR="002771D1" w:rsidRPr="00261927" w:rsidRDefault="002771D1" w:rsidP="002771D1">
      <w:pPr>
        <w:tabs>
          <w:tab w:val="left" w:pos="0"/>
          <w:tab w:val="left" w:pos="5040"/>
        </w:tabs>
        <w:autoSpaceDE w:val="0"/>
        <w:autoSpaceDN w:val="0"/>
        <w:adjustRightInd w:val="0"/>
        <w:spacing w:after="0"/>
        <w:jc w:val="both"/>
        <w:rPr>
          <w:rFonts w:eastAsia="Calibri" w:cstheme="minorHAnsi"/>
          <w:sz w:val="20"/>
          <w:szCs w:val="20"/>
        </w:rPr>
      </w:pPr>
      <w:r w:rsidRPr="00261927">
        <w:rPr>
          <w:rFonts w:eastAsia="Calibri" w:cstheme="minorHAnsi"/>
          <w:sz w:val="20"/>
          <w:szCs w:val="20"/>
        </w:rPr>
        <w:t>W</w:t>
      </w:r>
      <w:r w:rsidRPr="00261927">
        <w:rPr>
          <w:rFonts w:eastAsia="Calibri" w:cstheme="minorHAnsi"/>
          <w:sz w:val="20"/>
          <w:szCs w:val="20"/>
          <w:vertAlign w:val="subscript"/>
        </w:rPr>
        <w:t>max</w:t>
      </w:r>
      <w:r w:rsidRPr="00261927">
        <w:rPr>
          <w:rFonts w:eastAsia="Calibri" w:cstheme="minorHAnsi"/>
          <w:sz w:val="20"/>
          <w:szCs w:val="20"/>
        </w:rPr>
        <w:t xml:space="preserve"> - waga kryterium ceny – maksymalna liczba punktów, która może być przyznana w kryterium ceny</w:t>
      </w:r>
    </w:p>
    <w:p w14:paraId="45AC62F2" w14:textId="77777777" w:rsidR="002771D1" w:rsidRPr="00261927" w:rsidRDefault="002771D1" w:rsidP="002771D1">
      <w:pPr>
        <w:tabs>
          <w:tab w:val="left" w:pos="0"/>
          <w:tab w:val="left" w:pos="5040"/>
        </w:tabs>
        <w:autoSpaceDE w:val="0"/>
        <w:autoSpaceDN w:val="0"/>
        <w:adjustRightInd w:val="0"/>
        <w:spacing w:after="0"/>
        <w:jc w:val="both"/>
        <w:rPr>
          <w:rFonts w:eastAsia="Calibri" w:cstheme="minorHAnsi"/>
          <w:sz w:val="20"/>
          <w:szCs w:val="20"/>
        </w:rPr>
      </w:pPr>
      <w:r w:rsidRPr="00261927">
        <w:rPr>
          <w:rFonts w:eastAsia="Calibri" w:cstheme="minorHAnsi"/>
          <w:sz w:val="20"/>
          <w:szCs w:val="20"/>
        </w:rPr>
        <w:t>C</w:t>
      </w:r>
      <w:r w:rsidRPr="00261927">
        <w:rPr>
          <w:rFonts w:eastAsia="Calibri" w:cstheme="minorHAnsi"/>
          <w:sz w:val="20"/>
          <w:szCs w:val="20"/>
          <w:vertAlign w:val="subscript"/>
        </w:rPr>
        <w:t>min</w:t>
      </w:r>
      <w:r w:rsidR="00E70D44" w:rsidRPr="00261927">
        <w:rPr>
          <w:rFonts w:eastAsia="Calibri" w:cstheme="minorHAnsi"/>
          <w:sz w:val="20"/>
          <w:szCs w:val="20"/>
        </w:rPr>
        <w:t xml:space="preserve"> </w:t>
      </w:r>
      <w:r w:rsidRPr="00261927">
        <w:rPr>
          <w:rFonts w:eastAsia="Calibri" w:cstheme="minorHAnsi"/>
          <w:sz w:val="20"/>
          <w:szCs w:val="20"/>
        </w:rPr>
        <w:t>- wartość najniższej ceny</w:t>
      </w:r>
      <w:r w:rsidR="008F3A13" w:rsidRPr="00261927">
        <w:rPr>
          <w:rFonts w:cstheme="minorHAnsi"/>
          <w:sz w:val="20"/>
          <w:szCs w:val="20"/>
        </w:rPr>
        <w:t xml:space="preserve"> </w:t>
      </w:r>
      <w:r w:rsidR="008F3A13" w:rsidRPr="00261927">
        <w:rPr>
          <w:rFonts w:eastAsia="Calibri" w:cstheme="minorHAnsi"/>
          <w:sz w:val="20"/>
          <w:szCs w:val="20"/>
        </w:rPr>
        <w:t>całkowite</w:t>
      </w:r>
      <w:r w:rsidRPr="00261927">
        <w:rPr>
          <w:rFonts w:eastAsia="Calibri" w:cstheme="minorHAnsi"/>
          <w:sz w:val="20"/>
          <w:szCs w:val="20"/>
        </w:rPr>
        <w:t xml:space="preserve"> brutto spośród złożonych ofert wykonawców </w:t>
      </w:r>
    </w:p>
    <w:p w14:paraId="015CAF84" w14:textId="77777777" w:rsidR="002771D1" w:rsidRPr="00261927" w:rsidRDefault="002771D1" w:rsidP="002771D1">
      <w:pPr>
        <w:tabs>
          <w:tab w:val="left" w:pos="0"/>
          <w:tab w:val="left" w:pos="5040"/>
        </w:tabs>
        <w:autoSpaceDE w:val="0"/>
        <w:autoSpaceDN w:val="0"/>
        <w:adjustRightInd w:val="0"/>
        <w:spacing w:after="0"/>
        <w:jc w:val="both"/>
        <w:rPr>
          <w:rFonts w:eastAsia="Calibri" w:cstheme="minorHAnsi"/>
          <w:sz w:val="20"/>
          <w:szCs w:val="20"/>
        </w:rPr>
      </w:pPr>
      <w:r w:rsidRPr="00261927">
        <w:rPr>
          <w:rFonts w:eastAsia="Calibri" w:cstheme="minorHAnsi"/>
          <w:sz w:val="20"/>
          <w:szCs w:val="20"/>
        </w:rPr>
        <w:t>C</w:t>
      </w:r>
      <w:r w:rsidRPr="00261927">
        <w:rPr>
          <w:rFonts w:eastAsia="Calibri" w:cstheme="minorHAnsi"/>
          <w:sz w:val="20"/>
          <w:szCs w:val="20"/>
          <w:vertAlign w:val="subscript"/>
        </w:rPr>
        <w:t>obl</w:t>
      </w:r>
      <w:r w:rsidR="00E70D44" w:rsidRPr="00261927">
        <w:rPr>
          <w:rFonts w:eastAsia="Calibri" w:cstheme="minorHAnsi"/>
          <w:sz w:val="20"/>
          <w:szCs w:val="20"/>
        </w:rPr>
        <w:t xml:space="preserve"> </w:t>
      </w:r>
      <w:r w:rsidRPr="00261927">
        <w:rPr>
          <w:rFonts w:eastAsia="Calibri" w:cstheme="minorHAnsi"/>
          <w:sz w:val="20"/>
          <w:szCs w:val="20"/>
        </w:rPr>
        <w:t xml:space="preserve">- wartość ceny </w:t>
      </w:r>
      <w:r w:rsidR="008F3A13" w:rsidRPr="00261927">
        <w:rPr>
          <w:rFonts w:eastAsia="Calibri" w:cstheme="minorHAnsi"/>
          <w:sz w:val="20"/>
          <w:szCs w:val="20"/>
        </w:rPr>
        <w:t xml:space="preserve">całkowite </w:t>
      </w:r>
      <w:r w:rsidRPr="00261927">
        <w:rPr>
          <w:rFonts w:eastAsia="Calibri" w:cstheme="minorHAnsi"/>
          <w:sz w:val="20"/>
          <w:szCs w:val="20"/>
        </w:rPr>
        <w:t>brutto rozpatrywanej</w:t>
      </w:r>
      <w:r w:rsidRPr="00261927">
        <w:rPr>
          <w:rFonts w:cstheme="minorHAnsi"/>
          <w:sz w:val="20"/>
          <w:szCs w:val="20"/>
        </w:rPr>
        <w:t xml:space="preserve"> </w:t>
      </w:r>
      <w:r w:rsidRPr="00261927">
        <w:rPr>
          <w:rFonts w:eastAsia="Calibri" w:cstheme="minorHAnsi"/>
          <w:sz w:val="20"/>
          <w:szCs w:val="20"/>
        </w:rPr>
        <w:t>oferty wykonawcy</w:t>
      </w:r>
    </w:p>
    <w:p w14:paraId="5BC60702" w14:textId="77777777" w:rsidR="00A94ECF" w:rsidRPr="00261927" w:rsidRDefault="00A94ECF" w:rsidP="002771D1">
      <w:pPr>
        <w:tabs>
          <w:tab w:val="left" w:pos="0"/>
          <w:tab w:val="left" w:pos="5040"/>
        </w:tabs>
        <w:autoSpaceDE w:val="0"/>
        <w:autoSpaceDN w:val="0"/>
        <w:adjustRightInd w:val="0"/>
        <w:spacing w:after="0"/>
        <w:jc w:val="both"/>
        <w:rPr>
          <w:rFonts w:eastAsia="Calibri" w:cstheme="minorHAnsi"/>
          <w:sz w:val="20"/>
          <w:szCs w:val="20"/>
        </w:rPr>
      </w:pPr>
    </w:p>
    <w:p w14:paraId="24303BE4" w14:textId="549EF4E4" w:rsidR="00DA0A07" w:rsidRPr="00B6190F" w:rsidRDefault="00A94ECF" w:rsidP="00B6190F">
      <w:pPr>
        <w:tabs>
          <w:tab w:val="left" w:pos="0"/>
          <w:tab w:val="left" w:pos="5040"/>
        </w:tabs>
        <w:autoSpaceDE w:val="0"/>
        <w:autoSpaceDN w:val="0"/>
        <w:adjustRightInd w:val="0"/>
        <w:spacing w:after="0"/>
        <w:jc w:val="center"/>
        <w:rPr>
          <w:rFonts w:eastAsia="Calibri" w:cstheme="minorHAnsi"/>
          <w:sz w:val="20"/>
          <w:szCs w:val="20"/>
          <w:u w:val="single"/>
        </w:rPr>
      </w:pPr>
      <w:r w:rsidRPr="009132D6">
        <w:rPr>
          <w:rFonts w:eastAsia="Calibri" w:cstheme="minorHAnsi"/>
          <w:sz w:val="20"/>
          <w:szCs w:val="20"/>
          <w:u w:val="single"/>
        </w:rPr>
        <w:t xml:space="preserve">Maksymalna możliwa do zdobycia liczba punktów w ramach kryterium 1 (K1) wynosi </w:t>
      </w:r>
      <w:r w:rsidR="001C7AB7" w:rsidRPr="009132D6">
        <w:rPr>
          <w:rFonts w:eastAsia="Calibri" w:cstheme="minorHAnsi"/>
          <w:sz w:val="20"/>
          <w:szCs w:val="20"/>
          <w:u w:val="single"/>
        </w:rPr>
        <w:t>8</w:t>
      </w:r>
      <w:r w:rsidRPr="009132D6">
        <w:rPr>
          <w:rFonts w:eastAsia="Calibri" w:cstheme="minorHAnsi"/>
          <w:sz w:val="20"/>
          <w:szCs w:val="20"/>
          <w:u w:val="single"/>
        </w:rPr>
        <w:t>0 pkt.</w:t>
      </w:r>
    </w:p>
    <w:p w14:paraId="6976583E" w14:textId="77777777" w:rsidR="00DA0A07" w:rsidRPr="00261927" w:rsidRDefault="00DA0A07" w:rsidP="002771D1">
      <w:pPr>
        <w:tabs>
          <w:tab w:val="left" w:pos="0"/>
          <w:tab w:val="left" w:pos="5040"/>
        </w:tabs>
        <w:autoSpaceDE w:val="0"/>
        <w:autoSpaceDN w:val="0"/>
        <w:adjustRightInd w:val="0"/>
        <w:spacing w:after="0"/>
        <w:jc w:val="both"/>
        <w:rPr>
          <w:rFonts w:eastAsia="Calibri" w:cstheme="minorHAnsi"/>
          <w:sz w:val="20"/>
          <w:szCs w:val="20"/>
        </w:rPr>
      </w:pPr>
    </w:p>
    <w:p w14:paraId="7C24281F" w14:textId="77777777" w:rsidR="009132D6" w:rsidRDefault="006D2E28" w:rsidP="009132D6">
      <w:pPr>
        <w:pStyle w:val="Akapitzlist"/>
        <w:jc w:val="center"/>
        <w:rPr>
          <w:rFonts w:eastAsia="Calibri" w:cstheme="minorHAnsi"/>
          <w:b/>
          <w:sz w:val="20"/>
          <w:szCs w:val="20"/>
        </w:rPr>
      </w:pPr>
      <w:r w:rsidRPr="00261927">
        <w:rPr>
          <w:rFonts w:eastAsia="Calibri" w:cstheme="minorHAnsi"/>
          <w:b/>
          <w:sz w:val="20"/>
          <w:szCs w:val="20"/>
        </w:rPr>
        <w:t>Kryterium 2 (K2) -</w:t>
      </w:r>
      <w:r w:rsidR="009132D6">
        <w:rPr>
          <w:rFonts w:eastAsia="Calibri" w:cstheme="minorHAnsi"/>
          <w:b/>
          <w:sz w:val="20"/>
          <w:szCs w:val="20"/>
        </w:rPr>
        <w:t xml:space="preserve"> </w:t>
      </w:r>
      <w:r w:rsidRPr="00261927">
        <w:rPr>
          <w:rFonts w:eastAsia="Calibri" w:cstheme="minorHAnsi"/>
          <w:b/>
          <w:sz w:val="20"/>
          <w:szCs w:val="20"/>
        </w:rPr>
        <w:t>,,Elas</w:t>
      </w:r>
      <w:r w:rsidR="009132D6">
        <w:rPr>
          <w:rFonts w:eastAsia="Calibri" w:cstheme="minorHAnsi"/>
          <w:b/>
          <w:sz w:val="20"/>
          <w:szCs w:val="20"/>
        </w:rPr>
        <w:t>tyczność”, waga 20 %</w:t>
      </w:r>
    </w:p>
    <w:p w14:paraId="12243928" w14:textId="77777777" w:rsidR="009132D6" w:rsidRDefault="006D2E28" w:rsidP="009132D6">
      <w:pPr>
        <w:pStyle w:val="Akapitzlist"/>
        <w:jc w:val="center"/>
        <w:rPr>
          <w:rFonts w:eastAsia="Calibri" w:cstheme="minorHAnsi"/>
          <w:b/>
          <w:sz w:val="20"/>
          <w:szCs w:val="20"/>
        </w:rPr>
      </w:pPr>
      <w:r w:rsidRPr="00261927">
        <w:rPr>
          <w:rFonts w:eastAsia="Calibri" w:cstheme="minorHAnsi"/>
          <w:b/>
          <w:sz w:val="20"/>
          <w:szCs w:val="20"/>
        </w:rPr>
        <w:t>1. Przez odwołanie szkolenia rozumie się odwołanie każdorazowo pojedynczego dnia szkoleniowego do pierwotnie ustalonego harmonogramu szkolenia</w:t>
      </w:r>
    </w:p>
    <w:p w14:paraId="12B16BCE" w14:textId="77777777" w:rsidR="00A94ECF" w:rsidRPr="00261927" w:rsidRDefault="006D2E28" w:rsidP="009132D6">
      <w:pPr>
        <w:pStyle w:val="Akapitzlist"/>
        <w:jc w:val="center"/>
        <w:rPr>
          <w:rFonts w:eastAsia="Calibri" w:cstheme="minorHAnsi"/>
          <w:b/>
          <w:sz w:val="20"/>
          <w:szCs w:val="20"/>
        </w:rPr>
      </w:pPr>
      <w:r w:rsidRPr="00261927">
        <w:rPr>
          <w:rFonts w:eastAsia="Calibri" w:cstheme="minorHAnsi"/>
          <w:b/>
          <w:sz w:val="20"/>
          <w:szCs w:val="20"/>
        </w:rPr>
        <w:t>2. Jeden dzień rozumiany jest na 24 h przed ustaloną godziną rozpoczęcia szkolenia).</w:t>
      </w:r>
    </w:p>
    <w:p w14:paraId="3B81811F" w14:textId="77777777" w:rsidR="00B74A25" w:rsidRPr="00261927" w:rsidRDefault="00B74A25" w:rsidP="00B74A25">
      <w:pPr>
        <w:pStyle w:val="Akapitzlist"/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/>
        <w:jc w:val="both"/>
        <w:rPr>
          <w:rFonts w:eastAsia="Calibri" w:cstheme="minorHAnsi"/>
          <w:b/>
          <w:sz w:val="20"/>
          <w:szCs w:val="20"/>
        </w:rPr>
      </w:pPr>
    </w:p>
    <w:p w14:paraId="72436072" w14:textId="77777777" w:rsidR="00A94ECF" w:rsidRDefault="00A94ECF" w:rsidP="00A94ECF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F504F">
        <w:rPr>
          <w:rFonts w:asciiTheme="minorHAnsi" w:hAnsiTheme="minorHAnsi" w:cstheme="minorHAnsi"/>
          <w:b/>
          <w:sz w:val="20"/>
          <w:szCs w:val="20"/>
        </w:rPr>
        <w:t>Punktacja</w:t>
      </w:r>
      <w:r w:rsidRPr="00261927">
        <w:rPr>
          <w:rFonts w:asciiTheme="minorHAnsi" w:hAnsiTheme="minorHAnsi" w:cstheme="minorHAnsi"/>
          <w:sz w:val="20"/>
          <w:szCs w:val="20"/>
        </w:rPr>
        <w:t xml:space="preserve"> w ramach ww. kryterium będzie przyznawana w następujący sposób:</w:t>
      </w:r>
    </w:p>
    <w:p w14:paraId="1DD7DB9E" w14:textId="77777777" w:rsidR="009132D6" w:rsidRPr="00261927" w:rsidRDefault="009132D6" w:rsidP="00A94ECF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7D110CF1" w14:textId="77777777" w:rsidR="00B74A25" w:rsidRDefault="00B74A25" w:rsidP="00363CF9">
      <w:pPr>
        <w:spacing w:after="0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261927">
        <w:rPr>
          <w:rFonts w:eastAsia="Times New Roman" w:cstheme="minorHAnsi"/>
          <w:color w:val="000000"/>
          <w:sz w:val="20"/>
          <w:szCs w:val="20"/>
          <w:lang w:eastAsia="pl-PL"/>
        </w:rPr>
        <w:t xml:space="preserve">Jeśli </w:t>
      </w:r>
      <w:r w:rsidRPr="004C7910">
        <w:rPr>
          <w:rFonts w:eastAsia="Times New Roman" w:cstheme="minorHAnsi"/>
          <w:b/>
          <w:color w:val="000000"/>
          <w:sz w:val="20"/>
          <w:szCs w:val="20"/>
          <w:lang w:eastAsia="pl-PL"/>
        </w:rPr>
        <w:t>Wykonawca</w:t>
      </w:r>
      <w:r w:rsidRPr="00261927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zaproponuje możliwość bezkosztowego </w:t>
      </w:r>
      <w:r w:rsidR="00F97B73" w:rsidRPr="00261927">
        <w:rPr>
          <w:rFonts w:eastAsia="Times New Roman" w:cstheme="minorHAnsi"/>
          <w:color w:val="000000"/>
          <w:sz w:val="20"/>
          <w:szCs w:val="20"/>
          <w:lang w:eastAsia="pl-PL"/>
        </w:rPr>
        <w:t>przesunięcia/zmiany terminu</w:t>
      </w:r>
      <w:r w:rsidR="00E6450A" w:rsidRPr="00261927">
        <w:rPr>
          <w:rFonts w:eastAsia="Times New Roman" w:cstheme="minorHAnsi"/>
          <w:color w:val="000000"/>
          <w:sz w:val="20"/>
          <w:szCs w:val="20"/>
          <w:lang w:eastAsia="pl-PL"/>
        </w:rPr>
        <w:t>/</w:t>
      </w:r>
      <w:r w:rsidR="00F97B73" w:rsidRPr="00261927">
        <w:rPr>
          <w:rFonts w:eastAsia="Times New Roman" w:cstheme="minorHAnsi"/>
          <w:color w:val="000000"/>
          <w:sz w:val="20"/>
          <w:szCs w:val="20"/>
          <w:lang w:eastAsia="pl-PL"/>
        </w:rPr>
        <w:t xml:space="preserve">odwołania </w:t>
      </w:r>
      <w:r w:rsidRPr="00261927">
        <w:rPr>
          <w:rFonts w:eastAsia="Times New Roman" w:cstheme="minorHAnsi"/>
          <w:color w:val="000000"/>
          <w:sz w:val="20"/>
          <w:szCs w:val="20"/>
          <w:lang w:eastAsia="pl-PL"/>
        </w:rPr>
        <w:t xml:space="preserve">zaplanowanego </w:t>
      </w:r>
      <w:r w:rsidR="00001DD1" w:rsidRPr="00261927">
        <w:rPr>
          <w:rFonts w:eastAsia="Times New Roman" w:cstheme="minorHAnsi"/>
          <w:color w:val="000000"/>
          <w:sz w:val="20"/>
          <w:szCs w:val="20"/>
          <w:lang w:eastAsia="pl-PL"/>
        </w:rPr>
        <w:t>szkolenia</w:t>
      </w:r>
      <w:r w:rsidR="009132D6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na</w:t>
      </w:r>
      <w:r w:rsidRPr="00261927">
        <w:rPr>
          <w:rFonts w:eastAsia="Times New Roman" w:cstheme="minorHAnsi"/>
          <w:color w:val="000000"/>
          <w:sz w:val="20"/>
          <w:szCs w:val="20"/>
          <w:lang w:eastAsia="pl-PL"/>
        </w:rPr>
        <w:t>:</w:t>
      </w:r>
    </w:p>
    <w:p w14:paraId="122A83DF" w14:textId="77777777" w:rsidR="00BF504F" w:rsidRPr="004C7910" w:rsidRDefault="00BF504F" w:rsidP="004C7910">
      <w:pPr>
        <w:spacing w:after="0" w:line="240" w:lineRule="auto"/>
        <w:ind w:left="1560"/>
        <w:rPr>
          <w:rFonts w:eastAsia="Times New Roman" w:cstheme="minorHAnsi"/>
          <w:b/>
          <w:color w:val="000000"/>
          <w:sz w:val="20"/>
          <w:szCs w:val="20"/>
          <w:lang w:val="x-none" w:eastAsia="pl-PL"/>
        </w:rPr>
      </w:pPr>
      <w:r w:rsidRPr="004C7910">
        <w:rPr>
          <w:rFonts w:eastAsia="Times New Roman" w:cstheme="minorHAnsi"/>
          <w:b/>
          <w:color w:val="000000"/>
          <w:sz w:val="20"/>
          <w:szCs w:val="20"/>
          <w:lang w:val="x-none" w:eastAsia="pl-PL"/>
        </w:rPr>
        <w:t>1 d</w:t>
      </w:r>
      <w:r w:rsidRPr="004C7910">
        <w:rPr>
          <w:rFonts w:eastAsia="Times New Roman" w:cstheme="minorHAnsi"/>
          <w:b/>
          <w:color w:val="000000"/>
          <w:sz w:val="20"/>
          <w:szCs w:val="20"/>
          <w:lang w:eastAsia="pl-PL"/>
        </w:rPr>
        <w:t>zień</w:t>
      </w:r>
      <w:r w:rsidRPr="004C7910">
        <w:rPr>
          <w:rFonts w:eastAsia="Times New Roman" w:cstheme="minorHAnsi"/>
          <w:b/>
          <w:color w:val="000000"/>
          <w:sz w:val="20"/>
          <w:szCs w:val="20"/>
          <w:lang w:val="x-none" w:eastAsia="pl-PL"/>
        </w:rPr>
        <w:t xml:space="preserve"> przed zaplanowanym terminem - otrzyma </w:t>
      </w:r>
      <w:r w:rsidR="00D72261" w:rsidRPr="004C7910">
        <w:rPr>
          <w:rFonts w:eastAsia="Times New Roman" w:cstheme="minorHAnsi"/>
          <w:b/>
          <w:color w:val="000000"/>
          <w:sz w:val="20"/>
          <w:szCs w:val="20"/>
          <w:lang w:eastAsia="pl-PL"/>
        </w:rPr>
        <w:t>20</w:t>
      </w:r>
      <w:r w:rsidRPr="004C7910">
        <w:rPr>
          <w:rFonts w:eastAsia="Times New Roman" w:cstheme="minorHAnsi"/>
          <w:b/>
          <w:color w:val="000000"/>
          <w:sz w:val="20"/>
          <w:szCs w:val="20"/>
          <w:lang w:val="x-none" w:eastAsia="pl-PL"/>
        </w:rPr>
        <w:t xml:space="preserve"> punktów,</w:t>
      </w:r>
    </w:p>
    <w:p w14:paraId="0411C17B" w14:textId="77777777" w:rsidR="00B74A25" w:rsidRPr="004C7910" w:rsidRDefault="00B74A25" w:rsidP="004C7910">
      <w:pPr>
        <w:spacing w:after="0" w:line="240" w:lineRule="auto"/>
        <w:ind w:left="1560"/>
        <w:rPr>
          <w:rFonts w:eastAsia="Times New Roman" w:cstheme="minorHAnsi"/>
          <w:b/>
          <w:color w:val="000000"/>
          <w:sz w:val="20"/>
          <w:szCs w:val="20"/>
          <w:lang w:val="x-none" w:eastAsia="pl-PL"/>
        </w:rPr>
      </w:pPr>
      <w:r w:rsidRPr="004C7910">
        <w:rPr>
          <w:rFonts w:eastAsia="Times New Roman" w:cstheme="minorHAnsi"/>
          <w:b/>
          <w:color w:val="000000"/>
          <w:sz w:val="20"/>
          <w:szCs w:val="20"/>
          <w:lang w:val="x-none" w:eastAsia="pl-PL"/>
        </w:rPr>
        <w:t xml:space="preserve">2 dni przed </w:t>
      </w:r>
      <w:r w:rsidR="00051598" w:rsidRPr="004C7910">
        <w:rPr>
          <w:rFonts w:eastAsia="Times New Roman" w:cstheme="minorHAnsi"/>
          <w:b/>
          <w:color w:val="000000"/>
          <w:sz w:val="20"/>
          <w:szCs w:val="20"/>
          <w:lang w:val="x-none" w:eastAsia="pl-PL"/>
        </w:rPr>
        <w:t xml:space="preserve">zaplanowanym terminem </w:t>
      </w:r>
      <w:r w:rsidRPr="004C7910">
        <w:rPr>
          <w:rFonts w:eastAsia="Times New Roman" w:cstheme="minorHAnsi"/>
          <w:b/>
          <w:color w:val="000000"/>
          <w:sz w:val="20"/>
          <w:szCs w:val="20"/>
          <w:lang w:val="x-none" w:eastAsia="pl-PL"/>
        </w:rPr>
        <w:t xml:space="preserve">- otrzyma </w:t>
      </w:r>
      <w:r w:rsidR="008A139B" w:rsidRPr="004C7910">
        <w:rPr>
          <w:rFonts w:eastAsia="Times New Roman" w:cstheme="minorHAnsi"/>
          <w:b/>
          <w:color w:val="000000"/>
          <w:sz w:val="20"/>
          <w:szCs w:val="20"/>
          <w:lang w:eastAsia="pl-PL"/>
        </w:rPr>
        <w:t>1</w:t>
      </w:r>
      <w:r w:rsidR="001C7AB7" w:rsidRPr="004C7910">
        <w:rPr>
          <w:rFonts w:eastAsia="Times New Roman" w:cstheme="minorHAnsi"/>
          <w:b/>
          <w:color w:val="000000"/>
          <w:sz w:val="20"/>
          <w:szCs w:val="20"/>
          <w:lang w:eastAsia="pl-PL"/>
        </w:rPr>
        <w:t>5</w:t>
      </w:r>
      <w:r w:rsidRPr="004C7910">
        <w:rPr>
          <w:rFonts w:eastAsia="Times New Roman" w:cstheme="minorHAnsi"/>
          <w:b/>
          <w:color w:val="000000"/>
          <w:sz w:val="20"/>
          <w:szCs w:val="20"/>
          <w:lang w:val="x-none" w:eastAsia="pl-PL"/>
        </w:rPr>
        <w:t xml:space="preserve"> punktów,</w:t>
      </w:r>
    </w:p>
    <w:p w14:paraId="38383964" w14:textId="77777777" w:rsidR="00B74A25" w:rsidRPr="004C7910" w:rsidRDefault="00B74A25" w:rsidP="004C7910">
      <w:pPr>
        <w:spacing w:after="0" w:line="240" w:lineRule="auto"/>
        <w:ind w:left="1560"/>
        <w:rPr>
          <w:rFonts w:eastAsia="Times New Roman" w:cstheme="minorHAnsi"/>
          <w:b/>
          <w:color w:val="000000"/>
          <w:sz w:val="20"/>
          <w:szCs w:val="20"/>
          <w:lang w:val="x-none" w:eastAsia="pl-PL"/>
        </w:rPr>
      </w:pPr>
      <w:r w:rsidRPr="004C7910">
        <w:rPr>
          <w:rFonts w:eastAsia="Times New Roman" w:cstheme="minorHAnsi"/>
          <w:b/>
          <w:color w:val="000000"/>
          <w:sz w:val="20"/>
          <w:szCs w:val="20"/>
          <w:lang w:val="x-none" w:eastAsia="pl-PL"/>
        </w:rPr>
        <w:t>3 dni przed</w:t>
      </w:r>
      <w:r w:rsidR="00E70D44" w:rsidRPr="004C7910">
        <w:rPr>
          <w:rFonts w:eastAsia="Times New Roman" w:cstheme="minorHAnsi"/>
          <w:b/>
          <w:color w:val="000000"/>
          <w:sz w:val="20"/>
          <w:szCs w:val="20"/>
          <w:lang w:val="x-none" w:eastAsia="pl-PL"/>
        </w:rPr>
        <w:t xml:space="preserve"> </w:t>
      </w:r>
      <w:r w:rsidR="00051598" w:rsidRPr="004C7910">
        <w:rPr>
          <w:rFonts w:eastAsia="Times New Roman" w:cstheme="minorHAnsi"/>
          <w:b/>
          <w:color w:val="000000"/>
          <w:sz w:val="20"/>
          <w:szCs w:val="20"/>
          <w:lang w:val="x-none" w:eastAsia="pl-PL"/>
        </w:rPr>
        <w:t xml:space="preserve">zaplanowanym terminem </w:t>
      </w:r>
      <w:r w:rsidRPr="004C7910">
        <w:rPr>
          <w:rFonts w:eastAsia="Times New Roman" w:cstheme="minorHAnsi"/>
          <w:b/>
          <w:color w:val="000000"/>
          <w:sz w:val="20"/>
          <w:szCs w:val="20"/>
          <w:lang w:val="x-none" w:eastAsia="pl-PL"/>
        </w:rPr>
        <w:t xml:space="preserve">- otrzyma </w:t>
      </w:r>
      <w:r w:rsidR="001C7AB7" w:rsidRPr="004C7910">
        <w:rPr>
          <w:rFonts w:eastAsia="Times New Roman" w:cstheme="minorHAnsi"/>
          <w:b/>
          <w:color w:val="000000"/>
          <w:sz w:val="20"/>
          <w:szCs w:val="20"/>
          <w:lang w:eastAsia="pl-PL"/>
        </w:rPr>
        <w:t>12</w:t>
      </w:r>
      <w:r w:rsidRPr="004C7910">
        <w:rPr>
          <w:rFonts w:eastAsia="Times New Roman" w:cstheme="minorHAnsi"/>
          <w:b/>
          <w:color w:val="000000"/>
          <w:sz w:val="20"/>
          <w:szCs w:val="20"/>
          <w:lang w:val="x-none" w:eastAsia="pl-PL"/>
        </w:rPr>
        <w:t xml:space="preserve"> punktów</w:t>
      </w:r>
      <w:r w:rsidRPr="004C7910">
        <w:rPr>
          <w:rFonts w:eastAsia="Times New Roman" w:cstheme="minorHAnsi"/>
          <w:b/>
          <w:color w:val="000000"/>
          <w:sz w:val="20"/>
          <w:szCs w:val="20"/>
          <w:lang w:eastAsia="pl-PL"/>
        </w:rPr>
        <w:t>,</w:t>
      </w:r>
    </w:p>
    <w:p w14:paraId="5FFE8386" w14:textId="77777777" w:rsidR="00B74A25" w:rsidRPr="004C7910" w:rsidRDefault="00B74A25" w:rsidP="004C7910">
      <w:pPr>
        <w:spacing w:after="0" w:line="240" w:lineRule="auto"/>
        <w:ind w:left="1560"/>
        <w:rPr>
          <w:rFonts w:eastAsia="Times New Roman" w:cstheme="minorHAnsi"/>
          <w:b/>
          <w:color w:val="000000"/>
          <w:sz w:val="20"/>
          <w:szCs w:val="20"/>
          <w:lang w:val="x-none" w:eastAsia="pl-PL"/>
        </w:rPr>
      </w:pPr>
      <w:r w:rsidRPr="004C7910">
        <w:rPr>
          <w:rFonts w:eastAsia="Times New Roman" w:cstheme="minorHAnsi"/>
          <w:b/>
          <w:color w:val="000000"/>
          <w:sz w:val="20"/>
          <w:szCs w:val="20"/>
          <w:lang w:val="x-none" w:eastAsia="pl-PL"/>
        </w:rPr>
        <w:t xml:space="preserve">4 dni przed </w:t>
      </w:r>
      <w:r w:rsidR="00051598" w:rsidRPr="004C7910">
        <w:rPr>
          <w:rFonts w:eastAsia="Times New Roman" w:cstheme="minorHAnsi"/>
          <w:b/>
          <w:color w:val="000000"/>
          <w:sz w:val="20"/>
          <w:szCs w:val="20"/>
          <w:lang w:val="x-none" w:eastAsia="pl-PL"/>
        </w:rPr>
        <w:t xml:space="preserve">zaplanowanym terminem </w:t>
      </w:r>
      <w:r w:rsidRPr="004C7910">
        <w:rPr>
          <w:rFonts w:eastAsia="Times New Roman" w:cstheme="minorHAnsi"/>
          <w:b/>
          <w:color w:val="000000"/>
          <w:sz w:val="20"/>
          <w:szCs w:val="20"/>
          <w:lang w:val="x-none" w:eastAsia="pl-PL"/>
        </w:rPr>
        <w:t xml:space="preserve">- otrzyma </w:t>
      </w:r>
      <w:r w:rsidR="001C7AB7" w:rsidRPr="004C7910">
        <w:rPr>
          <w:rFonts w:eastAsia="Times New Roman" w:cstheme="minorHAnsi"/>
          <w:b/>
          <w:color w:val="000000"/>
          <w:sz w:val="20"/>
          <w:szCs w:val="20"/>
          <w:lang w:eastAsia="pl-PL"/>
        </w:rPr>
        <w:t>10</w:t>
      </w:r>
      <w:r w:rsidRPr="004C7910">
        <w:rPr>
          <w:rFonts w:eastAsia="Times New Roman" w:cstheme="minorHAnsi"/>
          <w:b/>
          <w:color w:val="000000"/>
          <w:sz w:val="20"/>
          <w:szCs w:val="20"/>
          <w:lang w:val="x-none" w:eastAsia="pl-PL"/>
        </w:rPr>
        <w:t xml:space="preserve"> punktów</w:t>
      </w:r>
      <w:r w:rsidRPr="004C7910">
        <w:rPr>
          <w:rFonts w:eastAsia="Times New Roman" w:cstheme="minorHAnsi"/>
          <w:b/>
          <w:color w:val="000000"/>
          <w:sz w:val="20"/>
          <w:szCs w:val="20"/>
          <w:lang w:eastAsia="pl-PL"/>
        </w:rPr>
        <w:t>,</w:t>
      </w:r>
    </w:p>
    <w:p w14:paraId="42088F7C" w14:textId="77777777" w:rsidR="00B74A25" w:rsidRPr="004C7910" w:rsidRDefault="00B74A25" w:rsidP="004C7910">
      <w:pPr>
        <w:spacing w:after="0" w:line="240" w:lineRule="auto"/>
        <w:ind w:left="1560"/>
        <w:rPr>
          <w:rFonts w:eastAsia="Times New Roman" w:cstheme="minorHAnsi"/>
          <w:b/>
          <w:color w:val="000000"/>
          <w:sz w:val="20"/>
          <w:szCs w:val="20"/>
          <w:lang w:val="x-none" w:eastAsia="pl-PL"/>
        </w:rPr>
      </w:pPr>
      <w:r w:rsidRPr="004C7910">
        <w:rPr>
          <w:rFonts w:eastAsia="Times New Roman" w:cstheme="minorHAnsi"/>
          <w:b/>
          <w:color w:val="000000"/>
          <w:sz w:val="20"/>
          <w:szCs w:val="20"/>
          <w:lang w:val="x-none" w:eastAsia="pl-PL"/>
        </w:rPr>
        <w:t>5 dni przed</w:t>
      </w:r>
      <w:r w:rsidRPr="004C7910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</w:t>
      </w:r>
      <w:r w:rsidR="00051598" w:rsidRPr="004C7910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zaplanowanym terminem </w:t>
      </w:r>
      <w:r w:rsidRPr="004C7910">
        <w:rPr>
          <w:rFonts w:eastAsia="Times New Roman" w:cstheme="minorHAnsi"/>
          <w:b/>
          <w:color w:val="000000"/>
          <w:sz w:val="20"/>
          <w:szCs w:val="20"/>
          <w:lang w:val="x-none" w:eastAsia="pl-PL"/>
        </w:rPr>
        <w:t xml:space="preserve">- otrzyma </w:t>
      </w:r>
      <w:r w:rsidR="001C7AB7" w:rsidRPr="004C7910">
        <w:rPr>
          <w:rFonts w:eastAsia="Times New Roman" w:cstheme="minorHAnsi"/>
          <w:b/>
          <w:color w:val="000000"/>
          <w:sz w:val="20"/>
          <w:szCs w:val="20"/>
          <w:lang w:eastAsia="pl-PL"/>
        </w:rPr>
        <w:t>8</w:t>
      </w:r>
      <w:r w:rsidRPr="004C7910">
        <w:rPr>
          <w:rFonts w:eastAsia="Times New Roman" w:cstheme="minorHAnsi"/>
          <w:b/>
          <w:color w:val="000000"/>
          <w:sz w:val="20"/>
          <w:szCs w:val="20"/>
          <w:lang w:val="x-none" w:eastAsia="pl-PL"/>
        </w:rPr>
        <w:t xml:space="preserve"> punktów</w:t>
      </w:r>
      <w:r w:rsidRPr="004C7910">
        <w:rPr>
          <w:rFonts w:eastAsia="Times New Roman" w:cstheme="minorHAnsi"/>
          <w:b/>
          <w:color w:val="000000"/>
          <w:sz w:val="20"/>
          <w:szCs w:val="20"/>
          <w:lang w:eastAsia="pl-PL"/>
        </w:rPr>
        <w:t>,</w:t>
      </w:r>
    </w:p>
    <w:p w14:paraId="5D755FC9" w14:textId="77777777" w:rsidR="00B74A25" w:rsidRPr="004C7910" w:rsidRDefault="00B74A25" w:rsidP="004C7910">
      <w:pPr>
        <w:spacing w:after="0" w:line="240" w:lineRule="auto"/>
        <w:ind w:left="1560"/>
        <w:rPr>
          <w:rFonts w:eastAsia="Times New Roman" w:cstheme="minorHAnsi"/>
          <w:b/>
          <w:color w:val="000000"/>
          <w:sz w:val="20"/>
          <w:szCs w:val="20"/>
          <w:lang w:val="x-none" w:eastAsia="pl-PL"/>
        </w:rPr>
      </w:pPr>
      <w:r w:rsidRPr="004C7910">
        <w:rPr>
          <w:rFonts w:eastAsia="Times New Roman" w:cstheme="minorHAnsi"/>
          <w:b/>
          <w:color w:val="000000"/>
          <w:sz w:val="20"/>
          <w:szCs w:val="20"/>
          <w:lang w:val="x-none" w:eastAsia="pl-PL"/>
        </w:rPr>
        <w:t xml:space="preserve">6 dni przed </w:t>
      </w:r>
      <w:r w:rsidR="00051598" w:rsidRPr="004C7910">
        <w:rPr>
          <w:rFonts w:eastAsia="Times New Roman" w:cstheme="minorHAnsi"/>
          <w:b/>
          <w:color w:val="000000"/>
          <w:sz w:val="20"/>
          <w:szCs w:val="20"/>
          <w:lang w:val="x-none" w:eastAsia="pl-PL"/>
        </w:rPr>
        <w:t xml:space="preserve">zaplanowanym terminem </w:t>
      </w:r>
      <w:r w:rsidRPr="004C7910">
        <w:rPr>
          <w:rFonts w:eastAsia="Times New Roman" w:cstheme="minorHAnsi"/>
          <w:b/>
          <w:color w:val="000000"/>
          <w:sz w:val="20"/>
          <w:szCs w:val="20"/>
          <w:lang w:val="x-none" w:eastAsia="pl-PL"/>
        </w:rPr>
        <w:t xml:space="preserve">- otrzyma </w:t>
      </w:r>
      <w:r w:rsidR="001C7AB7" w:rsidRPr="004C7910">
        <w:rPr>
          <w:rFonts w:eastAsia="Times New Roman" w:cstheme="minorHAnsi"/>
          <w:b/>
          <w:color w:val="000000"/>
          <w:sz w:val="20"/>
          <w:szCs w:val="20"/>
          <w:lang w:eastAsia="pl-PL"/>
        </w:rPr>
        <w:t>5</w:t>
      </w:r>
      <w:r w:rsidRPr="004C7910">
        <w:rPr>
          <w:rFonts w:eastAsia="Times New Roman" w:cstheme="minorHAnsi"/>
          <w:b/>
          <w:color w:val="000000"/>
          <w:sz w:val="20"/>
          <w:szCs w:val="20"/>
          <w:lang w:val="x-none" w:eastAsia="pl-PL"/>
        </w:rPr>
        <w:t xml:space="preserve"> punktów</w:t>
      </w:r>
      <w:r w:rsidRPr="004C7910">
        <w:rPr>
          <w:rFonts w:eastAsia="Times New Roman" w:cstheme="minorHAnsi"/>
          <w:b/>
          <w:color w:val="000000"/>
          <w:sz w:val="20"/>
          <w:szCs w:val="20"/>
          <w:lang w:eastAsia="pl-PL"/>
        </w:rPr>
        <w:t>,</w:t>
      </w:r>
    </w:p>
    <w:p w14:paraId="7AE896C1" w14:textId="77777777" w:rsidR="00B74A25" w:rsidRDefault="00B74A25" w:rsidP="004C7910">
      <w:pPr>
        <w:spacing w:after="0" w:line="240" w:lineRule="auto"/>
        <w:ind w:left="1560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  <w:r w:rsidRPr="004C7910">
        <w:rPr>
          <w:rFonts w:eastAsia="Times New Roman" w:cstheme="minorHAnsi"/>
          <w:b/>
          <w:color w:val="000000"/>
          <w:sz w:val="20"/>
          <w:szCs w:val="20"/>
          <w:lang w:val="x-none" w:eastAsia="pl-PL"/>
        </w:rPr>
        <w:t xml:space="preserve">7 dni przed </w:t>
      </w:r>
      <w:r w:rsidR="00051598" w:rsidRPr="004C7910">
        <w:rPr>
          <w:rFonts w:eastAsia="Times New Roman" w:cstheme="minorHAnsi"/>
          <w:b/>
          <w:color w:val="000000"/>
          <w:sz w:val="20"/>
          <w:szCs w:val="20"/>
          <w:lang w:val="x-none" w:eastAsia="pl-PL"/>
        </w:rPr>
        <w:t xml:space="preserve">zaplanowanym terminem </w:t>
      </w:r>
      <w:r w:rsidRPr="004C7910">
        <w:rPr>
          <w:rFonts w:eastAsia="Times New Roman" w:cstheme="minorHAnsi"/>
          <w:b/>
          <w:color w:val="000000"/>
          <w:sz w:val="20"/>
          <w:szCs w:val="20"/>
          <w:lang w:val="x-none" w:eastAsia="pl-PL"/>
        </w:rPr>
        <w:t>- otrzyma 0 punktów</w:t>
      </w:r>
      <w:r w:rsidRPr="004C7910">
        <w:rPr>
          <w:rFonts w:eastAsia="Times New Roman" w:cstheme="minorHAnsi"/>
          <w:b/>
          <w:color w:val="000000"/>
          <w:sz w:val="20"/>
          <w:szCs w:val="20"/>
          <w:lang w:eastAsia="pl-PL"/>
        </w:rPr>
        <w:t>.</w:t>
      </w:r>
    </w:p>
    <w:p w14:paraId="47EC6A2A" w14:textId="77777777" w:rsidR="00D4435B" w:rsidRPr="004C7910" w:rsidRDefault="00D4435B" w:rsidP="004C7910">
      <w:pPr>
        <w:spacing w:after="0" w:line="240" w:lineRule="auto"/>
        <w:ind w:left="1560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p w14:paraId="53B1B76E" w14:textId="77777777" w:rsidR="00CC71EE" w:rsidRPr="00261927" w:rsidRDefault="00B74A25" w:rsidP="00884A15">
      <w:pPr>
        <w:contextualSpacing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261927">
        <w:rPr>
          <w:rFonts w:eastAsia="Times New Roman" w:cstheme="minorHAnsi"/>
          <w:color w:val="000000"/>
          <w:sz w:val="20"/>
          <w:szCs w:val="20"/>
          <w:lang w:val="x-none" w:eastAsia="pl-PL"/>
        </w:rPr>
        <w:t>Ze względu na fakt, iż Zamawiający zastrzega sobie prawo przesunięcia/zmiany terminu</w:t>
      </w:r>
      <w:r w:rsidR="000D39B4" w:rsidRPr="00261927">
        <w:rPr>
          <w:rFonts w:eastAsia="Times New Roman" w:cstheme="minorHAnsi"/>
          <w:color w:val="000000"/>
          <w:sz w:val="20"/>
          <w:szCs w:val="20"/>
          <w:lang w:eastAsia="pl-PL"/>
        </w:rPr>
        <w:t>/</w:t>
      </w:r>
      <w:r w:rsidR="00501175" w:rsidRPr="00261927">
        <w:rPr>
          <w:rFonts w:eastAsia="Times New Roman" w:cstheme="minorHAnsi"/>
          <w:color w:val="000000"/>
          <w:sz w:val="20"/>
          <w:szCs w:val="20"/>
          <w:lang w:val="x-none" w:eastAsia="pl-PL"/>
        </w:rPr>
        <w:t>odwołani</w:t>
      </w:r>
      <w:r w:rsidR="00501175" w:rsidRPr="00261927">
        <w:rPr>
          <w:rFonts w:eastAsia="Times New Roman" w:cstheme="minorHAnsi"/>
          <w:color w:val="000000"/>
          <w:sz w:val="20"/>
          <w:szCs w:val="20"/>
          <w:lang w:eastAsia="pl-PL"/>
        </w:rPr>
        <w:t>a</w:t>
      </w:r>
      <w:r w:rsidRPr="00261927">
        <w:rPr>
          <w:rFonts w:eastAsia="Times New Roman" w:cstheme="minorHAnsi"/>
          <w:color w:val="000000"/>
          <w:sz w:val="20"/>
          <w:szCs w:val="20"/>
          <w:lang w:val="x-none" w:eastAsia="pl-PL"/>
        </w:rPr>
        <w:t xml:space="preserve"> </w:t>
      </w:r>
      <w:r w:rsidR="00401738" w:rsidRPr="00261927">
        <w:rPr>
          <w:rFonts w:eastAsia="Times New Roman" w:cstheme="minorHAnsi"/>
          <w:color w:val="000000"/>
          <w:sz w:val="20"/>
          <w:szCs w:val="20"/>
          <w:lang w:eastAsia="pl-PL"/>
        </w:rPr>
        <w:t>szkolenia</w:t>
      </w:r>
      <w:r w:rsidRPr="00261927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="00A45F19" w:rsidRPr="00261927">
        <w:rPr>
          <w:rFonts w:eastAsia="Times New Roman" w:cstheme="minorHAnsi"/>
          <w:color w:val="000000"/>
          <w:sz w:val="20"/>
          <w:szCs w:val="20"/>
          <w:lang w:eastAsia="pl-PL"/>
        </w:rPr>
        <w:t>n</w:t>
      </w:r>
      <w:r w:rsidRPr="00261927">
        <w:rPr>
          <w:rFonts w:eastAsia="Times New Roman" w:cstheme="minorHAnsi"/>
          <w:color w:val="000000"/>
          <w:sz w:val="20"/>
          <w:szCs w:val="20"/>
          <w:lang w:eastAsia="pl-PL"/>
        </w:rPr>
        <w:t xml:space="preserve">ajpóźniej </w:t>
      </w:r>
      <w:r w:rsidRPr="00261927">
        <w:rPr>
          <w:rFonts w:eastAsia="Times New Roman" w:cstheme="minorHAnsi"/>
          <w:color w:val="000000"/>
          <w:sz w:val="20"/>
          <w:szCs w:val="20"/>
          <w:lang w:val="x-none" w:eastAsia="pl-PL"/>
        </w:rPr>
        <w:t xml:space="preserve">na 7 dni przed pierwotnie ustaloną datą Wykonawca nie może w ramach przedmiotowego kryterium określić terminu dłuższego. </w:t>
      </w:r>
      <w:r w:rsidR="00CC71EE" w:rsidRPr="00261927">
        <w:rPr>
          <w:rFonts w:eastAsia="Times New Roman" w:cstheme="minorHAnsi"/>
          <w:color w:val="000000"/>
          <w:sz w:val="20"/>
          <w:szCs w:val="20"/>
          <w:lang w:val="x-none" w:eastAsia="pl-PL"/>
        </w:rPr>
        <w:t>Określenie dłuższego terminu niż 7 dni skutkować będzie odrzuceniem oferty.</w:t>
      </w:r>
    </w:p>
    <w:p w14:paraId="63D6DF8F" w14:textId="77777777" w:rsidR="00A45F19" w:rsidRPr="004C7910" w:rsidRDefault="00A94ECF" w:rsidP="00D72261">
      <w:pPr>
        <w:pStyle w:val="Default"/>
        <w:rPr>
          <w:rFonts w:asciiTheme="minorHAnsi" w:hAnsiTheme="minorHAnsi" w:cstheme="minorHAnsi"/>
          <w:sz w:val="20"/>
          <w:szCs w:val="20"/>
          <w:u w:val="single"/>
        </w:rPr>
      </w:pPr>
      <w:r w:rsidRPr="004C7910">
        <w:rPr>
          <w:rFonts w:asciiTheme="minorHAnsi" w:hAnsiTheme="minorHAnsi" w:cstheme="minorHAnsi"/>
          <w:sz w:val="20"/>
          <w:szCs w:val="20"/>
          <w:u w:val="single"/>
        </w:rPr>
        <w:t xml:space="preserve">Maksymalna możliwa do zdobycia liczba punktów w ramach kryterium 2 (K2) wynosi </w:t>
      </w:r>
      <w:r w:rsidR="005C6ADD" w:rsidRPr="004C7910">
        <w:rPr>
          <w:rFonts w:asciiTheme="minorHAnsi" w:hAnsiTheme="minorHAnsi" w:cstheme="minorHAnsi"/>
          <w:sz w:val="20"/>
          <w:szCs w:val="20"/>
          <w:u w:val="single"/>
        </w:rPr>
        <w:t>20</w:t>
      </w:r>
      <w:r w:rsidRPr="004C7910">
        <w:rPr>
          <w:rFonts w:asciiTheme="minorHAnsi" w:hAnsiTheme="minorHAnsi" w:cstheme="minorHAnsi"/>
          <w:sz w:val="20"/>
          <w:szCs w:val="20"/>
          <w:u w:val="single"/>
        </w:rPr>
        <w:t xml:space="preserve"> pkt.</w:t>
      </w:r>
    </w:p>
    <w:p w14:paraId="454B60AB" w14:textId="77777777" w:rsidR="00DB4DFB" w:rsidRPr="00261927" w:rsidRDefault="00DB4DFB" w:rsidP="00A94ECF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</w:p>
    <w:p w14:paraId="77C8534A" w14:textId="77777777" w:rsidR="00A94ECF" w:rsidRPr="00261927" w:rsidRDefault="00A94ECF" w:rsidP="00A94ECF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  <w:r w:rsidRPr="00261927">
        <w:rPr>
          <w:rFonts w:asciiTheme="minorHAnsi" w:hAnsiTheme="minorHAnsi" w:cstheme="minorHAnsi"/>
          <w:b/>
          <w:bCs/>
          <w:sz w:val="20"/>
          <w:szCs w:val="20"/>
        </w:rPr>
        <w:t xml:space="preserve">Ocena ogólna ofert dla zamówienia dokonywana będzie w oparciu o poniższy wzór: </w:t>
      </w:r>
    </w:p>
    <w:p w14:paraId="5B302F8C" w14:textId="77777777" w:rsidR="00A45F19" w:rsidRPr="00261927" w:rsidRDefault="00A45F19" w:rsidP="00A94ECF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629CFCD4" w14:textId="77777777" w:rsidR="00A94ECF" w:rsidRPr="00261927" w:rsidRDefault="00A94ECF" w:rsidP="00A45F19">
      <w:pPr>
        <w:pStyle w:val="Default"/>
        <w:jc w:val="center"/>
        <w:rPr>
          <w:rFonts w:asciiTheme="minorHAnsi" w:hAnsiTheme="minorHAnsi" w:cstheme="minorHAnsi"/>
          <w:sz w:val="20"/>
          <w:szCs w:val="20"/>
        </w:rPr>
      </w:pPr>
      <w:r w:rsidRPr="00261927">
        <w:rPr>
          <w:rFonts w:asciiTheme="minorHAnsi" w:hAnsiTheme="minorHAnsi" w:cstheme="minorHAnsi"/>
          <w:b/>
          <w:bCs/>
          <w:sz w:val="20"/>
          <w:szCs w:val="20"/>
        </w:rPr>
        <w:t>O = K1 + K2</w:t>
      </w:r>
      <w:r w:rsidR="006C02A2" w:rsidRPr="00261927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3B9C2B3B" w14:textId="77777777" w:rsidR="00D72261" w:rsidRPr="00261927" w:rsidRDefault="00D72261" w:rsidP="00A94ECF">
      <w:pPr>
        <w:pStyle w:val="Defaul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gdzie:</w:t>
      </w:r>
    </w:p>
    <w:p w14:paraId="71334495" w14:textId="77777777" w:rsidR="00A94ECF" w:rsidRPr="00261927" w:rsidRDefault="00A94ECF" w:rsidP="00A94ECF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261927">
        <w:rPr>
          <w:rFonts w:asciiTheme="minorHAnsi" w:hAnsiTheme="minorHAnsi" w:cstheme="minorHAnsi"/>
          <w:sz w:val="20"/>
          <w:szCs w:val="20"/>
        </w:rPr>
        <w:t xml:space="preserve">O – oznacza łączną ocenę jako sumę punktów w poszczególnych kryteriach </w:t>
      </w:r>
    </w:p>
    <w:p w14:paraId="56DAF346" w14:textId="77777777" w:rsidR="00A94ECF" w:rsidRPr="00261927" w:rsidRDefault="00A94ECF" w:rsidP="00A94ECF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261927">
        <w:rPr>
          <w:rFonts w:asciiTheme="minorHAnsi" w:hAnsiTheme="minorHAnsi" w:cstheme="minorHAnsi"/>
          <w:sz w:val="20"/>
          <w:szCs w:val="20"/>
        </w:rPr>
        <w:t>K1 – liczba punktów uzyskanych w kryterium „</w:t>
      </w:r>
      <w:r w:rsidR="00A45F19" w:rsidRPr="00261927">
        <w:rPr>
          <w:rFonts w:asciiTheme="minorHAnsi" w:hAnsiTheme="minorHAnsi" w:cstheme="minorHAnsi"/>
          <w:sz w:val="20"/>
          <w:szCs w:val="20"/>
        </w:rPr>
        <w:t>Cena całkowita oferty (brutto)</w:t>
      </w:r>
      <w:r w:rsidRPr="00261927">
        <w:rPr>
          <w:rFonts w:asciiTheme="minorHAnsi" w:hAnsiTheme="minorHAnsi" w:cstheme="minorHAnsi"/>
          <w:sz w:val="20"/>
          <w:szCs w:val="20"/>
        </w:rPr>
        <w:t xml:space="preserve">” </w:t>
      </w:r>
    </w:p>
    <w:p w14:paraId="28B3BB0B" w14:textId="77777777" w:rsidR="00A94ECF" w:rsidRPr="00261927" w:rsidRDefault="00A94ECF" w:rsidP="00A94ECF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261927">
        <w:rPr>
          <w:rFonts w:asciiTheme="minorHAnsi" w:hAnsiTheme="minorHAnsi" w:cstheme="minorHAnsi"/>
          <w:sz w:val="20"/>
          <w:szCs w:val="20"/>
        </w:rPr>
        <w:t>K2 – liczba punktów uzys</w:t>
      </w:r>
      <w:r w:rsidR="00D72261">
        <w:rPr>
          <w:rFonts w:asciiTheme="minorHAnsi" w:hAnsiTheme="minorHAnsi" w:cstheme="minorHAnsi"/>
          <w:sz w:val="20"/>
          <w:szCs w:val="20"/>
        </w:rPr>
        <w:t>kanych w kryterium „Elastyczność</w:t>
      </w:r>
      <w:r w:rsidR="00A45F19" w:rsidRPr="00261927">
        <w:rPr>
          <w:rFonts w:asciiTheme="minorHAnsi" w:hAnsiTheme="minorHAnsi" w:cstheme="minorHAnsi"/>
          <w:sz w:val="20"/>
          <w:szCs w:val="20"/>
        </w:rPr>
        <w:t>”</w:t>
      </w:r>
    </w:p>
    <w:p w14:paraId="121B5D15" w14:textId="77777777" w:rsidR="006D2E28" w:rsidRPr="00261927" w:rsidRDefault="006D2E28" w:rsidP="00A45F19">
      <w:pPr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3ECE9811" w14:textId="77777777" w:rsidR="00A94ECF" w:rsidRPr="004C7910" w:rsidRDefault="00A94ECF" w:rsidP="00D72261">
      <w:pPr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/>
        <w:jc w:val="center"/>
        <w:rPr>
          <w:rFonts w:eastAsia="Calibri" w:cstheme="minorHAnsi"/>
          <w:sz w:val="20"/>
          <w:szCs w:val="20"/>
          <w:u w:val="single"/>
        </w:rPr>
      </w:pPr>
      <w:r w:rsidRPr="004C7910">
        <w:rPr>
          <w:rFonts w:cstheme="minorHAnsi"/>
          <w:sz w:val="20"/>
          <w:szCs w:val="20"/>
          <w:u w:val="single"/>
        </w:rPr>
        <w:t xml:space="preserve">Maksymalna liczba punktów, jaką może uzyskać oferta wynosi łącznie </w:t>
      </w:r>
      <w:r w:rsidR="005C7281" w:rsidRPr="004C7910">
        <w:rPr>
          <w:rFonts w:cstheme="minorHAnsi"/>
          <w:b/>
          <w:bCs/>
          <w:sz w:val="20"/>
          <w:szCs w:val="20"/>
          <w:u w:val="single"/>
        </w:rPr>
        <w:t>1</w:t>
      </w:r>
      <w:r w:rsidR="00B9788B" w:rsidRPr="004C7910">
        <w:rPr>
          <w:rFonts w:cstheme="minorHAnsi"/>
          <w:b/>
          <w:bCs/>
          <w:sz w:val="20"/>
          <w:szCs w:val="20"/>
          <w:u w:val="single"/>
        </w:rPr>
        <w:t>0</w:t>
      </w:r>
      <w:r w:rsidR="006D2E28" w:rsidRPr="004C7910">
        <w:rPr>
          <w:rFonts w:cstheme="minorHAnsi"/>
          <w:b/>
          <w:bCs/>
          <w:sz w:val="20"/>
          <w:szCs w:val="20"/>
          <w:u w:val="single"/>
        </w:rPr>
        <w:t xml:space="preserve">0 </w:t>
      </w:r>
      <w:r w:rsidRPr="004C7910">
        <w:rPr>
          <w:rFonts w:cstheme="minorHAnsi"/>
          <w:b/>
          <w:bCs/>
          <w:sz w:val="20"/>
          <w:szCs w:val="20"/>
          <w:u w:val="single"/>
        </w:rPr>
        <w:t>pk</w:t>
      </w:r>
      <w:r w:rsidR="00A45F19" w:rsidRPr="004C7910">
        <w:rPr>
          <w:rFonts w:cstheme="minorHAnsi"/>
          <w:b/>
          <w:bCs/>
          <w:sz w:val="20"/>
          <w:szCs w:val="20"/>
          <w:u w:val="single"/>
        </w:rPr>
        <w:t>t</w:t>
      </w:r>
      <w:r w:rsidR="00A45F19" w:rsidRPr="004C7910">
        <w:rPr>
          <w:rFonts w:cstheme="minorHAnsi"/>
          <w:sz w:val="20"/>
          <w:szCs w:val="20"/>
          <w:u w:val="single"/>
        </w:rPr>
        <w:t>.</w:t>
      </w:r>
    </w:p>
    <w:p w14:paraId="16AC88D0" w14:textId="77777777" w:rsidR="002771D1" w:rsidRPr="00261927" w:rsidRDefault="002771D1" w:rsidP="002771D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740955B9" w14:textId="77777777" w:rsidR="00853BD3" w:rsidRPr="00261927" w:rsidRDefault="002771D1" w:rsidP="001336A4">
      <w:pPr>
        <w:pStyle w:val="Akapitzlist"/>
        <w:numPr>
          <w:ilvl w:val="0"/>
          <w:numId w:val="21"/>
        </w:numPr>
        <w:spacing w:after="0"/>
        <w:ind w:left="284" w:hanging="284"/>
        <w:jc w:val="both"/>
        <w:rPr>
          <w:rFonts w:cstheme="minorHAnsi"/>
          <w:bCs/>
          <w:sz w:val="20"/>
          <w:szCs w:val="20"/>
        </w:rPr>
      </w:pPr>
      <w:r w:rsidRPr="00261927">
        <w:rPr>
          <w:rFonts w:cstheme="minorHAnsi"/>
          <w:bCs/>
          <w:sz w:val="20"/>
          <w:szCs w:val="20"/>
        </w:rPr>
        <w:t>Ocena w oparciu o ww. kryteri</w:t>
      </w:r>
      <w:r w:rsidR="00A45F19" w:rsidRPr="00261927">
        <w:rPr>
          <w:rFonts w:cstheme="minorHAnsi"/>
          <w:bCs/>
          <w:sz w:val="20"/>
          <w:szCs w:val="20"/>
        </w:rPr>
        <w:t>a</w:t>
      </w:r>
      <w:r w:rsidRPr="00261927">
        <w:rPr>
          <w:rFonts w:cstheme="minorHAnsi"/>
          <w:bCs/>
          <w:sz w:val="20"/>
          <w:szCs w:val="20"/>
        </w:rPr>
        <w:t xml:space="preserve"> zostanie dokonana z dokładnością do dwóch miejsc po przecinku (ułamkowa liczba punktów będzie zaokrąglona do pełnych liczb zgodnie z zasadami</w:t>
      </w:r>
      <w:r w:rsidR="00E70D44" w:rsidRPr="00261927">
        <w:rPr>
          <w:rFonts w:cstheme="minorHAnsi"/>
          <w:bCs/>
          <w:sz w:val="20"/>
          <w:szCs w:val="20"/>
        </w:rPr>
        <w:t xml:space="preserve"> </w:t>
      </w:r>
      <w:r w:rsidRPr="00261927">
        <w:rPr>
          <w:rFonts w:cstheme="minorHAnsi"/>
          <w:bCs/>
          <w:sz w:val="20"/>
          <w:szCs w:val="20"/>
        </w:rPr>
        <w:t>matematycznymi).</w:t>
      </w:r>
    </w:p>
    <w:p w14:paraId="252A82F5" w14:textId="77777777" w:rsidR="00853BD3" w:rsidRPr="00261927" w:rsidRDefault="002771D1" w:rsidP="001336A4">
      <w:pPr>
        <w:pStyle w:val="Akapitzlist"/>
        <w:numPr>
          <w:ilvl w:val="0"/>
          <w:numId w:val="21"/>
        </w:numPr>
        <w:spacing w:after="0"/>
        <w:ind w:left="284" w:hanging="284"/>
        <w:jc w:val="both"/>
        <w:rPr>
          <w:rFonts w:cstheme="minorHAnsi"/>
          <w:bCs/>
          <w:sz w:val="20"/>
          <w:szCs w:val="20"/>
        </w:rPr>
      </w:pPr>
      <w:r w:rsidRPr="00261927">
        <w:rPr>
          <w:rFonts w:cstheme="minorHAnsi"/>
          <w:bCs/>
          <w:sz w:val="20"/>
          <w:szCs w:val="20"/>
        </w:rPr>
        <w:t>Informacje wykorzystane do oceny punktowej będą pochodziły z przedłożonego przez Oferenta formularza ofertowego.</w:t>
      </w:r>
    </w:p>
    <w:p w14:paraId="6AEEC871" w14:textId="5BF38D21" w:rsidR="0029331D" w:rsidRPr="00261927" w:rsidRDefault="002771D1" w:rsidP="001336A4">
      <w:pPr>
        <w:pStyle w:val="Akapitzlist"/>
        <w:numPr>
          <w:ilvl w:val="0"/>
          <w:numId w:val="21"/>
        </w:numPr>
        <w:spacing w:after="0"/>
        <w:ind w:left="284" w:hanging="284"/>
        <w:jc w:val="both"/>
        <w:rPr>
          <w:rFonts w:cstheme="minorHAnsi"/>
          <w:bCs/>
          <w:sz w:val="20"/>
          <w:szCs w:val="20"/>
        </w:rPr>
      </w:pPr>
      <w:r w:rsidRPr="00261927">
        <w:rPr>
          <w:rFonts w:cstheme="minorHAnsi"/>
          <w:bCs/>
          <w:sz w:val="20"/>
          <w:szCs w:val="20"/>
        </w:rPr>
        <w:t>Za najkorzystniejszą ofertę zostanie uznana oferta, która otrzyma najwyższą liczbę</w:t>
      </w:r>
      <w:r w:rsidR="0083607F" w:rsidRPr="00261927">
        <w:rPr>
          <w:rFonts w:cstheme="minorHAnsi"/>
          <w:bCs/>
          <w:sz w:val="20"/>
          <w:szCs w:val="20"/>
        </w:rPr>
        <w:t xml:space="preserve"> punktów w </w:t>
      </w:r>
      <w:r w:rsidR="00E73518">
        <w:rPr>
          <w:rFonts w:cstheme="minorHAnsi"/>
          <w:bCs/>
          <w:sz w:val="20"/>
          <w:szCs w:val="20"/>
        </w:rPr>
        <w:t>zamówieniu</w:t>
      </w:r>
      <w:r w:rsidRPr="00261927">
        <w:rPr>
          <w:rFonts w:cstheme="minorHAnsi"/>
          <w:bCs/>
          <w:sz w:val="20"/>
          <w:szCs w:val="20"/>
        </w:rPr>
        <w:t>. Jeżeli cena oferty najkorzystniejszej przekroczy kwotę, którą Zamawiający może przeznaczyć (zgodnie z przewidzianym budżetem na realizację zadania) na udzielenie zamówienia, Zamawiający może odstąpić od wyboru Wykonawcy.</w:t>
      </w:r>
    </w:p>
    <w:p w14:paraId="658C9647" w14:textId="77777777" w:rsidR="004C7910" w:rsidRDefault="004C7910" w:rsidP="000F5651">
      <w:pPr>
        <w:pStyle w:val="Akapitzlist"/>
        <w:ind w:left="0"/>
        <w:jc w:val="both"/>
        <w:rPr>
          <w:rFonts w:cstheme="minorHAnsi"/>
          <w:b/>
          <w:bCs/>
          <w:sz w:val="20"/>
          <w:szCs w:val="20"/>
        </w:rPr>
      </w:pPr>
    </w:p>
    <w:p w14:paraId="5D6E0C1D" w14:textId="0F13F10B" w:rsidR="002771D1" w:rsidRPr="00261927" w:rsidRDefault="000F5651" w:rsidP="004C7910">
      <w:pPr>
        <w:pStyle w:val="Akapitzlist"/>
        <w:ind w:left="284"/>
        <w:jc w:val="both"/>
        <w:rPr>
          <w:rFonts w:cstheme="minorHAnsi"/>
          <w:b/>
          <w:bCs/>
          <w:sz w:val="20"/>
          <w:szCs w:val="20"/>
        </w:rPr>
      </w:pPr>
      <w:r w:rsidRPr="00261927">
        <w:rPr>
          <w:rFonts w:cstheme="minorHAnsi"/>
          <w:b/>
          <w:bCs/>
          <w:sz w:val="20"/>
          <w:szCs w:val="20"/>
        </w:rPr>
        <w:t>Informacje wykorzystane do oceny punktowej będą pochodziły z przedłożonego przez Oferenta formularza ofertowego. Mając niniejsze na uwadze niewypełnienie lub błędne wypełnienie formularza ofertowego o informacje pozwalające na dokonanie przez Zamawiającego oceny punktowej będą skutkowały odrzuceniem oferty.</w:t>
      </w:r>
      <w:r w:rsidR="006914F5" w:rsidRPr="006914F5">
        <w:rPr>
          <w:rFonts w:cstheme="minorHAnsi"/>
          <w:sz w:val="20"/>
          <w:szCs w:val="20"/>
          <w:u w:val="single"/>
        </w:rPr>
        <w:t xml:space="preserve"> </w:t>
      </w:r>
      <w:r w:rsidR="006914F5" w:rsidRPr="00261927">
        <w:rPr>
          <w:rFonts w:cstheme="minorHAnsi"/>
          <w:sz w:val="20"/>
          <w:szCs w:val="20"/>
          <w:u w:val="single"/>
        </w:rPr>
        <w:t xml:space="preserve">Brak </w:t>
      </w:r>
      <w:r w:rsidR="006914F5">
        <w:rPr>
          <w:rFonts w:cstheme="minorHAnsi"/>
          <w:sz w:val="20"/>
          <w:szCs w:val="20"/>
          <w:u w:val="single"/>
        </w:rPr>
        <w:t>poprawnie wypełnionego formularz ofertoweto</w:t>
      </w:r>
      <w:r w:rsidR="006914F5" w:rsidRPr="00261927">
        <w:rPr>
          <w:rFonts w:cstheme="minorHAnsi"/>
          <w:sz w:val="20"/>
          <w:szCs w:val="20"/>
          <w:u w:val="single"/>
        </w:rPr>
        <w:t xml:space="preserve"> skutkować będzie </w:t>
      </w:r>
      <w:r w:rsidR="006914F5">
        <w:rPr>
          <w:rFonts w:cstheme="minorHAnsi"/>
          <w:sz w:val="20"/>
          <w:szCs w:val="20"/>
          <w:u w:val="single"/>
        </w:rPr>
        <w:t xml:space="preserve"> jednorazowym wezwaniem do uzupełnienia, brak przedstawienia wyjaśnień w wyznaczonym terminie skutkować będzie </w:t>
      </w:r>
      <w:r w:rsidR="006914F5" w:rsidRPr="00261927">
        <w:rPr>
          <w:rFonts w:cstheme="minorHAnsi"/>
          <w:sz w:val="20"/>
          <w:szCs w:val="20"/>
          <w:u w:val="single"/>
        </w:rPr>
        <w:t>odrzuceniem oferty w całości</w:t>
      </w:r>
      <w:r w:rsidR="006914F5" w:rsidRPr="00261927">
        <w:rPr>
          <w:rFonts w:cstheme="minorHAnsi"/>
          <w:sz w:val="20"/>
          <w:szCs w:val="20"/>
        </w:rPr>
        <w:t>.</w:t>
      </w:r>
    </w:p>
    <w:p w14:paraId="61D3AB12" w14:textId="77777777" w:rsidR="000F5651" w:rsidRPr="00261927" w:rsidRDefault="000F5651" w:rsidP="000F5651">
      <w:pPr>
        <w:pStyle w:val="Akapitzlist"/>
        <w:ind w:left="0"/>
        <w:jc w:val="both"/>
        <w:rPr>
          <w:rFonts w:cstheme="minorHAnsi"/>
          <w:bCs/>
          <w:sz w:val="20"/>
          <w:szCs w:val="20"/>
        </w:rPr>
      </w:pPr>
    </w:p>
    <w:p w14:paraId="1056B905" w14:textId="77777777" w:rsidR="00DE1FE5" w:rsidRPr="00261927" w:rsidRDefault="00DE1FE5" w:rsidP="00902908">
      <w:pPr>
        <w:pStyle w:val="Akapitzlist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autoSpaceDE w:val="0"/>
        <w:autoSpaceDN w:val="0"/>
        <w:adjustRightInd w:val="0"/>
        <w:spacing w:before="240"/>
        <w:ind w:left="567" w:hanging="567"/>
        <w:jc w:val="both"/>
        <w:rPr>
          <w:rFonts w:cstheme="minorHAnsi"/>
          <w:b/>
          <w:sz w:val="20"/>
          <w:szCs w:val="20"/>
        </w:rPr>
      </w:pPr>
      <w:r w:rsidRPr="00261927">
        <w:rPr>
          <w:rFonts w:cstheme="minorHAnsi"/>
          <w:b/>
          <w:sz w:val="20"/>
          <w:szCs w:val="20"/>
        </w:rPr>
        <w:t>SPOSÓB OCENY OFERT</w:t>
      </w:r>
    </w:p>
    <w:p w14:paraId="6A04A25F" w14:textId="77777777" w:rsidR="00187E09" w:rsidRPr="00261927" w:rsidRDefault="00187E09" w:rsidP="00187E09">
      <w:pPr>
        <w:pStyle w:val="Akapitzlist"/>
        <w:autoSpaceDE w:val="0"/>
        <w:spacing w:after="0"/>
        <w:ind w:left="284"/>
        <w:contextualSpacing w:val="0"/>
        <w:jc w:val="both"/>
        <w:rPr>
          <w:rFonts w:cstheme="minorHAnsi"/>
          <w:sz w:val="20"/>
          <w:szCs w:val="20"/>
        </w:rPr>
      </w:pPr>
    </w:p>
    <w:p w14:paraId="4ED60122" w14:textId="77777777" w:rsidR="00803979" w:rsidRPr="00261927" w:rsidRDefault="00DE77F1" w:rsidP="003011C4">
      <w:pPr>
        <w:pStyle w:val="Akapitzlist"/>
        <w:numPr>
          <w:ilvl w:val="0"/>
          <w:numId w:val="2"/>
        </w:numPr>
        <w:tabs>
          <w:tab w:val="clear" w:pos="720"/>
          <w:tab w:val="num" w:pos="284"/>
        </w:tabs>
        <w:autoSpaceDE w:val="0"/>
        <w:spacing w:after="0" w:line="240" w:lineRule="auto"/>
        <w:ind w:hanging="284"/>
        <w:contextualSpacing w:val="0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Zamawiający dokona sprawdzenia czy oferta</w:t>
      </w:r>
      <w:r w:rsidR="002B36ED" w:rsidRPr="00261927">
        <w:rPr>
          <w:rFonts w:cstheme="minorHAnsi"/>
          <w:sz w:val="20"/>
          <w:szCs w:val="20"/>
        </w:rPr>
        <w:t>,</w:t>
      </w:r>
      <w:r w:rsidR="00E121EC" w:rsidRPr="00261927">
        <w:rPr>
          <w:rFonts w:cstheme="minorHAnsi"/>
          <w:sz w:val="20"/>
          <w:szCs w:val="20"/>
        </w:rPr>
        <w:t xml:space="preserve"> na którą została złożona, </w:t>
      </w:r>
      <w:r w:rsidRPr="00261927">
        <w:rPr>
          <w:rFonts w:cstheme="minorHAnsi"/>
          <w:sz w:val="20"/>
          <w:szCs w:val="20"/>
        </w:rPr>
        <w:t xml:space="preserve">zgodna jest z </w:t>
      </w:r>
      <w:r w:rsidR="00187E09" w:rsidRPr="00261927">
        <w:rPr>
          <w:rFonts w:cstheme="minorHAnsi"/>
          <w:sz w:val="20"/>
          <w:szCs w:val="20"/>
        </w:rPr>
        <w:t>warunkami</w:t>
      </w:r>
      <w:r w:rsidRPr="00261927">
        <w:rPr>
          <w:rFonts w:cstheme="minorHAnsi"/>
          <w:sz w:val="20"/>
          <w:szCs w:val="20"/>
        </w:rPr>
        <w:t xml:space="preserve"> przedstawionymi w zapytaniu ofertowym, w tym w szczególności </w:t>
      </w:r>
      <w:r w:rsidR="00462727" w:rsidRPr="00261927">
        <w:rPr>
          <w:rFonts w:cstheme="minorHAnsi"/>
          <w:sz w:val="20"/>
          <w:szCs w:val="20"/>
        </w:rPr>
        <w:t>pod kątem</w:t>
      </w:r>
      <w:r w:rsidR="00CF4C97" w:rsidRPr="00261927">
        <w:rPr>
          <w:rFonts w:cstheme="minorHAnsi"/>
          <w:sz w:val="20"/>
          <w:szCs w:val="20"/>
        </w:rPr>
        <w:t xml:space="preserve">: </w:t>
      </w:r>
    </w:p>
    <w:p w14:paraId="02F66167" w14:textId="77777777" w:rsidR="00877DAE" w:rsidRPr="00261927" w:rsidRDefault="00877DAE" w:rsidP="00E73569">
      <w:pPr>
        <w:pStyle w:val="Akapitzlist"/>
        <w:numPr>
          <w:ilvl w:val="0"/>
          <w:numId w:val="11"/>
        </w:numPr>
        <w:autoSpaceDE w:val="0"/>
        <w:spacing w:after="0" w:line="240" w:lineRule="auto"/>
        <w:ind w:left="567" w:hanging="283"/>
        <w:contextualSpacing w:val="0"/>
        <w:jc w:val="both"/>
        <w:rPr>
          <w:rFonts w:cstheme="minorHAnsi"/>
          <w:bCs/>
          <w:sz w:val="20"/>
          <w:szCs w:val="20"/>
        </w:rPr>
      </w:pPr>
      <w:r w:rsidRPr="00261927">
        <w:rPr>
          <w:rFonts w:cstheme="minorHAnsi"/>
          <w:sz w:val="20"/>
          <w:szCs w:val="20"/>
        </w:rPr>
        <w:t xml:space="preserve">wpływu oferty zgodnie z terminem i sposobem opisanym w </w:t>
      </w:r>
      <w:r w:rsidR="005705EA" w:rsidRPr="00261927">
        <w:rPr>
          <w:rFonts w:cstheme="minorHAnsi"/>
          <w:sz w:val="20"/>
          <w:szCs w:val="20"/>
        </w:rPr>
        <w:t>rozdziale</w:t>
      </w:r>
      <w:r w:rsidRPr="00261927">
        <w:rPr>
          <w:rFonts w:cstheme="minorHAnsi"/>
          <w:sz w:val="20"/>
          <w:szCs w:val="20"/>
        </w:rPr>
        <w:t xml:space="preserve"> 1</w:t>
      </w:r>
      <w:r w:rsidR="005733C4" w:rsidRPr="00261927">
        <w:rPr>
          <w:rFonts w:cstheme="minorHAnsi"/>
          <w:sz w:val="20"/>
          <w:szCs w:val="20"/>
        </w:rPr>
        <w:t>2</w:t>
      </w:r>
      <w:r w:rsidRPr="00261927">
        <w:rPr>
          <w:rFonts w:cstheme="minorHAnsi"/>
          <w:sz w:val="20"/>
          <w:szCs w:val="20"/>
        </w:rPr>
        <w:t xml:space="preserve"> </w:t>
      </w:r>
      <w:r w:rsidRPr="00261927">
        <w:rPr>
          <w:rFonts w:cstheme="minorHAnsi"/>
          <w:bCs/>
          <w:sz w:val="20"/>
          <w:szCs w:val="20"/>
        </w:rPr>
        <w:t xml:space="preserve">SPOSÓB </w:t>
      </w:r>
      <w:r w:rsidR="00DA547E" w:rsidRPr="00261927">
        <w:rPr>
          <w:rFonts w:cstheme="minorHAnsi"/>
          <w:bCs/>
          <w:sz w:val="20"/>
          <w:szCs w:val="20"/>
        </w:rPr>
        <w:t xml:space="preserve">I TERMIN </w:t>
      </w:r>
      <w:r w:rsidRPr="00261927">
        <w:rPr>
          <w:rFonts w:cstheme="minorHAnsi"/>
          <w:bCs/>
          <w:sz w:val="20"/>
          <w:szCs w:val="20"/>
        </w:rPr>
        <w:t>SKŁADANIA OFERT,</w:t>
      </w:r>
    </w:p>
    <w:p w14:paraId="41035D0C" w14:textId="77777777" w:rsidR="00187E09" w:rsidRPr="00261927" w:rsidRDefault="00187E09" w:rsidP="00E73569">
      <w:pPr>
        <w:pStyle w:val="Akapitzlist"/>
        <w:numPr>
          <w:ilvl w:val="0"/>
          <w:numId w:val="11"/>
        </w:numPr>
        <w:autoSpaceDE w:val="0"/>
        <w:spacing w:after="0" w:line="240" w:lineRule="auto"/>
        <w:ind w:left="567" w:hanging="283"/>
        <w:contextualSpacing w:val="0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 xml:space="preserve">powiązań osobowych lub kapitałowych między Oferentem a Zamawiającym, opisanych w </w:t>
      </w:r>
      <w:r w:rsidR="005705EA" w:rsidRPr="00261927">
        <w:rPr>
          <w:rFonts w:cstheme="minorHAnsi"/>
          <w:sz w:val="20"/>
          <w:szCs w:val="20"/>
        </w:rPr>
        <w:t>rozdziale</w:t>
      </w:r>
      <w:r w:rsidRPr="00261927">
        <w:rPr>
          <w:rFonts w:cstheme="minorHAnsi"/>
          <w:sz w:val="20"/>
          <w:szCs w:val="20"/>
        </w:rPr>
        <w:t xml:space="preserve"> </w:t>
      </w:r>
      <w:r w:rsidR="005733C4" w:rsidRPr="00261927">
        <w:rPr>
          <w:rFonts w:cstheme="minorHAnsi"/>
          <w:sz w:val="20"/>
          <w:szCs w:val="20"/>
        </w:rPr>
        <w:t>8</w:t>
      </w:r>
      <w:r w:rsidRPr="00261927">
        <w:rPr>
          <w:rFonts w:cstheme="minorHAnsi"/>
          <w:sz w:val="20"/>
          <w:szCs w:val="20"/>
        </w:rPr>
        <w:t xml:space="preserve"> </w:t>
      </w:r>
      <w:r w:rsidR="00CB1F3A" w:rsidRPr="00261927">
        <w:rPr>
          <w:rFonts w:cstheme="minorHAnsi"/>
          <w:sz w:val="20"/>
          <w:szCs w:val="20"/>
        </w:rPr>
        <w:t>INFORMACJE O WYKLUCZENIU</w:t>
      </w:r>
      <w:r w:rsidRPr="00261927">
        <w:rPr>
          <w:rFonts w:cstheme="minorHAnsi"/>
          <w:sz w:val="20"/>
          <w:szCs w:val="20"/>
        </w:rPr>
        <w:t>,</w:t>
      </w:r>
    </w:p>
    <w:p w14:paraId="39156AC8" w14:textId="77777777" w:rsidR="00595F58" w:rsidRPr="00261927" w:rsidRDefault="00595F58" w:rsidP="00E73569">
      <w:pPr>
        <w:pStyle w:val="Akapitzlist"/>
        <w:numPr>
          <w:ilvl w:val="0"/>
          <w:numId w:val="11"/>
        </w:numPr>
        <w:autoSpaceDE w:val="0"/>
        <w:spacing w:after="0" w:line="240" w:lineRule="auto"/>
        <w:ind w:left="568" w:hanging="284"/>
        <w:contextualSpacing w:val="0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spełnienia przez Oferenta warunków udziału w pos</w:t>
      </w:r>
      <w:r w:rsidR="00691BF3" w:rsidRPr="00261927">
        <w:rPr>
          <w:rFonts w:cstheme="minorHAnsi"/>
          <w:sz w:val="20"/>
          <w:szCs w:val="20"/>
        </w:rPr>
        <w:t>tępowaniu opisanych w punkcie 6 </w:t>
      </w:r>
      <w:r w:rsidR="007277AD" w:rsidRPr="00261927">
        <w:rPr>
          <w:rFonts w:cstheme="minorHAnsi"/>
          <w:sz w:val="20"/>
          <w:szCs w:val="20"/>
        </w:rPr>
        <w:t>WYMAGANIA WOBEC WYKONAWCY -</w:t>
      </w:r>
      <w:r w:rsidR="00BD4A5E" w:rsidRPr="00261927">
        <w:rPr>
          <w:rFonts w:cstheme="minorHAnsi"/>
          <w:sz w:val="20"/>
          <w:szCs w:val="20"/>
        </w:rPr>
        <w:t xml:space="preserve"> </w:t>
      </w:r>
      <w:r w:rsidRPr="00261927">
        <w:rPr>
          <w:rFonts w:cstheme="minorHAnsi"/>
          <w:bCs/>
          <w:sz w:val="20"/>
          <w:szCs w:val="20"/>
        </w:rPr>
        <w:t>WARUNKI UDZIAŁU W POSTĘPOWANIU</w:t>
      </w:r>
      <w:r w:rsidRPr="00261927">
        <w:rPr>
          <w:rFonts w:cstheme="minorHAnsi"/>
          <w:sz w:val="20"/>
          <w:szCs w:val="20"/>
        </w:rPr>
        <w:t xml:space="preserve">, </w:t>
      </w:r>
    </w:p>
    <w:p w14:paraId="05AE47D6" w14:textId="77777777" w:rsidR="009E497A" w:rsidRPr="00261927" w:rsidRDefault="00CF4C97" w:rsidP="00E73569">
      <w:pPr>
        <w:pStyle w:val="Akapitzlist"/>
        <w:numPr>
          <w:ilvl w:val="0"/>
          <w:numId w:val="11"/>
        </w:numPr>
        <w:autoSpaceDE w:val="0"/>
        <w:spacing w:after="0" w:line="240" w:lineRule="auto"/>
        <w:ind w:left="568" w:hanging="284"/>
        <w:contextualSpacing w:val="0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przygotowan</w:t>
      </w:r>
      <w:r w:rsidR="00462727" w:rsidRPr="00261927">
        <w:rPr>
          <w:rFonts w:cstheme="minorHAnsi"/>
          <w:sz w:val="20"/>
          <w:szCs w:val="20"/>
        </w:rPr>
        <w:t>i</w:t>
      </w:r>
      <w:r w:rsidRPr="00261927">
        <w:rPr>
          <w:rFonts w:cstheme="minorHAnsi"/>
          <w:sz w:val="20"/>
          <w:szCs w:val="20"/>
        </w:rPr>
        <w:t xml:space="preserve">a </w:t>
      </w:r>
      <w:r w:rsidR="00462727" w:rsidRPr="00261927">
        <w:rPr>
          <w:rFonts w:cstheme="minorHAnsi"/>
          <w:sz w:val="20"/>
          <w:szCs w:val="20"/>
        </w:rPr>
        <w:t xml:space="preserve">oferty </w:t>
      </w:r>
      <w:r w:rsidRPr="00261927">
        <w:rPr>
          <w:rFonts w:cstheme="minorHAnsi"/>
          <w:sz w:val="20"/>
          <w:szCs w:val="20"/>
        </w:rPr>
        <w:t xml:space="preserve">zgodnie z </w:t>
      </w:r>
      <w:r w:rsidR="005705EA" w:rsidRPr="00261927">
        <w:rPr>
          <w:rFonts w:cstheme="minorHAnsi"/>
          <w:sz w:val="20"/>
          <w:szCs w:val="20"/>
        </w:rPr>
        <w:t>rozdziałem</w:t>
      </w:r>
      <w:r w:rsidR="00B27C87" w:rsidRPr="00261927">
        <w:rPr>
          <w:rFonts w:cstheme="minorHAnsi"/>
          <w:sz w:val="20"/>
          <w:szCs w:val="20"/>
        </w:rPr>
        <w:t xml:space="preserve"> </w:t>
      </w:r>
      <w:r w:rsidR="005733C4" w:rsidRPr="00261927">
        <w:rPr>
          <w:rFonts w:cstheme="minorHAnsi"/>
          <w:sz w:val="20"/>
          <w:szCs w:val="20"/>
        </w:rPr>
        <w:t>11</w:t>
      </w:r>
      <w:r w:rsidR="00462727" w:rsidRPr="00261927">
        <w:rPr>
          <w:rFonts w:cstheme="minorHAnsi"/>
          <w:sz w:val="20"/>
          <w:szCs w:val="20"/>
        </w:rPr>
        <w:t xml:space="preserve"> </w:t>
      </w:r>
      <w:r w:rsidR="00CB1F3A" w:rsidRPr="00261927">
        <w:rPr>
          <w:rFonts w:cstheme="minorHAnsi"/>
          <w:sz w:val="20"/>
          <w:szCs w:val="20"/>
        </w:rPr>
        <w:t>SPOSÓB PRZYGOTOWANIA OFERTY</w:t>
      </w:r>
      <w:r w:rsidR="00393872" w:rsidRPr="00261927">
        <w:rPr>
          <w:rFonts w:cstheme="minorHAnsi"/>
          <w:sz w:val="20"/>
          <w:szCs w:val="20"/>
        </w:rPr>
        <w:t xml:space="preserve"> – kryterium formalne</w:t>
      </w:r>
    </w:p>
    <w:p w14:paraId="0A0693AB" w14:textId="77777777" w:rsidR="0006134A" w:rsidRPr="00261927" w:rsidRDefault="00462727" w:rsidP="00E73569">
      <w:pPr>
        <w:pStyle w:val="Akapitzlist"/>
        <w:numPr>
          <w:ilvl w:val="0"/>
          <w:numId w:val="11"/>
        </w:numPr>
        <w:spacing w:after="0" w:line="240" w:lineRule="auto"/>
        <w:ind w:left="567" w:hanging="283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 xml:space="preserve">zgodności przedmiotu oferty z </w:t>
      </w:r>
      <w:r w:rsidR="00CF4C97" w:rsidRPr="00261927">
        <w:rPr>
          <w:rFonts w:cstheme="minorHAnsi"/>
          <w:sz w:val="20"/>
          <w:szCs w:val="20"/>
        </w:rPr>
        <w:t xml:space="preserve">przedmiotem zamówienia opisanym w </w:t>
      </w:r>
      <w:r w:rsidR="005705EA" w:rsidRPr="00261927">
        <w:rPr>
          <w:rFonts w:cstheme="minorHAnsi"/>
          <w:sz w:val="20"/>
          <w:szCs w:val="20"/>
        </w:rPr>
        <w:t>rozdziale</w:t>
      </w:r>
      <w:r w:rsidR="00B27C87" w:rsidRPr="00261927">
        <w:rPr>
          <w:rFonts w:cstheme="minorHAnsi"/>
          <w:sz w:val="20"/>
          <w:szCs w:val="20"/>
        </w:rPr>
        <w:t xml:space="preserve"> </w:t>
      </w:r>
      <w:r w:rsidR="002332C3" w:rsidRPr="00261927">
        <w:rPr>
          <w:rFonts w:cstheme="minorHAnsi"/>
          <w:sz w:val="20"/>
          <w:szCs w:val="20"/>
        </w:rPr>
        <w:t xml:space="preserve">4 </w:t>
      </w:r>
      <w:r w:rsidR="00440B4E" w:rsidRPr="00261927">
        <w:rPr>
          <w:rFonts w:cstheme="minorHAnsi"/>
          <w:sz w:val="20"/>
          <w:szCs w:val="20"/>
        </w:rPr>
        <w:t>OPIS PRZEDMIOTU ZAMÓWIENIA</w:t>
      </w:r>
      <w:r w:rsidR="00CF4C97" w:rsidRPr="00261927">
        <w:rPr>
          <w:rFonts w:cstheme="minorHAnsi"/>
          <w:sz w:val="20"/>
          <w:szCs w:val="20"/>
        </w:rPr>
        <w:t xml:space="preserve">. </w:t>
      </w:r>
    </w:p>
    <w:p w14:paraId="395BC011" w14:textId="77777777" w:rsidR="006D56B7" w:rsidRPr="00261927" w:rsidRDefault="006D56B7" w:rsidP="00595F58">
      <w:pPr>
        <w:pStyle w:val="Akapitzlist"/>
        <w:numPr>
          <w:ilvl w:val="0"/>
          <w:numId w:val="2"/>
        </w:numPr>
        <w:tabs>
          <w:tab w:val="clear" w:pos="720"/>
          <w:tab w:val="num" w:pos="284"/>
        </w:tabs>
        <w:autoSpaceDE w:val="0"/>
        <w:spacing w:after="0" w:line="240" w:lineRule="auto"/>
        <w:ind w:hanging="284"/>
        <w:contextualSpacing w:val="0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 xml:space="preserve">W przypadku gdy oferta </w:t>
      </w:r>
      <w:r w:rsidRPr="00261927">
        <w:rPr>
          <w:rFonts w:cstheme="minorHAnsi"/>
          <w:b/>
          <w:sz w:val="20"/>
          <w:szCs w:val="20"/>
          <w:u w:val="single"/>
        </w:rPr>
        <w:t>nie będzie</w:t>
      </w:r>
      <w:r w:rsidRPr="00261927">
        <w:rPr>
          <w:rFonts w:cstheme="minorHAnsi"/>
          <w:sz w:val="20"/>
          <w:szCs w:val="20"/>
          <w:u w:val="single"/>
        </w:rPr>
        <w:t xml:space="preserve"> </w:t>
      </w:r>
      <w:r w:rsidRPr="00261927">
        <w:rPr>
          <w:rFonts w:cstheme="minorHAnsi"/>
          <w:b/>
          <w:sz w:val="20"/>
          <w:szCs w:val="20"/>
          <w:u w:val="single"/>
        </w:rPr>
        <w:t>zgodna z wymaganiami</w:t>
      </w:r>
      <w:r w:rsidR="0048144E" w:rsidRPr="00261927">
        <w:rPr>
          <w:rFonts w:cstheme="minorHAnsi"/>
          <w:b/>
          <w:sz w:val="20"/>
          <w:szCs w:val="20"/>
          <w:u w:val="single"/>
        </w:rPr>
        <w:t>/warunkami</w:t>
      </w:r>
      <w:r w:rsidRPr="00261927">
        <w:rPr>
          <w:rFonts w:cstheme="minorHAnsi"/>
          <w:b/>
          <w:sz w:val="20"/>
          <w:szCs w:val="20"/>
          <w:u w:val="single"/>
        </w:rPr>
        <w:t xml:space="preserve"> przeds</w:t>
      </w:r>
      <w:r w:rsidR="00343442" w:rsidRPr="00261927">
        <w:rPr>
          <w:rFonts w:cstheme="minorHAnsi"/>
          <w:b/>
          <w:sz w:val="20"/>
          <w:szCs w:val="20"/>
          <w:u w:val="single"/>
        </w:rPr>
        <w:t>tawionymi w zapytaniu ofertowym</w:t>
      </w:r>
      <w:r w:rsidR="00343442" w:rsidRPr="00261927">
        <w:rPr>
          <w:rFonts w:cstheme="minorHAnsi"/>
          <w:b/>
          <w:sz w:val="20"/>
          <w:szCs w:val="20"/>
        </w:rPr>
        <w:t xml:space="preserve"> </w:t>
      </w:r>
      <w:r w:rsidRPr="00261927">
        <w:rPr>
          <w:rFonts w:cstheme="minorHAnsi"/>
          <w:sz w:val="20"/>
          <w:szCs w:val="20"/>
        </w:rPr>
        <w:t>– oferta zostanie odrzucona. Z tytułu odrzucenia oferty, Oferentom nie przysługują żadne roszczenia przeciw Zamawiającemu.</w:t>
      </w:r>
    </w:p>
    <w:p w14:paraId="0FE427D1" w14:textId="77777777" w:rsidR="00B7230C" w:rsidRPr="00261927" w:rsidRDefault="00B7230C" w:rsidP="00440B4E">
      <w:pPr>
        <w:pStyle w:val="Akapitzlist"/>
        <w:numPr>
          <w:ilvl w:val="0"/>
          <w:numId w:val="2"/>
        </w:numPr>
        <w:tabs>
          <w:tab w:val="left" w:pos="0"/>
          <w:tab w:val="num" w:pos="284"/>
        </w:tabs>
        <w:autoSpaceDE w:val="0"/>
        <w:spacing w:after="0"/>
        <w:ind w:hanging="284"/>
        <w:contextualSpacing w:val="0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 xml:space="preserve">Zamawiający dokona </w:t>
      </w:r>
      <w:r w:rsidR="00877DAE" w:rsidRPr="00261927">
        <w:rPr>
          <w:rFonts w:cstheme="minorHAnsi"/>
          <w:sz w:val="20"/>
          <w:szCs w:val="20"/>
        </w:rPr>
        <w:t>oceny</w:t>
      </w:r>
      <w:r w:rsidRPr="00261927">
        <w:rPr>
          <w:rFonts w:cstheme="minorHAnsi"/>
          <w:sz w:val="20"/>
          <w:szCs w:val="20"/>
        </w:rPr>
        <w:t xml:space="preserve"> </w:t>
      </w:r>
      <w:r w:rsidR="0029331D" w:rsidRPr="00261927">
        <w:rPr>
          <w:rFonts w:cstheme="minorHAnsi"/>
          <w:sz w:val="20"/>
          <w:szCs w:val="20"/>
        </w:rPr>
        <w:t xml:space="preserve">punktowej </w:t>
      </w:r>
      <w:r w:rsidR="00CF4C97" w:rsidRPr="00261927">
        <w:rPr>
          <w:rFonts w:cstheme="minorHAnsi"/>
          <w:sz w:val="20"/>
          <w:szCs w:val="20"/>
        </w:rPr>
        <w:t xml:space="preserve">ofert (spełniających </w:t>
      </w:r>
      <w:r w:rsidR="00DE77F1" w:rsidRPr="00261927">
        <w:rPr>
          <w:rFonts w:cstheme="minorHAnsi"/>
          <w:sz w:val="20"/>
          <w:szCs w:val="20"/>
        </w:rPr>
        <w:t xml:space="preserve">warunki, o których mowa </w:t>
      </w:r>
      <w:r w:rsidR="008C0FFB" w:rsidRPr="00261927">
        <w:rPr>
          <w:rFonts w:cstheme="minorHAnsi"/>
          <w:sz w:val="20"/>
          <w:szCs w:val="20"/>
        </w:rPr>
        <w:t>w punkcie 1 </w:t>
      </w:r>
      <w:r w:rsidR="00CF4C97" w:rsidRPr="00261927">
        <w:rPr>
          <w:rFonts w:cstheme="minorHAnsi"/>
          <w:sz w:val="20"/>
          <w:szCs w:val="20"/>
        </w:rPr>
        <w:t xml:space="preserve">powyżej) </w:t>
      </w:r>
      <w:r w:rsidRPr="00261927">
        <w:rPr>
          <w:rFonts w:cstheme="minorHAnsi"/>
          <w:sz w:val="20"/>
          <w:szCs w:val="20"/>
        </w:rPr>
        <w:t xml:space="preserve">według </w:t>
      </w:r>
      <w:r w:rsidR="00CF4C97" w:rsidRPr="00261927">
        <w:rPr>
          <w:rFonts w:cstheme="minorHAnsi"/>
          <w:sz w:val="20"/>
          <w:szCs w:val="20"/>
        </w:rPr>
        <w:t>kryteri</w:t>
      </w:r>
      <w:r w:rsidR="00C468AA" w:rsidRPr="00261927">
        <w:rPr>
          <w:rFonts w:cstheme="minorHAnsi"/>
          <w:sz w:val="20"/>
          <w:szCs w:val="20"/>
        </w:rPr>
        <w:t>ów</w:t>
      </w:r>
      <w:r w:rsidR="00CF4C97" w:rsidRPr="00261927">
        <w:rPr>
          <w:rFonts w:cstheme="minorHAnsi"/>
          <w:sz w:val="20"/>
          <w:szCs w:val="20"/>
        </w:rPr>
        <w:t xml:space="preserve"> </w:t>
      </w:r>
      <w:r w:rsidR="00051020" w:rsidRPr="00261927">
        <w:rPr>
          <w:rFonts w:cstheme="minorHAnsi"/>
          <w:sz w:val="20"/>
          <w:szCs w:val="20"/>
        </w:rPr>
        <w:t>wskazan</w:t>
      </w:r>
      <w:r w:rsidR="00C468AA" w:rsidRPr="00261927">
        <w:rPr>
          <w:rFonts w:cstheme="minorHAnsi"/>
          <w:sz w:val="20"/>
          <w:szCs w:val="20"/>
        </w:rPr>
        <w:t>ych</w:t>
      </w:r>
      <w:r w:rsidR="00051020" w:rsidRPr="00261927">
        <w:rPr>
          <w:rFonts w:cstheme="minorHAnsi"/>
          <w:sz w:val="20"/>
          <w:szCs w:val="20"/>
        </w:rPr>
        <w:t xml:space="preserve"> w </w:t>
      </w:r>
      <w:r w:rsidR="005705EA" w:rsidRPr="00261927">
        <w:rPr>
          <w:rFonts w:cstheme="minorHAnsi"/>
          <w:sz w:val="20"/>
          <w:szCs w:val="20"/>
        </w:rPr>
        <w:t>rozdziale</w:t>
      </w:r>
      <w:r w:rsidR="00051020" w:rsidRPr="00261927">
        <w:rPr>
          <w:rFonts w:cstheme="minorHAnsi"/>
          <w:sz w:val="20"/>
          <w:szCs w:val="20"/>
        </w:rPr>
        <w:t xml:space="preserve"> </w:t>
      </w:r>
      <w:r w:rsidR="005733C4" w:rsidRPr="004310C3">
        <w:rPr>
          <w:rFonts w:cstheme="minorHAnsi"/>
          <w:sz w:val="20"/>
          <w:szCs w:val="20"/>
          <w:u w:val="single"/>
        </w:rPr>
        <w:t>9</w:t>
      </w:r>
      <w:r w:rsidR="00462727" w:rsidRPr="004310C3">
        <w:rPr>
          <w:rFonts w:cstheme="minorHAnsi"/>
          <w:sz w:val="20"/>
          <w:szCs w:val="20"/>
          <w:u w:val="single"/>
        </w:rPr>
        <w:t xml:space="preserve"> </w:t>
      </w:r>
      <w:r w:rsidR="00CB1F3A" w:rsidRPr="004310C3">
        <w:rPr>
          <w:rFonts w:cstheme="minorHAnsi"/>
          <w:sz w:val="20"/>
          <w:szCs w:val="20"/>
          <w:u w:val="single"/>
        </w:rPr>
        <w:t>KRYTERIA OCENY OFERT I WYBORU WYKONAWCY</w:t>
      </w:r>
      <w:r w:rsidRPr="00261927">
        <w:rPr>
          <w:rFonts w:cstheme="minorHAnsi"/>
          <w:sz w:val="20"/>
          <w:szCs w:val="20"/>
        </w:rPr>
        <w:t>.</w:t>
      </w:r>
    </w:p>
    <w:p w14:paraId="3ED83606" w14:textId="10D47096" w:rsidR="00394185" w:rsidRPr="00261927" w:rsidRDefault="0090589A" w:rsidP="003011C4">
      <w:pPr>
        <w:pStyle w:val="Akapitzlist"/>
        <w:numPr>
          <w:ilvl w:val="0"/>
          <w:numId w:val="2"/>
        </w:numPr>
        <w:tabs>
          <w:tab w:val="num" w:pos="284"/>
        </w:tabs>
        <w:spacing w:line="240" w:lineRule="auto"/>
        <w:ind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cstheme="minorHAnsi"/>
          <w:sz w:val="20"/>
          <w:szCs w:val="20"/>
        </w:rPr>
        <w:t>Zamawiający</w:t>
      </w:r>
      <w:r w:rsidRPr="00261927">
        <w:rPr>
          <w:rFonts w:eastAsia="Times New Roman" w:cstheme="minorHAnsi"/>
          <w:sz w:val="20"/>
          <w:szCs w:val="20"/>
          <w:lang w:eastAsia="pl-PL"/>
        </w:rPr>
        <w:t xml:space="preserve"> wybierze</w:t>
      </w:r>
      <w:r w:rsidR="00B7230C" w:rsidRPr="00261927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261927">
        <w:rPr>
          <w:rFonts w:eastAsia="Times New Roman" w:cstheme="minorHAnsi"/>
          <w:sz w:val="20"/>
          <w:szCs w:val="20"/>
          <w:lang w:eastAsia="pl-PL"/>
        </w:rPr>
        <w:t>najkorzystniejszą ofertę</w:t>
      </w:r>
      <w:r w:rsidR="009E08F5" w:rsidRPr="00261927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261927">
        <w:rPr>
          <w:rFonts w:eastAsia="Times New Roman" w:cstheme="minorHAnsi"/>
          <w:sz w:val="20"/>
          <w:szCs w:val="20"/>
          <w:lang w:eastAsia="pl-PL"/>
        </w:rPr>
        <w:t>i sporządzi</w:t>
      </w:r>
      <w:r w:rsidR="00B7230C" w:rsidRPr="00261927">
        <w:rPr>
          <w:rFonts w:eastAsia="Times New Roman" w:cstheme="minorHAnsi"/>
          <w:sz w:val="20"/>
          <w:szCs w:val="20"/>
          <w:lang w:eastAsia="pl-PL"/>
        </w:rPr>
        <w:t xml:space="preserve"> protok</w:t>
      </w:r>
      <w:r w:rsidRPr="00261927">
        <w:rPr>
          <w:rFonts w:eastAsia="Times New Roman" w:cstheme="minorHAnsi"/>
          <w:sz w:val="20"/>
          <w:szCs w:val="20"/>
          <w:lang w:eastAsia="pl-PL"/>
        </w:rPr>
        <w:t>ół</w:t>
      </w:r>
      <w:r w:rsidR="00B7230C" w:rsidRPr="00261927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261927">
        <w:rPr>
          <w:rFonts w:eastAsia="Times New Roman" w:cstheme="minorHAnsi"/>
          <w:sz w:val="20"/>
          <w:szCs w:val="20"/>
          <w:lang w:eastAsia="pl-PL"/>
        </w:rPr>
        <w:t xml:space="preserve">z </w:t>
      </w:r>
      <w:r w:rsidR="00FA5EC1" w:rsidRPr="00261927">
        <w:rPr>
          <w:rFonts w:eastAsia="Times New Roman" w:cstheme="minorHAnsi"/>
          <w:sz w:val="20"/>
          <w:szCs w:val="20"/>
          <w:lang w:eastAsia="pl-PL"/>
        </w:rPr>
        <w:t>postępowania o udzielenie zamówienia</w:t>
      </w:r>
      <w:r w:rsidR="00394185" w:rsidRPr="00261927">
        <w:rPr>
          <w:rFonts w:eastAsia="Times New Roman" w:cstheme="minorHAnsi"/>
          <w:sz w:val="20"/>
          <w:szCs w:val="20"/>
          <w:lang w:eastAsia="pl-PL"/>
        </w:rPr>
        <w:t>.</w:t>
      </w:r>
      <w:r w:rsidR="00394185" w:rsidRPr="00261927">
        <w:rPr>
          <w:rFonts w:cstheme="minorHAnsi"/>
          <w:sz w:val="20"/>
          <w:szCs w:val="20"/>
        </w:rPr>
        <w:t xml:space="preserve"> </w:t>
      </w:r>
      <w:r w:rsidR="00394185" w:rsidRPr="00261927">
        <w:rPr>
          <w:rFonts w:eastAsia="Times New Roman" w:cstheme="minorHAnsi"/>
          <w:sz w:val="20"/>
          <w:szCs w:val="20"/>
          <w:lang w:eastAsia="pl-PL"/>
        </w:rPr>
        <w:t>Zamawiający</w:t>
      </w:r>
      <w:r w:rsidR="00E70D44" w:rsidRPr="00261927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394185" w:rsidRPr="00261927">
        <w:rPr>
          <w:rFonts w:eastAsia="Times New Roman" w:cstheme="minorHAnsi"/>
          <w:sz w:val="20"/>
          <w:szCs w:val="20"/>
          <w:lang w:eastAsia="pl-PL"/>
        </w:rPr>
        <w:t xml:space="preserve">każdorazowo w Protokole </w:t>
      </w:r>
      <w:r w:rsidR="00234CF2" w:rsidRPr="00261927">
        <w:rPr>
          <w:rFonts w:eastAsia="Times New Roman" w:cstheme="minorHAnsi"/>
          <w:sz w:val="20"/>
          <w:szCs w:val="20"/>
          <w:lang w:eastAsia="pl-PL"/>
        </w:rPr>
        <w:t>z postępowania uzasadni</w:t>
      </w:r>
      <w:r w:rsidR="00E70D44" w:rsidRPr="00261927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234CF2" w:rsidRPr="00261927">
        <w:rPr>
          <w:rFonts w:eastAsia="Times New Roman" w:cstheme="minorHAnsi"/>
          <w:sz w:val="20"/>
          <w:szCs w:val="20"/>
          <w:lang w:eastAsia="pl-PL"/>
        </w:rPr>
        <w:t>decyzję</w:t>
      </w:r>
      <w:r w:rsidR="00394185" w:rsidRPr="00261927">
        <w:rPr>
          <w:rFonts w:eastAsia="Times New Roman" w:cstheme="minorHAnsi"/>
          <w:sz w:val="20"/>
          <w:szCs w:val="20"/>
          <w:lang w:eastAsia="pl-PL"/>
        </w:rPr>
        <w:t xml:space="preserve"> w przypadku odrzucenia oferty oraz </w:t>
      </w:r>
      <w:r w:rsidR="00234CF2" w:rsidRPr="00261927">
        <w:rPr>
          <w:rFonts w:eastAsia="Times New Roman" w:cstheme="minorHAnsi"/>
          <w:sz w:val="20"/>
          <w:szCs w:val="20"/>
          <w:lang w:eastAsia="pl-PL"/>
        </w:rPr>
        <w:t>decyzję</w:t>
      </w:r>
      <w:r w:rsidR="003D5AE3" w:rsidRPr="00261927">
        <w:rPr>
          <w:rFonts w:eastAsia="Times New Roman" w:cstheme="minorHAnsi"/>
          <w:sz w:val="20"/>
          <w:szCs w:val="20"/>
          <w:lang w:eastAsia="pl-PL"/>
        </w:rPr>
        <w:t xml:space="preserve"> dotyczącą </w:t>
      </w:r>
      <w:r w:rsidR="00394185" w:rsidRPr="00261927">
        <w:rPr>
          <w:rFonts w:eastAsia="Times New Roman" w:cstheme="minorHAnsi"/>
          <w:sz w:val="20"/>
          <w:szCs w:val="20"/>
          <w:lang w:eastAsia="pl-PL"/>
        </w:rPr>
        <w:t xml:space="preserve">wyboru oferty najkorzystniejszej. </w:t>
      </w:r>
    </w:p>
    <w:p w14:paraId="079D4765" w14:textId="0B44122E" w:rsidR="009B1743" w:rsidRPr="00261927" w:rsidRDefault="009B1743" w:rsidP="003011C4">
      <w:pPr>
        <w:pStyle w:val="Akapitzlist"/>
        <w:numPr>
          <w:ilvl w:val="0"/>
          <w:numId w:val="2"/>
        </w:numPr>
        <w:spacing w:line="240" w:lineRule="auto"/>
        <w:ind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 xml:space="preserve">O wyborze najkorzystniejszej oferty zadecyduje suma punktów jaką otrzyma </w:t>
      </w:r>
      <w:r w:rsidR="0029331D" w:rsidRPr="00261927">
        <w:rPr>
          <w:rFonts w:eastAsia="Times New Roman" w:cstheme="minorHAnsi"/>
          <w:sz w:val="20"/>
          <w:szCs w:val="20"/>
          <w:lang w:eastAsia="pl-PL"/>
        </w:rPr>
        <w:t>oferta</w:t>
      </w:r>
      <w:r w:rsidRPr="00261927">
        <w:rPr>
          <w:rFonts w:eastAsia="Times New Roman" w:cstheme="minorHAnsi"/>
          <w:sz w:val="20"/>
          <w:szCs w:val="20"/>
          <w:lang w:eastAsia="pl-PL"/>
        </w:rPr>
        <w:t>.</w:t>
      </w:r>
      <w:r w:rsidR="00E70D44" w:rsidRPr="00261927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261927">
        <w:rPr>
          <w:rFonts w:eastAsia="Times New Roman" w:cstheme="minorHAnsi"/>
          <w:sz w:val="20"/>
          <w:szCs w:val="20"/>
          <w:lang w:eastAsia="pl-PL"/>
        </w:rPr>
        <w:t xml:space="preserve">Za ofertę najkorzystniejszą zostanie uznana oferta, która otrzyma najwyższą liczbę punktów </w:t>
      </w:r>
      <w:r w:rsidR="004E6D69" w:rsidRPr="00261927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261927">
        <w:rPr>
          <w:rFonts w:eastAsia="Times New Roman" w:cstheme="minorHAnsi"/>
          <w:sz w:val="20"/>
          <w:szCs w:val="20"/>
          <w:lang w:eastAsia="pl-PL"/>
        </w:rPr>
        <w:t>określoną w oparciu o wskazane w nini</w:t>
      </w:r>
      <w:r w:rsidR="0029331D" w:rsidRPr="00261927">
        <w:rPr>
          <w:rFonts w:eastAsia="Times New Roman" w:cstheme="minorHAnsi"/>
          <w:sz w:val="20"/>
          <w:szCs w:val="20"/>
          <w:lang w:eastAsia="pl-PL"/>
        </w:rPr>
        <w:t>ejszym zapytaniu kryteri</w:t>
      </w:r>
      <w:r w:rsidR="00A45F19" w:rsidRPr="00261927">
        <w:rPr>
          <w:rFonts w:eastAsia="Times New Roman" w:cstheme="minorHAnsi"/>
          <w:sz w:val="20"/>
          <w:szCs w:val="20"/>
          <w:lang w:eastAsia="pl-PL"/>
        </w:rPr>
        <w:t>a</w:t>
      </w:r>
      <w:r w:rsidR="0029331D" w:rsidRPr="00261927">
        <w:rPr>
          <w:rFonts w:eastAsia="Times New Roman" w:cstheme="minorHAnsi"/>
          <w:sz w:val="20"/>
          <w:szCs w:val="20"/>
          <w:lang w:eastAsia="pl-PL"/>
        </w:rPr>
        <w:t>.</w:t>
      </w:r>
    </w:p>
    <w:p w14:paraId="37C89E8C" w14:textId="77777777" w:rsidR="00A63DF9" w:rsidRPr="00261927" w:rsidRDefault="00A63DF9" w:rsidP="003011C4">
      <w:pPr>
        <w:pStyle w:val="Akapitzlist"/>
        <w:numPr>
          <w:ilvl w:val="0"/>
          <w:numId w:val="2"/>
        </w:numPr>
        <w:tabs>
          <w:tab w:val="num" w:pos="284"/>
        </w:tabs>
        <w:spacing w:line="240" w:lineRule="auto"/>
        <w:ind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 xml:space="preserve">Jeżeli cena </w:t>
      </w:r>
      <w:r w:rsidR="00A26E31" w:rsidRPr="00261927">
        <w:rPr>
          <w:rFonts w:eastAsia="Times New Roman" w:cstheme="minorHAnsi"/>
          <w:sz w:val="20"/>
          <w:szCs w:val="20"/>
          <w:lang w:eastAsia="pl-PL"/>
        </w:rPr>
        <w:t xml:space="preserve">najkorzystniejszej </w:t>
      </w:r>
      <w:r w:rsidRPr="00261927">
        <w:rPr>
          <w:rFonts w:eastAsia="Times New Roman" w:cstheme="minorHAnsi"/>
          <w:sz w:val="20"/>
          <w:szCs w:val="20"/>
          <w:lang w:eastAsia="pl-PL"/>
        </w:rPr>
        <w:t>oferty przekr</w:t>
      </w:r>
      <w:r w:rsidR="0029331D" w:rsidRPr="00261927">
        <w:rPr>
          <w:rFonts w:eastAsia="Times New Roman" w:cstheme="minorHAnsi"/>
          <w:sz w:val="20"/>
          <w:szCs w:val="20"/>
          <w:lang w:eastAsia="pl-PL"/>
        </w:rPr>
        <w:t>oczy</w:t>
      </w:r>
      <w:r w:rsidRPr="00261927">
        <w:rPr>
          <w:rFonts w:eastAsia="Times New Roman" w:cstheme="minorHAnsi"/>
          <w:sz w:val="20"/>
          <w:szCs w:val="20"/>
          <w:lang w:eastAsia="pl-PL"/>
        </w:rPr>
        <w:t xml:space="preserve"> kwotę, którą Zamawiający może przeznaczyć (zgodnie z przewidzianym budżetem na realizację zadania) na udzielenie zamówienia, Zamawiający może odstąpić od wyboru </w:t>
      </w:r>
      <w:r w:rsidR="00FD3CD9" w:rsidRPr="00261927">
        <w:rPr>
          <w:rFonts w:eastAsia="Times New Roman" w:cstheme="minorHAnsi"/>
          <w:sz w:val="20"/>
          <w:szCs w:val="20"/>
          <w:lang w:eastAsia="pl-PL"/>
        </w:rPr>
        <w:t>Wykonawcy</w:t>
      </w:r>
      <w:r w:rsidR="006F18AB" w:rsidRPr="00261927">
        <w:rPr>
          <w:rFonts w:eastAsia="Times New Roman" w:cstheme="minorHAnsi"/>
          <w:b/>
          <w:bCs/>
          <w:sz w:val="20"/>
          <w:szCs w:val="20"/>
          <w:lang w:eastAsia="pl-PL"/>
        </w:rPr>
        <w:t>.</w:t>
      </w:r>
      <w:r w:rsidR="004F4ED4" w:rsidRPr="00261927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p w14:paraId="267724D2" w14:textId="77777777" w:rsidR="00FE1FCF" w:rsidRPr="00261927" w:rsidRDefault="00FE1FCF" w:rsidP="00FE1FCF">
      <w:pPr>
        <w:pStyle w:val="Akapitzlist"/>
        <w:numPr>
          <w:ilvl w:val="0"/>
          <w:numId w:val="2"/>
        </w:numPr>
        <w:tabs>
          <w:tab w:val="num" w:pos="284"/>
        </w:tabs>
        <w:spacing w:line="240" w:lineRule="auto"/>
        <w:ind w:hanging="284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W toku badania i oceny ofert Zamawiający może żądać od Oferenta wyjaśnień dotyczących treści złożonej oferty oraz jej uzupełnienia, jeżeli nie naruszy to zasady konkurencyjności.</w:t>
      </w:r>
    </w:p>
    <w:p w14:paraId="43CC5C76" w14:textId="77777777" w:rsidR="00FE1FCF" w:rsidRDefault="00FE1FCF" w:rsidP="00740F59">
      <w:pPr>
        <w:pStyle w:val="Akapitzlist"/>
        <w:numPr>
          <w:ilvl w:val="0"/>
          <w:numId w:val="2"/>
        </w:numPr>
        <w:tabs>
          <w:tab w:val="clear" w:pos="720"/>
        </w:tabs>
        <w:autoSpaceDE w:val="0"/>
        <w:spacing w:after="0" w:line="240" w:lineRule="auto"/>
        <w:ind w:hanging="284"/>
        <w:contextualSpacing w:val="0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Zamawiający zastrzega sobie prawo do jednokrotnego zwrócenia się do Oferenta z wnioskiem o wyjaśnienie i/lub doszczegółowienie i/lub poprawienie oczywistych omyłek pisarskich i matematycznych (wycena jednostkowa i globalna przedmiotu zamówienia) pod warunkiem, że nie wpływają one na ocenę poprawności formalnej złożonej oferty (rozdział 11 niniejszego zapytania). Oferent zobowiązany jest do złożenia stosownych wyjaśnień w terminie wskazanym przez Zamawiającego. Brak złożenia wyjaśnień w terminie skutkuje odrzuceniem oferty w całości</w:t>
      </w:r>
    </w:p>
    <w:p w14:paraId="5DF304B3" w14:textId="54903A72" w:rsidR="00A74900" w:rsidRPr="00A74900" w:rsidRDefault="00A74900" w:rsidP="00A74900">
      <w:pPr>
        <w:pStyle w:val="Akapitzlist"/>
        <w:numPr>
          <w:ilvl w:val="0"/>
          <w:numId w:val="2"/>
        </w:numPr>
        <w:tabs>
          <w:tab w:val="clear" w:pos="720"/>
        </w:tabs>
        <w:autoSpaceDE w:val="0"/>
        <w:spacing w:after="0" w:line="240" w:lineRule="auto"/>
        <w:ind w:hanging="284"/>
        <w:contextualSpacing w:val="0"/>
        <w:jc w:val="both"/>
        <w:rPr>
          <w:rFonts w:cstheme="minorHAnsi"/>
          <w:sz w:val="20"/>
          <w:szCs w:val="20"/>
        </w:rPr>
      </w:pPr>
      <w:r w:rsidRPr="00F42655">
        <w:rPr>
          <w:rFonts w:cstheme="minorHAnsi"/>
          <w:sz w:val="20"/>
          <w:szCs w:val="20"/>
        </w:rPr>
        <w:t xml:space="preserve">Zamawiający zastrzega sobie możliwość pobrania dokumentów rejestrowych z ogólnodostępnych rejestrów urzędowych. </w:t>
      </w:r>
      <w:r w:rsidRPr="00F42655">
        <w:rPr>
          <w:rFonts w:eastAsia="Times New Roman" w:cstheme="minorHAnsi"/>
          <w:iCs/>
          <w:sz w:val="20"/>
          <w:szCs w:val="20"/>
          <w:lang w:eastAsia="pl-PL"/>
        </w:rPr>
        <w:t>wyszukiwarek rejestrowych, niezgodność danych ze złożonej oferty z wygenerowanym dokumentem rejestrowym skutkować będzie odrzuceniem). (jeśli dotyczy).</w:t>
      </w:r>
    </w:p>
    <w:p w14:paraId="12040259" w14:textId="77777777" w:rsidR="005149D7" w:rsidRPr="00261927" w:rsidRDefault="005149D7" w:rsidP="005149D7">
      <w:pPr>
        <w:pStyle w:val="Akapitzlist"/>
        <w:numPr>
          <w:ilvl w:val="0"/>
          <w:numId w:val="2"/>
        </w:numPr>
        <w:tabs>
          <w:tab w:val="clear" w:pos="720"/>
          <w:tab w:val="num" w:pos="284"/>
        </w:tabs>
        <w:autoSpaceDE w:val="0"/>
        <w:spacing w:after="0" w:line="240" w:lineRule="auto"/>
        <w:ind w:hanging="284"/>
        <w:contextualSpacing w:val="0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Zamawiający zastrzega sobie prawo do jednokrotnego zwrócenia się do Oferenta z wnioskiem o wyjaśnienie, jeśli uzna, iż którykolwiek z elementów wyceny wymienionych w opisie przedmiotu zapytania zawiera rażąco niską cenę w stosunku do przedmiotu zamówienia.</w:t>
      </w:r>
    </w:p>
    <w:p w14:paraId="3EDABDE4" w14:textId="77C7A709" w:rsidR="005149D7" w:rsidRPr="00A74900" w:rsidRDefault="00A74900" w:rsidP="00A74900">
      <w:pPr>
        <w:pStyle w:val="Akapitzlist"/>
        <w:numPr>
          <w:ilvl w:val="0"/>
          <w:numId w:val="2"/>
        </w:numPr>
        <w:tabs>
          <w:tab w:val="clear" w:pos="720"/>
          <w:tab w:val="num" w:pos="284"/>
        </w:tabs>
        <w:autoSpaceDE w:val="0"/>
        <w:spacing w:after="0" w:line="240" w:lineRule="auto"/>
        <w:ind w:hanging="284"/>
        <w:contextualSpacing w:val="0"/>
        <w:jc w:val="both"/>
        <w:rPr>
          <w:rFonts w:cstheme="minorHAnsi"/>
          <w:sz w:val="18"/>
          <w:szCs w:val="18"/>
        </w:rPr>
      </w:pPr>
      <w:r w:rsidRPr="00F42655">
        <w:rPr>
          <w:rFonts w:cstheme="minorHAnsi"/>
          <w:sz w:val="20"/>
          <w:szCs w:val="20"/>
        </w:rPr>
        <w:t>Za ofertę z rażąco niską ceną uznaje się ofertę z ceną niewiarygodną, nierealistyczną w porównaniu do cen rynkowych podobnych zamówień i pozostałych złożonych ofert. Oznacza to także cenę znacząco odbiegającą od cen przyjętych, wskazującą na fakt realizacji zamówienia poniżej kosztów wytworzenia usługi. Przyczyną wyraźnie niższej ceny od innych ofert złożonych w niniejszym postępowaniu nie może być świadome działanie wykonawcy albo nierzetelność kalkulacji wykonawcy, co grozi nienależytym wykonaniem lub niewykonaniem zamówienia w przyszłości.  Za rażąco niską cenę uznaje się cenę różniącą się o więcej niż 30% od średniej arytmetycznej cen wszystkich ważnych ofert niepodlegających odrzuceniu, lub budzą wątpliwości zamawiającego co do możliwości wykonywania przedmiotu zamówienia zgodnie z wymaganiami określonymi w zapytaniu ofertowym lub wynikającymi z odrębnych przepisów</w:t>
      </w:r>
      <w:r w:rsidRPr="00FE01A9">
        <w:rPr>
          <w:rFonts w:cstheme="minorHAnsi"/>
          <w:sz w:val="18"/>
          <w:szCs w:val="18"/>
        </w:rPr>
        <w:t>.</w:t>
      </w:r>
    </w:p>
    <w:p w14:paraId="68B39816" w14:textId="77777777" w:rsidR="005149D7" w:rsidRPr="00261927" w:rsidRDefault="005149D7" w:rsidP="005149D7">
      <w:pPr>
        <w:pStyle w:val="Akapitzlist"/>
        <w:numPr>
          <w:ilvl w:val="0"/>
          <w:numId w:val="2"/>
        </w:numPr>
        <w:tabs>
          <w:tab w:val="clear" w:pos="720"/>
          <w:tab w:val="num" w:pos="284"/>
        </w:tabs>
        <w:autoSpaceDE w:val="0"/>
        <w:spacing w:after="0" w:line="240" w:lineRule="auto"/>
        <w:ind w:hanging="284"/>
        <w:contextualSpacing w:val="0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Wyjaśnienia Oferenta winny wskazywać, iż wskazana cena jest wiarogodna, realistyczna, a przedmiot zamówienia w tej cenie</w:t>
      </w:r>
      <w:r w:rsidR="00575E52" w:rsidRPr="00261927">
        <w:rPr>
          <w:rFonts w:cstheme="minorHAnsi"/>
          <w:sz w:val="20"/>
          <w:szCs w:val="20"/>
        </w:rPr>
        <w:t xml:space="preserve"> realny do rzetelnego</w:t>
      </w:r>
      <w:r w:rsidR="00E70D44" w:rsidRPr="00261927">
        <w:rPr>
          <w:rFonts w:cstheme="minorHAnsi"/>
          <w:sz w:val="20"/>
          <w:szCs w:val="20"/>
        </w:rPr>
        <w:t xml:space="preserve"> </w:t>
      </w:r>
      <w:r w:rsidR="00575E52" w:rsidRPr="00261927">
        <w:rPr>
          <w:rFonts w:cstheme="minorHAnsi"/>
          <w:sz w:val="20"/>
          <w:szCs w:val="20"/>
        </w:rPr>
        <w:t>wykonania</w:t>
      </w:r>
      <w:r w:rsidRPr="00261927">
        <w:rPr>
          <w:rFonts w:cstheme="minorHAnsi"/>
          <w:sz w:val="20"/>
          <w:szCs w:val="20"/>
        </w:rPr>
        <w:t>. Obowiązek dowodowy w zakresie przedstawianych wyjaśnień spoczywa na Oferencie.</w:t>
      </w:r>
    </w:p>
    <w:p w14:paraId="4CDE700A" w14:textId="77777777" w:rsidR="00FA5EC1" w:rsidRPr="00261927" w:rsidRDefault="006E2589" w:rsidP="005149D7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spacing w:after="0" w:line="240" w:lineRule="auto"/>
        <w:ind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 xml:space="preserve">Wyjaśnienia o których mowa w punkcie </w:t>
      </w:r>
      <w:r w:rsidR="00B511CD" w:rsidRPr="00261927">
        <w:rPr>
          <w:rFonts w:eastAsia="Times New Roman" w:cstheme="minorHAnsi"/>
          <w:sz w:val="20"/>
          <w:szCs w:val="20"/>
          <w:lang w:eastAsia="pl-PL"/>
        </w:rPr>
        <w:t>8</w:t>
      </w:r>
      <w:r w:rsidR="00D00F9D" w:rsidRPr="00261927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B511CD" w:rsidRPr="00261927">
        <w:rPr>
          <w:rFonts w:eastAsia="Times New Roman" w:cstheme="minorHAnsi"/>
          <w:sz w:val="20"/>
          <w:szCs w:val="20"/>
          <w:lang w:eastAsia="pl-PL"/>
        </w:rPr>
        <w:t>-</w:t>
      </w:r>
      <w:r w:rsidR="00D00F9D" w:rsidRPr="00261927">
        <w:rPr>
          <w:rFonts w:eastAsia="Times New Roman" w:cstheme="minorHAnsi"/>
          <w:sz w:val="20"/>
          <w:szCs w:val="20"/>
          <w:lang w:eastAsia="pl-PL"/>
        </w:rPr>
        <w:t>10</w:t>
      </w:r>
      <w:r w:rsidRPr="00261927">
        <w:rPr>
          <w:rFonts w:eastAsia="Times New Roman" w:cstheme="minorHAnsi"/>
          <w:sz w:val="20"/>
          <w:szCs w:val="20"/>
          <w:lang w:eastAsia="pl-PL"/>
        </w:rPr>
        <w:t xml:space="preserve"> powyżej</w:t>
      </w:r>
      <w:r w:rsidR="00CB1F3A" w:rsidRPr="00261927">
        <w:rPr>
          <w:rFonts w:eastAsia="Times New Roman" w:cstheme="minorHAnsi"/>
          <w:sz w:val="20"/>
          <w:szCs w:val="20"/>
          <w:lang w:eastAsia="pl-PL"/>
        </w:rPr>
        <w:t>,</w:t>
      </w:r>
      <w:r w:rsidRPr="00261927">
        <w:rPr>
          <w:rFonts w:eastAsia="Times New Roman" w:cstheme="minorHAnsi"/>
          <w:sz w:val="20"/>
          <w:szCs w:val="20"/>
          <w:lang w:eastAsia="pl-PL"/>
        </w:rPr>
        <w:t xml:space="preserve"> powinny</w:t>
      </w:r>
      <w:r w:rsidR="00FA5EC1" w:rsidRPr="00261927">
        <w:rPr>
          <w:rFonts w:eastAsia="Times New Roman" w:cstheme="minorHAnsi"/>
          <w:sz w:val="20"/>
          <w:szCs w:val="20"/>
          <w:lang w:eastAsia="pl-PL"/>
        </w:rPr>
        <w:t xml:space="preserve"> być przedstawione przez Oferenta w określonym przez Zamawiającego terminie.</w:t>
      </w:r>
    </w:p>
    <w:p w14:paraId="0C7D06A1" w14:textId="77777777" w:rsidR="00FB27CC" w:rsidRPr="00261927" w:rsidRDefault="00FA5EC1" w:rsidP="00FB27CC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spacing w:after="0" w:line="240" w:lineRule="auto"/>
        <w:ind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>Zamawiający odrzuci ofertę Oferenta, który nie złożył wyja</w:t>
      </w:r>
      <w:r w:rsidR="00881B6C" w:rsidRPr="00261927">
        <w:rPr>
          <w:rFonts w:eastAsia="Times New Roman" w:cstheme="minorHAnsi"/>
          <w:sz w:val="20"/>
          <w:szCs w:val="20"/>
          <w:lang w:eastAsia="pl-PL"/>
        </w:rPr>
        <w:t>śnień</w:t>
      </w:r>
      <w:r w:rsidR="000A004E" w:rsidRPr="00261927">
        <w:rPr>
          <w:rFonts w:eastAsia="Times New Roman" w:cstheme="minorHAnsi"/>
          <w:sz w:val="20"/>
          <w:szCs w:val="20"/>
          <w:lang w:eastAsia="pl-PL"/>
        </w:rPr>
        <w:t>,</w:t>
      </w:r>
      <w:r w:rsidR="00881B6C" w:rsidRPr="00261927">
        <w:rPr>
          <w:rFonts w:eastAsia="Times New Roman" w:cstheme="minorHAnsi"/>
          <w:sz w:val="20"/>
          <w:szCs w:val="20"/>
          <w:lang w:eastAsia="pl-PL"/>
        </w:rPr>
        <w:t xml:space="preserve"> o których mowa w punkcie </w:t>
      </w:r>
      <w:r w:rsidR="000A004E" w:rsidRPr="00261927">
        <w:rPr>
          <w:rFonts w:eastAsia="Times New Roman" w:cstheme="minorHAnsi"/>
          <w:sz w:val="20"/>
          <w:szCs w:val="20"/>
          <w:lang w:eastAsia="pl-PL"/>
        </w:rPr>
        <w:t>7</w:t>
      </w:r>
      <w:r w:rsidR="00881B6C" w:rsidRPr="00261927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503EEA" w:rsidRPr="00261927">
        <w:rPr>
          <w:rFonts w:eastAsia="Times New Roman" w:cstheme="minorHAnsi"/>
          <w:sz w:val="20"/>
          <w:szCs w:val="20"/>
          <w:lang w:eastAsia="pl-PL"/>
        </w:rPr>
        <w:t>-</w:t>
      </w:r>
      <w:r w:rsidR="00881B6C" w:rsidRPr="00261927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503EEA" w:rsidRPr="00261927">
        <w:rPr>
          <w:rFonts w:eastAsia="Times New Roman" w:cstheme="minorHAnsi"/>
          <w:sz w:val="20"/>
          <w:szCs w:val="20"/>
          <w:lang w:eastAsia="pl-PL"/>
        </w:rPr>
        <w:t>9</w:t>
      </w:r>
      <w:r w:rsidRPr="00261927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CF4C97" w:rsidRPr="00261927">
        <w:rPr>
          <w:rFonts w:eastAsia="Times New Roman" w:cstheme="minorHAnsi"/>
          <w:sz w:val="20"/>
          <w:szCs w:val="20"/>
          <w:lang w:eastAsia="pl-PL"/>
        </w:rPr>
        <w:t>powyżej</w:t>
      </w:r>
      <w:r w:rsidR="006E2589" w:rsidRPr="00261927">
        <w:rPr>
          <w:rFonts w:eastAsia="Times New Roman" w:cstheme="minorHAnsi"/>
          <w:sz w:val="20"/>
          <w:szCs w:val="20"/>
          <w:lang w:eastAsia="pl-PL"/>
        </w:rPr>
        <w:t xml:space="preserve"> lub złożył wyjaśnienia </w:t>
      </w:r>
      <w:r w:rsidR="009E497A" w:rsidRPr="00261927">
        <w:rPr>
          <w:rFonts w:eastAsia="Times New Roman" w:cstheme="minorHAnsi"/>
          <w:sz w:val="20"/>
          <w:szCs w:val="20"/>
          <w:lang w:eastAsia="pl-PL"/>
        </w:rPr>
        <w:t>po upływie</w:t>
      </w:r>
      <w:r w:rsidR="006E2589" w:rsidRPr="00261927">
        <w:rPr>
          <w:rFonts w:eastAsia="Times New Roman" w:cstheme="minorHAnsi"/>
          <w:sz w:val="20"/>
          <w:szCs w:val="20"/>
          <w:lang w:eastAsia="pl-PL"/>
        </w:rPr>
        <w:t xml:space="preserve"> o</w:t>
      </w:r>
      <w:r w:rsidR="009E497A" w:rsidRPr="00261927">
        <w:rPr>
          <w:rFonts w:eastAsia="Times New Roman" w:cstheme="minorHAnsi"/>
          <w:sz w:val="20"/>
          <w:szCs w:val="20"/>
          <w:lang w:eastAsia="pl-PL"/>
        </w:rPr>
        <w:t>kreślonego przez Zamawiającego terminu</w:t>
      </w:r>
      <w:r w:rsidR="000A004E" w:rsidRPr="00261927">
        <w:rPr>
          <w:rFonts w:eastAsia="Times New Roman" w:cstheme="minorHAnsi"/>
          <w:sz w:val="20"/>
          <w:szCs w:val="20"/>
          <w:lang w:eastAsia="pl-PL"/>
        </w:rPr>
        <w:t>,</w:t>
      </w:r>
      <w:r w:rsidR="00CF4C97" w:rsidRPr="00261927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261927">
        <w:rPr>
          <w:rFonts w:eastAsia="Times New Roman" w:cstheme="minorHAnsi"/>
          <w:sz w:val="20"/>
          <w:szCs w:val="20"/>
          <w:lang w:eastAsia="pl-PL"/>
        </w:rPr>
        <w:t>lub jeżeli</w:t>
      </w:r>
      <w:r w:rsidR="005149D7" w:rsidRPr="00261927">
        <w:rPr>
          <w:rFonts w:eastAsia="Times New Roman" w:cstheme="minorHAnsi"/>
          <w:sz w:val="20"/>
          <w:szCs w:val="20"/>
          <w:lang w:eastAsia="pl-PL"/>
        </w:rPr>
        <w:t xml:space="preserve"> dokonana ocena wyjaśnień wraz z dostarczonymi dowodami potwierdzi, że oferta</w:t>
      </w:r>
      <w:r w:rsidR="00E70D44" w:rsidRPr="00261927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5149D7" w:rsidRPr="00261927">
        <w:rPr>
          <w:rFonts w:eastAsia="Times New Roman" w:cstheme="minorHAnsi"/>
          <w:sz w:val="20"/>
          <w:szCs w:val="20"/>
          <w:lang w:eastAsia="pl-PL"/>
        </w:rPr>
        <w:t xml:space="preserve">nadal zawiera rażąco niską cenę w stosunku do przedmiotu zamówienia. </w:t>
      </w:r>
    </w:p>
    <w:p w14:paraId="3373FD8B" w14:textId="77777777" w:rsidR="00FB27CC" w:rsidRPr="00261927" w:rsidRDefault="00FB27CC" w:rsidP="00FB27CC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spacing w:after="0" w:line="240" w:lineRule="auto"/>
        <w:ind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>Złożone wyjaśnienie zostaną uwzględnione w toku badania i oceny ofert i posłużą do oceny warunków udziału w postępowaniu i oceny ofert.</w:t>
      </w:r>
      <w:r w:rsidR="00E70D44" w:rsidRPr="00261927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261927">
        <w:rPr>
          <w:rFonts w:eastAsia="Times New Roman" w:cstheme="minorHAnsi"/>
          <w:sz w:val="20"/>
          <w:szCs w:val="20"/>
          <w:lang w:eastAsia="pl-PL"/>
        </w:rPr>
        <w:t>Wyjaśnienia będą wiążące dla stron postępowania.</w:t>
      </w:r>
    </w:p>
    <w:p w14:paraId="03D29A09" w14:textId="77777777" w:rsidR="00DE1FE5" w:rsidRPr="00261927" w:rsidRDefault="00394185" w:rsidP="00FB27CC">
      <w:pPr>
        <w:pStyle w:val="Akapitzlist"/>
        <w:numPr>
          <w:ilvl w:val="0"/>
          <w:numId w:val="2"/>
        </w:numPr>
        <w:tabs>
          <w:tab w:val="clear" w:pos="720"/>
          <w:tab w:val="left" w:pos="142"/>
        </w:tabs>
        <w:autoSpaceDE w:val="0"/>
        <w:spacing w:after="0" w:line="240" w:lineRule="auto"/>
        <w:ind w:hanging="284"/>
        <w:contextualSpacing w:val="0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color w:val="000000"/>
          <w:sz w:val="20"/>
          <w:szCs w:val="20"/>
        </w:rPr>
        <w:t>Z</w:t>
      </w:r>
      <w:r w:rsidR="00DE1FE5" w:rsidRPr="00261927">
        <w:rPr>
          <w:rFonts w:cstheme="minorHAnsi"/>
          <w:color w:val="000000"/>
          <w:sz w:val="20"/>
          <w:szCs w:val="20"/>
        </w:rPr>
        <w:t>amawiający nie przewiduje procedury odwoławczej.</w:t>
      </w:r>
    </w:p>
    <w:p w14:paraId="416C0B42" w14:textId="77777777" w:rsidR="003005D2" w:rsidRPr="00261927" w:rsidRDefault="003005D2" w:rsidP="003005D2">
      <w:pPr>
        <w:pStyle w:val="Akapitzlist"/>
        <w:tabs>
          <w:tab w:val="left" w:pos="142"/>
        </w:tabs>
        <w:autoSpaceDE w:val="0"/>
        <w:spacing w:after="0"/>
        <w:ind w:left="284"/>
        <w:contextualSpacing w:val="0"/>
        <w:jc w:val="both"/>
        <w:rPr>
          <w:rFonts w:cstheme="minorHAnsi"/>
          <w:sz w:val="20"/>
          <w:szCs w:val="20"/>
        </w:rPr>
      </w:pPr>
    </w:p>
    <w:p w14:paraId="68F8C175" w14:textId="77777777" w:rsidR="00DE1FE5" w:rsidRPr="00261927" w:rsidRDefault="0048144E" w:rsidP="00E73569">
      <w:pPr>
        <w:pStyle w:val="Akapitzlist"/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clear" w:pos="720"/>
          <w:tab w:val="num" w:pos="567"/>
        </w:tabs>
        <w:autoSpaceDE w:val="0"/>
        <w:autoSpaceDN w:val="0"/>
        <w:adjustRightInd w:val="0"/>
        <w:spacing w:before="240"/>
        <w:ind w:left="567" w:hanging="567"/>
        <w:jc w:val="both"/>
        <w:rPr>
          <w:rFonts w:cstheme="minorHAnsi"/>
          <w:b/>
          <w:sz w:val="20"/>
          <w:szCs w:val="20"/>
        </w:rPr>
      </w:pPr>
      <w:r w:rsidRPr="00261927">
        <w:rPr>
          <w:rFonts w:cstheme="minorHAnsi"/>
          <w:b/>
          <w:sz w:val="20"/>
          <w:szCs w:val="20"/>
        </w:rPr>
        <w:t xml:space="preserve"> </w:t>
      </w:r>
      <w:r w:rsidR="00DE1FE5" w:rsidRPr="00261927">
        <w:rPr>
          <w:rFonts w:cstheme="minorHAnsi"/>
          <w:b/>
          <w:sz w:val="20"/>
          <w:szCs w:val="20"/>
        </w:rPr>
        <w:t>SPOSÓB PRZYGOTOWANIA OFERTY</w:t>
      </w:r>
    </w:p>
    <w:p w14:paraId="2A22A795" w14:textId="77777777" w:rsidR="00421592" w:rsidRPr="00261927" w:rsidRDefault="00421592" w:rsidP="00421592">
      <w:pPr>
        <w:pStyle w:val="Akapitzlist"/>
        <w:ind w:left="284"/>
        <w:jc w:val="both"/>
        <w:rPr>
          <w:rFonts w:eastAsia="Times New Roman" w:cstheme="minorHAnsi"/>
          <w:iCs/>
          <w:sz w:val="20"/>
          <w:szCs w:val="20"/>
          <w:lang w:eastAsia="pl-PL"/>
        </w:rPr>
      </w:pPr>
    </w:p>
    <w:p w14:paraId="0E83BF32" w14:textId="77777777" w:rsidR="00CD1A5F" w:rsidRPr="007362D5" w:rsidRDefault="00CD1A5F" w:rsidP="00CD1A5F">
      <w:pPr>
        <w:pStyle w:val="Akapitzlist"/>
        <w:numPr>
          <w:ilvl w:val="0"/>
          <w:numId w:val="7"/>
        </w:numPr>
        <w:ind w:left="284" w:hanging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7362D5">
        <w:rPr>
          <w:rFonts w:eastAsia="Times New Roman" w:cstheme="minorHAnsi"/>
          <w:bCs/>
          <w:sz w:val="20"/>
          <w:szCs w:val="20"/>
          <w:lang w:eastAsia="pl-PL"/>
        </w:rPr>
        <w:t>Oferta powinna być sporządzona zgodnie z postanowieniami niniejszego zapytania.</w:t>
      </w:r>
    </w:p>
    <w:p w14:paraId="6F4AA040" w14:textId="74C7EECC" w:rsidR="00CD1A5F" w:rsidRPr="007362D5" w:rsidRDefault="00CD1A5F" w:rsidP="00CD1A5F">
      <w:pPr>
        <w:pStyle w:val="Akapitzlist"/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7362D5">
        <w:rPr>
          <w:rFonts w:eastAsia="Times New Roman" w:cstheme="minorHAnsi"/>
          <w:bCs/>
          <w:sz w:val="20"/>
          <w:szCs w:val="20"/>
          <w:lang w:eastAsia="pl-PL"/>
        </w:rPr>
        <w:t>Ofertę należy sporządzić na załączonym druku „Formularz ofertowy”</w:t>
      </w:r>
      <w:r w:rsidR="009E2BCC" w:rsidRPr="007362D5">
        <w:rPr>
          <w:rFonts w:eastAsia="Times New Roman" w:cstheme="minorHAnsi"/>
          <w:bCs/>
          <w:sz w:val="20"/>
          <w:szCs w:val="20"/>
          <w:lang w:eastAsia="pl-PL"/>
        </w:rPr>
        <w:t xml:space="preserve"> – dla </w:t>
      </w:r>
      <w:r w:rsidR="00E73518" w:rsidRPr="007362D5">
        <w:rPr>
          <w:rFonts w:eastAsia="Times New Roman" w:cstheme="minorHAnsi"/>
          <w:bCs/>
          <w:sz w:val="20"/>
          <w:szCs w:val="20"/>
          <w:lang w:eastAsia="pl-PL"/>
        </w:rPr>
        <w:t>zamówienia,</w:t>
      </w:r>
      <w:r w:rsidRPr="007362D5">
        <w:rPr>
          <w:rFonts w:eastAsia="Times New Roman" w:cstheme="minorHAnsi"/>
          <w:bCs/>
          <w:sz w:val="20"/>
          <w:szCs w:val="20"/>
          <w:lang w:eastAsia="pl-PL"/>
        </w:rPr>
        <w:t xml:space="preserve"> stanowiącym załącznik nr 1 do niniejszego zapytania ofertowego, w formie pisemnej, w języku polskim (kryteria formalne). </w:t>
      </w:r>
    </w:p>
    <w:p w14:paraId="1CF2B535" w14:textId="77777777" w:rsidR="00CD1A5F" w:rsidRPr="007362D5" w:rsidRDefault="00CD1A5F" w:rsidP="00CD1A5F">
      <w:pPr>
        <w:pStyle w:val="Akapitzlist"/>
        <w:tabs>
          <w:tab w:val="left" w:pos="284"/>
        </w:tabs>
        <w:ind w:left="284" w:hanging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7362D5">
        <w:rPr>
          <w:rFonts w:eastAsia="Times New Roman" w:cstheme="minorHAnsi"/>
          <w:bCs/>
          <w:sz w:val="20"/>
          <w:szCs w:val="20"/>
          <w:lang w:eastAsia="pl-PL"/>
        </w:rPr>
        <w:tab/>
        <w:t>Złożenie oferty na druku innym niż udostępniony przez Zamawiającego (wzór określa plik .pdf; Zamawiający udostępnia wersje edytowalną) skutkuje odrzucaniem oferty.</w:t>
      </w:r>
    </w:p>
    <w:p w14:paraId="261E72C5" w14:textId="77777777" w:rsidR="00CC71EE" w:rsidRPr="007362D5" w:rsidRDefault="00CD1A5F" w:rsidP="00CD1A5F">
      <w:pPr>
        <w:pStyle w:val="Akapitzlist"/>
        <w:numPr>
          <w:ilvl w:val="0"/>
          <w:numId w:val="7"/>
        </w:numPr>
        <w:tabs>
          <w:tab w:val="left" w:pos="284"/>
        </w:tabs>
        <w:spacing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7362D5">
        <w:rPr>
          <w:rFonts w:eastAsia="Times New Roman" w:cstheme="minorHAnsi"/>
          <w:bCs/>
          <w:sz w:val="20"/>
          <w:szCs w:val="20"/>
          <w:lang w:eastAsia="pl-PL"/>
        </w:rPr>
        <w:t>Do Formularza ofertowego należy dołączyć (kryterium formalne):</w:t>
      </w:r>
    </w:p>
    <w:p w14:paraId="7925B219" w14:textId="77777777" w:rsidR="009471CC" w:rsidRPr="007362D5" w:rsidRDefault="00860A40" w:rsidP="001336A4">
      <w:pPr>
        <w:pStyle w:val="Akapitzlist"/>
        <w:numPr>
          <w:ilvl w:val="0"/>
          <w:numId w:val="43"/>
        </w:numPr>
        <w:spacing w:line="240" w:lineRule="auto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7362D5">
        <w:rPr>
          <w:rFonts w:eastAsia="Times New Roman" w:cstheme="minorHAnsi"/>
          <w:bCs/>
          <w:sz w:val="20"/>
          <w:szCs w:val="20"/>
          <w:lang w:eastAsia="pl-PL"/>
        </w:rPr>
        <w:t>Ramowy program</w:t>
      </w:r>
      <w:r w:rsidR="009F4718" w:rsidRPr="007362D5">
        <w:rPr>
          <w:rFonts w:eastAsia="Times New Roman" w:cstheme="minorHAnsi"/>
          <w:bCs/>
          <w:sz w:val="20"/>
          <w:szCs w:val="20"/>
          <w:lang w:eastAsia="pl-PL"/>
        </w:rPr>
        <w:t>/konspekt</w:t>
      </w:r>
      <w:r w:rsidR="00A570BB" w:rsidRPr="007362D5">
        <w:rPr>
          <w:rFonts w:eastAsia="Times New Roman" w:cstheme="minorHAnsi"/>
          <w:bCs/>
          <w:sz w:val="20"/>
          <w:szCs w:val="20"/>
          <w:lang w:eastAsia="pl-PL"/>
        </w:rPr>
        <w:t xml:space="preserve"> szkolenia</w:t>
      </w:r>
      <w:r w:rsidR="00CD1A5F" w:rsidRPr="007362D5"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  <w:r w:rsidRPr="007362D5">
        <w:rPr>
          <w:rFonts w:eastAsia="Times New Roman" w:cstheme="minorHAnsi"/>
          <w:bCs/>
          <w:sz w:val="20"/>
          <w:szCs w:val="20"/>
          <w:lang w:eastAsia="pl-PL"/>
        </w:rPr>
        <w:t>– dokument sporządzony na wzorze własnym Oferenta (w języku polskim),</w:t>
      </w:r>
      <w:r w:rsidR="00102F15" w:rsidRPr="007362D5">
        <w:rPr>
          <w:rFonts w:eastAsia="Times New Roman" w:cstheme="minorHAnsi"/>
          <w:bCs/>
          <w:sz w:val="20"/>
          <w:szCs w:val="20"/>
          <w:lang w:eastAsia="pl-PL"/>
        </w:rPr>
        <w:t xml:space="preserve"> zawierający wszelkie wymagane w zapytaniu parametry i wymagania. </w:t>
      </w:r>
      <w:r w:rsidR="009F4718" w:rsidRPr="007362D5">
        <w:rPr>
          <w:rFonts w:eastAsia="Times New Roman" w:cstheme="minorHAnsi"/>
          <w:bCs/>
          <w:sz w:val="20"/>
          <w:szCs w:val="20"/>
          <w:lang w:eastAsia="pl-PL"/>
        </w:rPr>
        <w:t>Uwaga. Wymaga się</w:t>
      </w:r>
      <w:r w:rsidR="00E426C9" w:rsidRPr="007362D5">
        <w:rPr>
          <w:rFonts w:eastAsia="Times New Roman" w:cstheme="minorHAnsi"/>
          <w:bCs/>
          <w:sz w:val="20"/>
          <w:szCs w:val="20"/>
          <w:lang w:eastAsia="pl-PL"/>
        </w:rPr>
        <w:t>,</w:t>
      </w:r>
      <w:r w:rsidR="009F4718" w:rsidRPr="007362D5">
        <w:rPr>
          <w:rFonts w:eastAsia="Times New Roman" w:cstheme="minorHAnsi"/>
          <w:bCs/>
          <w:sz w:val="20"/>
          <w:szCs w:val="20"/>
          <w:lang w:eastAsia="pl-PL"/>
        </w:rPr>
        <w:t xml:space="preserve"> aby konspekt/program zawierał </w:t>
      </w:r>
      <w:r w:rsidR="00282E4E" w:rsidRPr="007362D5">
        <w:rPr>
          <w:rFonts w:eastAsia="Times New Roman" w:cstheme="minorHAnsi"/>
          <w:bCs/>
          <w:sz w:val="20"/>
          <w:szCs w:val="20"/>
          <w:lang w:eastAsia="pl-PL"/>
        </w:rPr>
        <w:t>wszystkie wymagane min</w:t>
      </w:r>
      <w:r w:rsidR="00E426C9" w:rsidRPr="007362D5">
        <w:rPr>
          <w:rFonts w:eastAsia="Times New Roman" w:cstheme="minorHAnsi"/>
          <w:bCs/>
          <w:sz w:val="20"/>
          <w:szCs w:val="20"/>
          <w:lang w:eastAsia="pl-PL"/>
        </w:rPr>
        <w:t>.</w:t>
      </w:r>
      <w:r w:rsidR="00282E4E" w:rsidRPr="007362D5">
        <w:rPr>
          <w:rFonts w:eastAsia="Times New Roman" w:cstheme="minorHAnsi"/>
          <w:bCs/>
          <w:sz w:val="20"/>
          <w:szCs w:val="20"/>
          <w:lang w:eastAsia="pl-PL"/>
        </w:rPr>
        <w:t xml:space="preserve"> informacje:</w:t>
      </w:r>
    </w:p>
    <w:p w14:paraId="362E74AD" w14:textId="77777777" w:rsidR="004711AD" w:rsidRPr="007362D5" w:rsidRDefault="004711AD" w:rsidP="004711AD">
      <w:pPr>
        <w:pStyle w:val="Akapitzlist"/>
        <w:spacing w:line="240" w:lineRule="auto"/>
        <w:ind w:left="1004"/>
        <w:jc w:val="both"/>
        <w:rPr>
          <w:rFonts w:eastAsia="Times New Roman" w:cstheme="minorHAnsi"/>
          <w:bCs/>
          <w:sz w:val="20"/>
          <w:szCs w:val="20"/>
          <w:lang w:eastAsia="pl-PL"/>
        </w:rPr>
      </w:pPr>
    </w:p>
    <w:p w14:paraId="0365CB8B" w14:textId="77777777" w:rsidR="008D4A85" w:rsidRPr="007362D5" w:rsidRDefault="008D4A85" w:rsidP="008D4A85">
      <w:pPr>
        <w:pStyle w:val="Akapitzlist"/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1276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7362D5">
        <w:rPr>
          <w:rFonts w:eastAsia="Times New Roman" w:cstheme="minorHAnsi"/>
          <w:bCs/>
          <w:sz w:val="20"/>
          <w:szCs w:val="20"/>
          <w:lang w:eastAsia="pl-PL"/>
        </w:rPr>
        <w:t>Uwaga!!!! Konspekt musi zawierać wszystkie wymagane elementy w wymaganej danej kolejności (zmiana kolejności, niewpisanie wszystkich elementów, wpisanie informacji w inny niż wymagany punkt, zmiana nazwy podpunktu spowoduje odrzucenie oferty):</w:t>
      </w:r>
    </w:p>
    <w:p w14:paraId="733E49D1" w14:textId="77777777" w:rsidR="008D4A85" w:rsidRPr="007362D5" w:rsidRDefault="008D4A85" w:rsidP="008D4A85">
      <w:pPr>
        <w:pStyle w:val="Akapitzlist"/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1276"/>
        <w:jc w:val="both"/>
        <w:rPr>
          <w:rFonts w:eastAsia="Times New Roman" w:cstheme="minorHAnsi"/>
          <w:bCs/>
          <w:sz w:val="20"/>
          <w:szCs w:val="20"/>
          <w:lang w:eastAsia="pl-PL"/>
        </w:rPr>
      </w:pPr>
    </w:p>
    <w:p w14:paraId="255FCECE" w14:textId="77777777" w:rsidR="001860E1" w:rsidRPr="001860E1" w:rsidRDefault="001860E1" w:rsidP="001860E1">
      <w:pPr>
        <w:pStyle w:val="Akapitzlist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</w:pPr>
      <w:r w:rsidRPr="001860E1"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  <w:t>Część zapytania i pozycja, na które składana jest oferta.</w:t>
      </w:r>
    </w:p>
    <w:p w14:paraId="678D690F" w14:textId="77777777" w:rsidR="001860E1" w:rsidRPr="001860E1" w:rsidRDefault="001860E1" w:rsidP="001860E1">
      <w:pPr>
        <w:pStyle w:val="Akapitzlist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</w:pPr>
      <w:r w:rsidRPr="001860E1"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  <w:t>Nazwa szkolenia.</w:t>
      </w:r>
    </w:p>
    <w:p w14:paraId="37045571" w14:textId="77777777" w:rsidR="001860E1" w:rsidRPr="001860E1" w:rsidRDefault="001860E1" w:rsidP="001860E1">
      <w:pPr>
        <w:pStyle w:val="Akapitzlist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</w:pPr>
      <w:r w:rsidRPr="001860E1"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  <w:t>Miejsce realizacji szkolenia.</w:t>
      </w:r>
    </w:p>
    <w:p w14:paraId="3C4EA698" w14:textId="77777777" w:rsidR="001860E1" w:rsidRPr="001860E1" w:rsidRDefault="001860E1" w:rsidP="001860E1">
      <w:pPr>
        <w:pStyle w:val="Akapitzlist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</w:pPr>
      <w:r w:rsidRPr="001860E1"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  <w:t>Ilość grup, osób, osób w grupie.</w:t>
      </w:r>
    </w:p>
    <w:p w14:paraId="3059E731" w14:textId="77777777" w:rsidR="001860E1" w:rsidRPr="001860E1" w:rsidRDefault="001860E1" w:rsidP="001860E1">
      <w:pPr>
        <w:pStyle w:val="Akapitzlist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</w:pPr>
      <w:r w:rsidRPr="001860E1"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  <w:t>Ilość godzin przewidziana do danej pozycji zamówienia.</w:t>
      </w:r>
    </w:p>
    <w:p w14:paraId="040711B4" w14:textId="77777777" w:rsidR="001860E1" w:rsidRPr="001860E1" w:rsidRDefault="001860E1" w:rsidP="001860E1">
      <w:pPr>
        <w:pStyle w:val="Akapitzlist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</w:pPr>
      <w:r w:rsidRPr="001860E1"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  <w:t>Minimalna liczba godzin jednego dnia na szkoleniu, maksymalna liczba dni szkoleniowych (Zamawiający opisuje w przedmiocie zamówienia wymaganą maksymalną liczbę dni szkoleniowych oraz minimalną liczbę godzin jednego dnia).</w:t>
      </w:r>
    </w:p>
    <w:p w14:paraId="1E3EE422" w14:textId="77777777" w:rsidR="001860E1" w:rsidRPr="001860E1" w:rsidRDefault="001860E1" w:rsidP="001860E1">
      <w:pPr>
        <w:pStyle w:val="Akapitzlist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</w:pPr>
      <w:r w:rsidRPr="001860E1"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  <w:t>Opis celu szkolenia.</w:t>
      </w:r>
    </w:p>
    <w:p w14:paraId="6DC2B99A" w14:textId="77777777" w:rsidR="001860E1" w:rsidRPr="001860E1" w:rsidRDefault="001860E1" w:rsidP="001860E1">
      <w:pPr>
        <w:pStyle w:val="Akapitzlist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</w:pPr>
      <w:r w:rsidRPr="001860E1"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  <w:t>Opis efektów uczenia się z podziałem (wiedza, umiejętności, kompetencje), metoda weryfikacji efektów uczenia się oraz sposób dokumentowania efektów uczenia się.</w:t>
      </w:r>
    </w:p>
    <w:p w14:paraId="62572D33" w14:textId="77777777" w:rsidR="001860E1" w:rsidRPr="001860E1" w:rsidRDefault="001860E1" w:rsidP="001860E1">
      <w:pPr>
        <w:pStyle w:val="Akapitzlist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</w:pPr>
      <w:r w:rsidRPr="001860E1"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  <w:t>Przewidywane metody pracy.</w:t>
      </w:r>
    </w:p>
    <w:p w14:paraId="456DD8DD" w14:textId="77777777" w:rsidR="001860E1" w:rsidRPr="001860E1" w:rsidRDefault="001860E1" w:rsidP="001860E1">
      <w:pPr>
        <w:pStyle w:val="Akapitzlist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</w:pPr>
      <w:r w:rsidRPr="001860E1"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  <w:t>Nazwa oraz opis funkcjonalności i możliwości wykorzystania proponowanego programu komputerowego do nauki – jeżeli jest to wymagane w opisie przedmiotu zamówienia.</w:t>
      </w:r>
    </w:p>
    <w:p w14:paraId="2225803C" w14:textId="77777777" w:rsidR="001860E1" w:rsidRPr="001860E1" w:rsidRDefault="001860E1" w:rsidP="001860E1">
      <w:pPr>
        <w:pStyle w:val="Akapitzlist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</w:pPr>
      <w:r w:rsidRPr="001860E1"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  <w:t>Nazwa i opis aplikacji na smartfon (jakie mają funkcje, przeznaczenie) dla nauki – jeśli wymagane w opisie przedmiotu zamówienia.</w:t>
      </w:r>
    </w:p>
    <w:p w14:paraId="13B5517F" w14:textId="77777777" w:rsidR="001860E1" w:rsidRPr="001860E1" w:rsidRDefault="001860E1" w:rsidP="001860E1">
      <w:pPr>
        <w:pStyle w:val="Akapitzlist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</w:pPr>
      <w:r w:rsidRPr="001860E1"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  <w:t>Opis stanowiska pracy przewidziana dla uczestnika – wymagany opis oraz podanie liczby stanowisk w sztukach (stanowisko pracy to nie to samo co wyposażenie).</w:t>
      </w:r>
    </w:p>
    <w:p w14:paraId="2E04247E" w14:textId="77777777" w:rsidR="001860E1" w:rsidRPr="001860E1" w:rsidRDefault="001860E1" w:rsidP="001860E1">
      <w:pPr>
        <w:pStyle w:val="Akapitzlist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</w:pPr>
      <w:r w:rsidRPr="001860E1"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  <w:t>Opis wyposażenia gwarantowanego do realizacji szkolenia. Wykonawca zapewnia wyposażenie i materiały dla każdego uczestnika szkolenia, które umożliwiają realizację programu szkoleniowego. W konspekcie należy wskazać, jakie wyposażenie Wykonawca zapewni dla każdego uczestnika oraz dla grupy, podając ich nazwę i ilość.</w:t>
      </w:r>
    </w:p>
    <w:p w14:paraId="6FF8C7D1" w14:textId="77777777" w:rsidR="001860E1" w:rsidRPr="001860E1" w:rsidRDefault="001860E1" w:rsidP="001860E1">
      <w:pPr>
        <w:pStyle w:val="Akapitzlist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</w:pPr>
      <w:r w:rsidRPr="001860E1"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  <w:t>Opis gwarantowanych materiałów szkoleniowych wraz z ilością w sztukach.</w:t>
      </w:r>
    </w:p>
    <w:p w14:paraId="36169928" w14:textId="77777777" w:rsidR="001860E1" w:rsidRPr="001860E1" w:rsidRDefault="001860E1" w:rsidP="001860E1">
      <w:pPr>
        <w:pStyle w:val="Akapitzlist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</w:pPr>
      <w:r w:rsidRPr="001860E1"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  <w:t>Informacja, czy Wykonawca gwarantuje prezentację podczas szkolenia</w:t>
      </w:r>
    </w:p>
    <w:p w14:paraId="1BFE73AB" w14:textId="77777777" w:rsidR="001860E1" w:rsidRPr="001860E1" w:rsidRDefault="001860E1" w:rsidP="001860E1">
      <w:pPr>
        <w:pStyle w:val="Akapitzlist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</w:pPr>
      <w:r w:rsidRPr="001860E1">
        <w:rPr>
          <w:rFonts w:eastAsia="Times New Roman" w:cstheme="minorHAnsi"/>
          <w:bCs/>
          <w:i/>
          <w:color w:val="000000"/>
          <w:sz w:val="20"/>
          <w:szCs w:val="20"/>
          <w:lang w:eastAsia="pl-PL"/>
        </w:rPr>
        <w:t>Opis proponowanego szczegółowego programu zajęć (minimalny zakres tematyczny) wraz z harmonogramem czasowym (każdy element/temat musi mieć przypisaną szacowaną liczbę godzin).</w:t>
      </w:r>
    </w:p>
    <w:p w14:paraId="5583F50D" w14:textId="77777777" w:rsidR="00E92E6D" w:rsidRPr="007362D5" w:rsidRDefault="00E92E6D" w:rsidP="00E92E6D">
      <w:pPr>
        <w:pStyle w:val="Akapitzlist"/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1276"/>
        <w:jc w:val="both"/>
        <w:rPr>
          <w:rFonts w:eastAsia="Times New Roman" w:cstheme="minorHAnsi"/>
          <w:bCs/>
          <w:sz w:val="20"/>
          <w:szCs w:val="20"/>
          <w:lang w:eastAsia="pl-PL"/>
        </w:rPr>
      </w:pPr>
    </w:p>
    <w:p w14:paraId="4DC32272" w14:textId="26700345" w:rsidR="008D4A85" w:rsidRPr="007362D5" w:rsidRDefault="008D4A85" w:rsidP="00532F81">
      <w:pPr>
        <w:pStyle w:val="Akapitzlist"/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426"/>
        <w:rPr>
          <w:rFonts w:eastAsia="Times New Roman" w:cstheme="minorHAnsi"/>
          <w:bCs/>
          <w:sz w:val="20"/>
          <w:szCs w:val="20"/>
          <w:lang w:eastAsia="pl-PL"/>
        </w:rPr>
      </w:pPr>
      <w:r w:rsidRPr="007362D5">
        <w:rPr>
          <w:rFonts w:eastAsia="Times New Roman" w:cstheme="minorHAnsi"/>
          <w:bCs/>
          <w:sz w:val="20"/>
          <w:szCs w:val="20"/>
          <w:lang w:eastAsia="pl-PL"/>
        </w:rPr>
        <w:t xml:space="preserve">Wymagania formalne, brak którejkolwiek z informacji, przedstawienie w innej kolejności niż wymagana, zmiana nazwy podpunktu, wpisanie informacji w inny niż wymagany punkt powoduje </w:t>
      </w:r>
      <w:r w:rsidR="00532F81">
        <w:rPr>
          <w:rFonts w:eastAsia="Times New Roman" w:cstheme="minorHAnsi"/>
          <w:bCs/>
          <w:sz w:val="20"/>
          <w:szCs w:val="20"/>
          <w:lang w:eastAsia="pl-PL"/>
        </w:rPr>
        <w:t>jednorazowym wezwaniem do uzupełnienia</w:t>
      </w:r>
      <w:r w:rsidRPr="007362D5">
        <w:rPr>
          <w:rFonts w:eastAsia="Times New Roman" w:cstheme="minorHAnsi"/>
          <w:bCs/>
          <w:sz w:val="20"/>
          <w:szCs w:val="20"/>
          <w:lang w:eastAsia="pl-PL"/>
        </w:rPr>
        <w:t>.</w:t>
      </w:r>
    </w:p>
    <w:p w14:paraId="45D86218" w14:textId="77777777" w:rsidR="004711AD" w:rsidRPr="007362D5" w:rsidRDefault="004711AD" w:rsidP="004711AD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sz w:val="20"/>
          <w:szCs w:val="20"/>
          <w:lang w:eastAsia="pl-PL"/>
        </w:rPr>
      </w:pPr>
    </w:p>
    <w:p w14:paraId="19380F68" w14:textId="77777777" w:rsidR="005C720E" w:rsidRPr="007362D5" w:rsidRDefault="005C720E" w:rsidP="001336A4">
      <w:pPr>
        <w:pStyle w:val="Akapitzlist"/>
        <w:numPr>
          <w:ilvl w:val="0"/>
          <w:numId w:val="42"/>
        </w:numPr>
        <w:spacing w:after="0" w:line="240" w:lineRule="auto"/>
        <w:ind w:left="993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7362D5">
        <w:rPr>
          <w:rFonts w:eastAsia="Times New Roman" w:cstheme="minorHAnsi"/>
          <w:bCs/>
          <w:sz w:val="20"/>
          <w:szCs w:val="20"/>
          <w:lang w:eastAsia="pl-PL"/>
        </w:rPr>
        <w:t xml:space="preserve">oświadczenie o braku powiązań osobowych i kapitałowych z Zamawiającym, stanowiące załącznik nr 2 do niniejszego zapytania ofertowego, </w:t>
      </w:r>
    </w:p>
    <w:p w14:paraId="16B3D6B6" w14:textId="77777777" w:rsidR="005C720E" w:rsidRPr="007362D5" w:rsidRDefault="005C720E" w:rsidP="001336A4">
      <w:pPr>
        <w:pStyle w:val="Akapitzlist"/>
        <w:numPr>
          <w:ilvl w:val="0"/>
          <w:numId w:val="42"/>
        </w:numPr>
        <w:ind w:left="993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7362D5">
        <w:rPr>
          <w:rFonts w:eastAsia="Times New Roman" w:cstheme="minorHAnsi"/>
          <w:bCs/>
          <w:sz w:val="20"/>
          <w:szCs w:val="20"/>
          <w:lang w:eastAsia="pl-PL"/>
        </w:rPr>
        <w:t>oświadczenia o spełnianiu warunków udziału w postępowaniu posiadania niezbędnej wiedzy i doświadczenia, stanowiące załącznik nr 3 do niniejszego zapytania ofertowego,</w:t>
      </w:r>
    </w:p>
    <w:p w14:paraId="0C40B400" w14:textId="20BF4A3C" w:rsidR="005C720E" w:rsidRPr="007362D5" w:rsidRDefault="005C720E" w:rsidP="001336A4">
      <w:pPr>
        <w:pStyle w:val="Akapitzlist"/>
        <w:numPr>
          <w:ilvl w:val="0"/>
          <w:numId w:val="42"/>
        </w:numPr>
        <w:spacing w:line="240" w:lineRule="auto"/>
        <w:ind w:left="993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7362D5">
        <w:rPr>
          <w:rFonts w:eastAsia="Times New Roman" w:cstheme="minorHAnsi"/>
          <w:bCs/>
          <w:sz w:val="20"/>
          <w:szCs w:val="20"/>
          <w:lang w:eastAsia="pl-PL"/>
        </w:rPr>
        <w:t xml:space="preserve">oświadczenia o spełnianiu warunków udziału w postępowaniu dot. posiadania wiedzy i referencji, stanowiący załącznik nr 4 A do niniejszego zapytania ofertowego plus referencje do </w:t>
      </w:r>
      <w:r w:rsidR="00E73518" w:rsidRPr="007362D5">
        <w:rPr>
          <w:rFonts w:eastAsia="Times New Roman" w:cstheme="minorHAnsi"/>
          <w:bCs/>
          <w:sz w:val="20"/>
          <w:szCs w:val="20"/>
          <w:lang w:eastAsia="pl-PL"/>
        </w:rPr>
        <w:t xml:space="preserve">składanego zamówienia </w:t>
      </w:r>
    </w:p>
    <w:p w14:paraId="29461A1A" w14:textId="4C685CE6" w:rsidR="005C720E" w:rsidRPr="007362D5" w:rsidRDefault="005C720E" w:rsidP="001336A4">
      <w:pPr>
        <w:pStyle w:val="Akapitzlist"/>
        <w:numPr>
          <w:ilvl w:val="0"/>
          <w:numId w:val="42"/>
        </w:numPr>
        <w:spacing w:line="240" w:lineRule="auto"/>
        <w:ind w:left="993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7362D5">
        <w:rPr>
          <w:rFonts w:eastAsia="Times New Roman" w:cstheme="minorHAnsi"/>
          <w:bCs/>
          <w:sz w:val="20"/>
          <w:szCs w:val="20"/>
          <w:lang w:eastAsia="pl-PL"/>
        </w:rPr>
        <w:t xml:space="preserve">oświadczenie o spełnieniu warunków udziału w postępowaniu dot. zagwarantowania wymaganej </w:t>
      </w:r>
      <w:r w:rsidR="006B2997">
        <w:rPr>
          <w:rFonts w:eastAsia="Times New Roman" w:cstheme="minorHAnsi"/>
          <w:bCs/>
          <w:sz w:val="20"/>
          <w:szCs w:val="20"/>
          <w:lang w:eastAsia="pl-PL"/>
        </w:rPr>
        <w:t xml:space="preserve">wysoko wykwalifikowanej i doświadczonej </w:t>
      </w:r>
      <w:r w:rsidRPr="007362D5">
        <w:rPr>
          <w:rFonts w:eastAsia="Times New Roman" w:cstheme="minorHAnsi"/>
          <w:bCs/>
          <w:sz w:val="20"/>
          <w:szCs w:val="20"/>
          <w:lang w:eastAsia="pl-PL"/>
        </w:rPr>
        <w:t>kadry stanowiący załącznik nr 4 B do niniejszego zapytania ofertowego</w:t>
      </w:r>
    </w:p>
    <w:p w14:paraId="01641078" w14:textId="77777777" w:rsidR="005C720E" w:rsidRPr="007362D5" w:rsidRDefault="005C720E" w:rsidP="001336A4">
      <w:pPr>
        <w:pStyle w:val="Akapitzlist"/>
        <w:numPr>
          <w:ilvl w:val="0"/>
          <w:numId w:val="42"/>
        </w:numPr>
        <w:spacing w:line="240" w:lineRule="auto"/>
        <w:ind w:left="993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7362D5">
        <w:rPr>
          <w:rFonts w:eastAsia="Times New Roman" w:cstheme="minorHAnsi"/>
          <w:bCs/>
          <w:sz w:val="20"/>
          <w:szCs w:val="20"/>
          <w:lang w:eastAsia="pl-PL"/>
        </w:rPr>
        <w:t>oświadczenia o spełnianiu warunków udziału w postępowaniu dot. COVID-19 stanowiące załącznik 5 do niniejszego zapytania ofertowego</w:t>
      </w:r>
    </w:p>
    <w:p w14:paraId="76D887D5" w14:textId="77777777" w:rsidR="005C720E" w:rsidRPr="007362D5" w:rsidRDefault="005C720E" w:rsidP="001336A4">
      <w:pPr>
        <w:pStyle w:val="Akapitzlist"/>
        <w:numPr>
          <w:ilvl w:val="0"/>
          <w:numId w:val="42"/>
        </w:numPr>
        <w:spacing w:line="240" w:lineRule="auto"/>
        <w:ind w:left="993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7362D5">
        <w:rPr>
          <w:rFonts w:eastAsia="Times New Roman" w:cstheme="minorHAnsi"/>
          <w:bCs/>
          <w:sz w:val="20"/>
          <w:szCs w:val="20"/>
          <w:lang w:eastAsia="pl-PL"/>
        </w:rPr>
        <w:t>upoważnienie do przetwarzania danych osobowych Oferenta – załącznik nr 6 do zapytania.</w:t>
      </w:r>
    </w:p>
    <w:p w14:paraId="6BDFF814" w14:textId="77777777" w:rsidR="005C720E" w:rsidRPr="007362D5" w:rsidRDefault="005C720E" w:rsidP="001336A4">
      <w:pPr>
        <w:pStyle w:val="Akapitzlist"/>
        <w:numPr>
          <w:ilvl w:val="0"/>
          <w:numId w:val="42"/>
        </w:numPr>
        <w:spacing w:line="240" w:lineRule="auto"/>
        <w:ind w:left="993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7362D5">
        <w:rPr>
          <w:rFonts w:eastAsia="Times New Roman" w:cstheme="minorHAnsi"/>
          <w:bCs/>
          <w:sz w:val="20"/>
          <w:szCs w:val="20"/>
          <w:lang w:eastAsia="pl-PL"/>
        </w:rPr>
        <w:t>Oświadczenie  dot. wymogu wykluczenia z postępowania o udzielenie zamówienia publicznego Wykonawców wskazanych w art. 7 ust. 1 ustawy z 13 kwietnia 2022 r. o szczególnych rozwiązaniach w zakresie przeciwdziałania wspieraniu agresji na Ukrainę oraz służących ochronie bezpieczeństwa narodowego; - załącznik nr 7</w:t>
      </w:r>
    </w:p>
    <w:p w14:paraId="392D186C" w14:textId="1ABD004C" w:rsidR="000B6ADA" w:rsidRPr="007362D5" w:rsidRDefault="00A74900" w:rsidP="001336A4">
      <w:pPr>
        <w:pStyle w:val="Akapitzlist"/>
        <w:numPr>
          <w:ilvl w:val="0"/>
          <w:numId w:val="42"/>
        </w:numPr>
        <w:spacing w:line="240" w:lineRule="auto"/>
        <w:ind w:left="993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7362D5">
        <w:rPr>
          <w:rFonts w:eastAsia="Times New Roman" w:cstheme="minorHAnsi"/>
          <w:bCs/>
          <w:sz w:val="20"/>
          <w:szCs w:val="20"/>
          <w:lang w:eastAsia="pl-PL"/>
        </w:rPr>
        <w:t>Do oferty należy dołączyć wydruk z rejestru KRS, CEIDG lub innego rejestru właściwego dla kraju oferenta, potwierdzający uprawnienia osób do reprezentacji (dokument nie może być starszy niż 3 miesiące od daty złożenia oferty). UWAGA: Informacje zawarte w dokumentach rejestrowych muszą być zgodne z danymi podanymi w formularzu ofertowym. Zamawiający dopuszcza również możliwość weryfikacji dokumentów rejestrowych za pośrednictwem ogólnodostępnych urzędowych wyszukiwarek rejestrowych (jeśli dokumenty rejestrowe nie zostaną załączone do oferty, zamawiający w danym przypadku uzna jako prawidłowe dane zaciągnięte z ogólnodostępnych urzędowych wyszukiwarek rejestrowych, niezgodność danych ze złożonej oferty z wygenerowanym dokumentem rejestrowym skutkować będzie odrzuceniem). (jeśli dotyczy).</w:t>
      </w:r>
      <w:r w:rsidR="000B6ADA" w:rsidRPr="007362D5"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</w:p>
    <w:p w14:paraId="558E5E0A" w14:textId="66C6694E" w:rsidR="00560616" w:rsidRPr="007362D5" w:rsidRDefault="00560616" w:rsidP="004D6B1E">
      <w:pPr>
        <w:pStyle w:val="Akapitzlist"/>
        <w:numPr>
          <w:ilvl w:val="0"/>
          <w:numId w:val="7"/>
        </w:numPr>
        <w:tabs>
          <w:tab w:val="left" w:pos="426"/>
        </w:tabs>
        <w:spacing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7362D5">
        <w:rPr>
          <w:rFonts w:eastAsia="Times New Roman" w:cstheme="minorHAnsi"/>
          <w:bCs/>
          <w:sz w:val="20"/>
          <w:szCs w:val="20"/>
          <w:lang w:eastAsia="pl-PL"/>
        </w:rPr>
        <w:t xml:space="preserve">Oferta wraz z załącznikami - w tym potwierdzonymi za zgodność z oryginałem kopiami dokumentów (jeśli dotyczy) - musi być podpisana przez osobę upoważnioną. W przypadku podpisania oferty - przez osobę inną niż osoba figurująca lub osoby figurujące w rejestrach do zaciągania zobowiązań w imieniu Oferenta - na podstawie uzyskanego upoważnienia do podpisania oferty, należy załączyć do oferty oryginał lub potwierdzoną za zgodność z oryginałem kopię upoważnienia. Brak upoważnienia, o których mowa w niniejszym punkcie skutkuje </w:t>
      </w:r>
      <w:r w:rsidR="006914F5" w:rsidRPr="007362D5">
        <w:rPr>
          <w:rFonts w:eastAsia="Times New Roman" w:cstheme="minorHAnsi"/>
          <w:bCs/>
          <w:sz w:val="20"/>
          <w:szCs w:val="20"/>
          <w:lang w:eastAsia="pl-PL"/>
        </w:rPr>
        <w:t xml:space="preserve">będzie jednorazowym wezwaniem do uzupełnienia. </w:t>
      </w:r>
    </w:p>
    <w:p w14:paraId="51BA9979" w14:textId="77777777" w:rsidR="00560616" w:rsidRPr="007362D5" w:rsidRDefault="00712910" w:rsidP="004D6B1E">
      <w:pPr>
        <w:pStyle w:val="Akapitzlist"/>
        <w:numPr>
          <w:ilvl w:val="0"/>
          <w:numId w:val="7"/>
        </w:numPr>
        <w:tabs>
          <w:tab w:val="left" w:pos="426"/>
        </w:tabs>
        <w:spacing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7362D5">
        <w:rPr>
          <w:rFonts w:eastAsia="Times New Roman" w:cstheme="minorHAnsi"/>
          <w:bCs/>
          <w:sz w:val="20"/>
          <w:szCs w:val="20"/>
          <w:lang w:eastAsia="pl-PL"/>
        </w:rPr>
        <w:t>Prosi się</w:t>
      </w:r>
      <w:r w:rsidR="00620DA7" w:rsidRPr="007362D5">
        <w:rPr>
          <w:rFonts w:eastAsia="Times New Roman" w:cstheme="minorHAnsi"/>
          <w:bCs/>
          <w:sz w:val="20"/>
          <w:szCs w:val="20"/>
          <w:lang w:eastAsia="pl-PL"/>
        </w:rPr>
        <w:t>,</w:t>
      </w:r>
      <w:r w:rsidRPr="007362D5">
        <w:rPr>
          <w:rFonts w:eastAsia="Times New Roman" w:cstheme="minorHAnsi"/>
          <w:bCs/>
          <w:sz w:val="20"/>
          <w:szCs w:val="20"/>
          <w:lang w:eastAsia="pl-PL"/>
        </w:rPr>
        <w:t xml:space="preserve"> aby wszystkie strony oferty były zaparafowane i ponumerowane.</w:t>
      </w:r>
    </w:p>
    <w:p w14:paraId="7E9E89C0" w14:textId="25507861" w:rsidR="000F5F06" w:rsidRPr="007362D5" w:rsidRDefault="000F5F06" w:rsidP="004D6B1E">
      <w:pPr>
        <w:pStyle w:val="Akapitzlist"/>
        <w:numPr>
          <w:ilvl w:val="0"/>
          <w:numId w:val="7"/>
        </w:numPr>
        <w:tabs>
          <w:tab w:val="left" w:pos="426"/>
        </w:tabs>
        <w:spacing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7362D5">
        <w:rPr>
          <w:rFonts w:eastAsia="Times New Roman" w:cstheme="minorHAnsi"/>
          <w:bCs/>
          <w:sz w:val="20"/>
          <w:szCs w:val="20"/>
          <w:lang w:eastAsia="pl-PL"/>
        </w:rPr>
        <w:t>Wymaga się</w:t>
      </w:r>
      <w:r w:rsidR="00620DA7" w:rsidRPr="007362D5">
        <w:rPr>
          <w:rFonts w:eastAsia="Times New Roman" w:cstheme="minorHAnsi"/>
          <w:bCs/>
          <w:sz w:val="20"/>
          <w:szCs w:val="20"/>
          <w:lang w:eastAsia="pl-PL"/>
        </w:rPr>
        <w:t>,</w:t>
      </w:r>
      <w:r w:rsidRPr="007362D5">
        <w:rPr>
          <w:rFonts w:eastAsia="Times New Roman" w:cstheme="minorHAnsi"/>
          <w:bCs/>
          <w:sz w:val="20"/>
          <w:szCs w:val="20"/>
          <w:lang w:eastAsia="pl-PL"/>
        </w:rPr>
        <w:t xml:space="preserve"> aby konspekty/programy były prawidłowo opisane – </w:t>
      </w:r>
      <w:r w:rsidR="00712910" w:rsidRPr="007362D5">
        <w:rPr>
          <w:rFonts w:eastAsia="Times New Roman" w:cstheme="minorHAnsi"/>
          <w:bCs/>
          <w:sz w:val="20"/>
          <w:szCs w:val="20"/>
          <w:lang w:eastAsia="pl-PL"/>
        </w:rPr>
        <w:t>brak wszystkich wymaganych elementów</w:t>
      </w:r>
      <w:r w:rsidR="00F74533" w:rsidRPr="007362D5">
        <w:rPr>
          <w:rFonts w:eastAsia="Times New Roman" w:cstheme="minorHAnsi"/>
          <w:bCs/>
          <w:sz w:val="20"/>
          <w:szCs w:val="20"/>
          <w:lang w:eastAsia="pl-PL"/>
        </w:rPr>
        <w:t xml:space="preserve"> i złożenie w nieprawidłowej kolejności</w:t>
      </w:r>
      <w:r w:rsidR="00712910" w:rsidRPr="007362D5">
        <w:rPr>
          <w:rFonts w:eastAsia="Times New Roman" w:cstheme="minorHAnsi"/>
          <w:bCs/>
          <w:sz w:val="20"/>
          <w:szCs w:val="20"/>
          <w:lang w:eastAsia="pl-PL"/>
        </w:rPr>
        <w:t xml:space="preserve"> skutk</w:t>
      </w:r>
      <w:r w:rsidR="006914F5" w:rsidRPr="007362D5">
        <w:rPr>
          <w:rFonts w:eastAsia="Times New Roman" w:cstheme="minorHAnsi"/>
          <w:bCs/>
          <w:sz w:val="20"/>
          <w:szCs w:val="20"/>
          <w:lang w:eastAsia="pl-PL"/>
        </w:rPr>
        <w:t>ować</w:t>
      </w:r>
      <w:r w:rsidR="00712910" w:rsidRPr="007362D5"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  <w:r w:rsidR="006914F5" w:rsidRPr="007362D5">
        <w:rPr>
          <w:rFonts w:eastAsia="Times New Roman" w:cstheme="minorHAnsi"/>
          <w:bCs/>
          <w:sz w:val="20"/>
          <w:szCs w:val="20"/>
          <w:lang w:eastAsia="pl-PL"/>
        </w:rPr>
        <w:t xml:space="preserve">będzie jednorazowym wezwaniem do uzupełnienia. </w:t>
      </w:r>
      <w:r w:rsidR="00712910" w:rsidRPr="007362D5">
        <w:rPr>
          <w:rFonts w:eastAsia="Times New Roman" w:cstheme="minorHAnsi"/>
          <w:bCs/>
          <w:sz w:val="20"/>
          <w:szCs w:val="20"/>
          <w:lang w:eastAsia="pl-PL"/>
        </w:rPr>
        <w:t>(kryterium formalne).</w:t>
      </w:r>
    </w:p>
    <w:p w14:paraId="23177FF1" w14:textId="77777777" w:rsidR="00075704" w:rsidRPr="00261927" w:rsidRDefault="00075704" w:rsidP="004D6B1E">
      <w:pPr>
        <w:pStyle w:val="Akapitzlist"/>
        <w:numPr>
          <w:ilvl w:val="0"/>
          <w:numId w:val="7"/>
        </w:numPr>
        <w:tabs>
          <w:tab w:val="left" w:pos="426"/>
        </w:tabs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 xml:space="preserve">Wszelkie poprawki lub zmiany w tekście oferty muszą być </w:t>
      </w:r>
      <w:r w:rsidRPr="00B42743">
        <w:rPr>
          <w:rFonts w:cstheme="minorHAnsi"/>
          <w:sz w:val="20"/>
          <w:szCs w:val="20"/>
          <w:u w:val="single"/>
        </w:rPr>
        <w:t>parafowane</w:t>
      </w:r>
      <w:r w:rsidRPr="00261927">
        <w:rPr>
          <w:rFonts w:cstheme="minorHAnsi"/>
          <w:sz w:val="20"/>
          <w:szCs w:val="20"/>
        </w:rPr>
        <w:t xml:space="preserve"> własnoręcznie</w:t>
      </w:r>
      <w:r w:rsidR="00E56A92" w:rsidRPr="00261927">
        <w:rPr>
          <w:rFonts w:cstheme="minorHAnsi"/>
          <w:sz w:val="20"/>
          <w:szCs w:val="20"/>
        </w:rPr>
        <w:t xml:space="preserve"> przez osobę podpisującą ofertę, w przeciwnym razie nie zostaną uwzględnione.</w:t>
      </w:r>
      <w:r w:rsidR="00D80B8D" w:rsidRPr="00261927">
        <w:rPr>
          <w:rFonts w:cstheme="minorHAnsi"/>
          <w:sz w:val="20"/>
          <w:szCs w:val="20"/>
        </w:rPr>
        <w:t xml:space="preserve"> </w:t>
      </w:r>
      <w:r w:rsidR="00B42743" w:rsidRPr="00B42743">
        <w:rPr>
          <w:rFonts w:cstheme="minorHAnsi"/>
          <w:b/>
          <w:sz w:val="20"/>
          <w:szCs w:val="20"/>
        </w:rPr>
        <w:t>(kryterium formalne</w:t>
      </w:r>
      <w:r w:rsidR="00AC2832" w:rsidRPr="00B42743">
        <w:rPr>
          <w:rFonts w:cstheme="minorHAnsi"/>
          <w:b/>
          <w:sz w:val="20"/>
          <w:szCs w:val="20"/>
        </w:rPr>
        <w:t>)</w:t>
      </w:r>
    </w:p>
    <w:p w14:paraId="5793F752" w14:textId="5420EBA2" w:rsidR="00A72705" w:rsidRPr="00261927" w:rsidRDefault="00A72705" w:rsidP="004D6B1E">
      <w:pPr>
        <w:pStyle w:val="Akapitzlist"/>
        <w:numPr>
          <w:ilvl w:val="0"/>
          <w:numId w:val="7"/>
        </w:numPr>
        <w:tabs>
          <w:tab w:val="left" w:pos="464"/>
        </w:tabs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261927">
        <w:rPr>
          <w:rFonts w:eastAsia="Times New Roman" w:cstheme="minorHAnsi"/>
          <w:bCs/>
          <w:sz w:val="20"/>
          <w:szCs w:val="20"/>
          <w:lang w:eastAsia="pl-PL"/>
        </w:rPr>
        <w:t xml:space="preserve">Wymagany termin związania ofertą </w:t>
      </w:r>
      <w:r w:rsidR="004319B3" w:rsidRPr="00261927">
        <w:rPr>
          <w:rFonts w:eastAsia="Times New Roman" w:cstheme="minorHAnsi"/>
          <w:bCs/>
          <w:sz w:val="20"/>
          <w:szCs w:val="20"/>
          <w:lang w:eastAsia="pl-PL"/>
        </w:rPr>
        <w:t>dla</w:t>
      </w:r>
      <w:r w:rsidR="00E73518">
        <w:rPr>
          <w:rFonts w:eastAsia="Times New Roman" w:cstheme="minorHAnsi"/>
          <w:bCs/>
          <w:sz w:val="20"/>
          <w:szCs w:val="20"/>
          <w:lang w:eastAsia="pl-PL"/>
        </w:rPr>
        <w:t xml:space="preserve"> zamówienia </w:t>
      </w:r>
      <w:r w:rsidRPr="00B42743">
        <w:rPr>
          <w:rFonts w:eastAsia="Times New Roman" w:cstheme="minorHAnsi"/>
          <w:b/>
          <w:bCs/>
          <w:sz w:val="20"/>
          <w:szCs w:val="20"/>
          <w:lang w:eastAsia="pl-PL"/>
        </w:rPr>
        <w:t xml:space="preserve">wynosi 30 dni </w:t>
      </w:r>
      <w:r w:rsidR="00E738F9" w:rsidRPr="00261927">
        <w:rPr>
          <w:rFonts w:eastAsia="Times New Roman" w:cstheme="minorHAnsi"/>
          <w:bCs/>
          <w:sz w:val="20"/>
          <w:szCs w:val="20"/>
          <w:lang w:eastAsia="pl-PL"/>
        </w:rPr>
        <w:t xml:space="preserve">liczonych </w:t>
      </w:r>
      <w:r w:rsidRPr="00261927">
        <w:rPr>
          <w:rFonts w:eastAsia="Times New Roman" w:cstheme="minorHAnsi"/>
          <w:bCs/>
          <w:sz w:val="20"/>
          <w:szCs w:val="20"/>
          <w:lang w:eastAsia="pl-PL"/>
        </w:rPr>
        <w:t xml:space="preserve">od </w:t>
      </w:r>
      <w:r w:rsidR="006C7545" w:rsidRPr="00261927">
        <w:rPr>
          <w:rFonts w:eastAsia="Times New Roman" w:cstheme="minorHAnsi"/>
          <w:bCs/>
          <w:sz w:val="20"/>
          <w:szCs w:val="20"/>
          <w:lang w:eastAsia="pl-PL"/>
        </w:rPr>
        <w:t>upływu terminu składania ofert</w:t>
      </w:r>
      <w:r w:rsidRPr="00261927">
        <w:rPr>
          <w:rFonts w:eastAsia="Times New Roman" w:cstheme="minorHAnsi"/>
          <w:bCs/>
          <w:sz w:val="20"/>
          <w:szCs w:val="20"/>
          <w:lang w:eastAsia="pl-PL"/>
        </w:rPr>
        <w:t xml:space="preserve">. </w:t>
      </w:r>
      <w:r w:rsidR="00E738F9" w:rsidRPr="00261927">
        <w:rPr>
          <w:rFonts w:eastAsia="Times New Roman" w:cstheme="minorHAnsi"/>
          <w:bCs/>
          <w:sz w:val="20"/>
          <w:szCs w:val="20"/>
          <w:lang w:eastAsia="pl-PL"/>
        </w:rPr>
        <w:t xml:space="preserve">Oferent samodzielnie lub na wniosek Zamawiającego może przedłużyć termin związania ofertą, z </w:t>
      </w:r>
      <w:r w:rsidR="004319B3" w:rsidRPr="00261927">
        <w:rPr>
          <w:rFonts w:eastAsia="Times New Roman" w:cstheme="minorHAnsi"/>
          <w:bCs/>
          <w:sz w:val="20"/>
          <w:szCs w:val="20"/>
          <w:lang w:eastAsia="pl-PL"/>
        </w:rPr>
        <w:t>tym,</w:t>
      </w:r>
      <w:r w:rsidR="00E738F9" w:rsidRPr="00261927">
        <w:rPr>
          <w:rFonts w:eastAsia="Times New Roman" w:cstheme="minorHAnsi"/>
          <w:bCs/>
          <w:sz w:val="20"/>
          <w:szCs w:val="20"/>
          <w:lang w:eastAsia="pl-PL"/>
        </w:rPr>
        <w:t xml:space="preserve"> że Zamawiający może tylko raz, co najmniej na 5 dni przed upływem terminu związania ofertą, zwrócić się do Oferentów o wyrażenie zgody na przedłużenie tego terminu o oznaczony okres, nie dłuższy jednak niż 30 dni.</w:t>
      </w:r>
    </w:p>
    <w:p w14:paraId="6283FC86" w14:textId="77777777" w:rsidR="00A72705" w:rsidRPr="00261927" w:rsidRDefault="00A72705" w:rsidP="004D6B1E">
      <w:pPr>
        <w:pStyle w:val="wypetab"/>
        <w:numPr>
          <w:ilvl w:val="0"/>
          <w:numId w:val="7"/>
        </w:numPr>
        <w:tabs>
          <w:tab w:val="clear" w:pos="5040"/>
          <w:tab w:val="left" w:pos="464"/>
        </w:tabs>
        <w:ind w:left="284"/>
        <w:jc w:val="both"/>
        <w:rPr>
          <w:rFonts w:asciiTheme="minorHAnsi" w:hAnsiTheme="minorHAnsi" w:cstheme="minorHAnsi"/>
          <w:bCs/>
          <w:iCs w:val="0"/>
          <w:sz w:val="20"/>
        </w:rPr>
      </w:pPr>
      <w:r w:rsidRPr="00261927">
        <w:rPr>
          <w:rFonts w:asciiTheme="minorHAnsi" w:hAnsiTheme="minorHAnsi" w:cstheme="minorHAnsi"/>
          <w:bCs/>
          <w:iCs w:val="0"/>
          <w:sz w:val="20"/>
        </w:rPr>
        <w:t xml:space="preserve">Cena oferty powinna być podana w </w:t>
      </w:r>
      <w:r w:rsidRPr="00B42743">
        <w:rPr>
          <w:rFonts w:asciiTheme="minorHAnsi" w:hAnsiTheme="minorHAnsi" w:cstheme="minorHAnsi"/>
          <w:b/>
          <w:bCs/>
          <w:iCs w:val="0"/>
          <w:sz w:val="20"/>
        </w:rPr>
        <w:t>PLN</w:t>
      </w:r>
      <w:r w:rsidR="00034660" w:rsidRPr="00261927">
        <w:rPr>
          <w:rFonts w:asciiTheme="minorHAnsi" w:hAnsiTheme="minorHAnsi" w:cstheme="minorHAnsi"/>
          <w:bCs/>
          <w:iCs w:val="0"/>
          <w:sz w:val="20"/>
        </w:rPr>
        <w:t>, z dokładnością do dwóch miejsc po przecinku</w:t>
      </w:r>
      <w:r w:rsidR="006F18AB" w:rsidRPr="00261927">
        <w:rPr>
          <w:rFonts w:asciiTheme="minorHAnsi" w:hAnsiTheme="minorHAnsi" w:cstheme="minorHAnsi"/>
          <w:bCs/>
          <w:iCs w:val="0"/>
          <w:sz w:val="20"/>
        </w:rPr>
        <w:t>.</w:t>
      </w:r>
    </w:p>
    <w:p w14:paraId="7C7B848E" w14:textId="77777777" w:rsidR="00075704" w:rsidRPr="00261927" w:rsidRDefault="00075704" w:rsidP="004D6B1E">
      <w:pPr>
        <w:pStyle w:val="wypetab"/>
        <w:numPr>
          <w:ilvl w:val="0"/>
          <w:numId w:val="7"/>
        </w:numPr>
        <w:tabs>
          <w:tab w:val="clear" w:pos="5040"/>
          <w:tab w:val="left" w:pos="284"/>
        </w:tabs>
        <w:ind w:left="284"/>
        <w:jc w:val="both"/>
        <w:rPr>
          <w:rFonts w:asciiTheme="minorHAnsi" w:hAnsiTheme="minorHAnsi" w:cstheme="minorHAnsi"/>
          <w:bCs/>
          <w:iCs w:val="0"/>
          <w:sz w:val="20"/>
        </w:rPr>
      </w:pPr>
      <w:r w:rsidRPr="00261927">
        <w:rPr>
          <w:rFonts w:asciiTheme="minorHAnsi" w:hAnsiTheme="minorHAnsi" w:cstheme="minorHAnsi"/>
          <w:bCs/>
          <w:iCs w:val="0"/>
          <w:sz w:val="20"/>
        </w:rPr>
        <w:t xml:space="preserve">Cena oferty musi zawierać wszystkie przewidywalne koszty związane z realizacją zamówienia szczegółowo wskazane w niniejszym zapytaniu </w:t>
      </w:r>
      <w:r w:rsidR="00C7003E" w:rsidRPr="00261927">
        <w:rPr>
          <w:rFonts w:asciiTheme="minorHAnsi" w:hAnsiTheme="minorHAnsi" w:cstheme="minorHAnsi"/>
          <w:bCs/>
          <w:iCs w:val="0"/>
          <w:sz w:val="20"/>
        </w:rPr>
        <w:t xml:space="preserve">ofertowym </w:t>
      </w:r>
      <w:r w:rsidRPr="00261927">
        <w:rPr>
          <w:rFonts w:asciiTheme="minorHAnsi" w:hAnsiTheme="minorHAnsi" w:cstheme="minorHAnsi"/>
          <w:bCs/>
          <w:iCs w:val="0"/>
          <w:sz w:val="20"/>
        </w:rPr>
        <w:t>oraz wszystkie koszty wynikające</w:t>
      </w:r>
      <w:r w:rsidR="004E64DD" w:rsidRPr="00261927">
        <w:rPr>
          <w:rFonts w:asciiTheme="minorHAnsi" w:hAnsiTheme="minorHAnsi" w:cstheme="minorHAnsi"/>
          <w:bCs/>
          <w:iCs w:val="0"/>
          <w:sz w:val="20"/>
        </w:rPr>
        <w:t xml:space="preserve"> </w:t>
      </w:r>
      <w:r w:rsidRPr="00261927">
        <w:rPr>
          <w:rFonts w:asciiTheme="minorHAnsi" w:hAnsiTheme="minorHAnsi" w:cstheme="minorHAnsi"/>
          <w:bCs/>
          <w:iCs w:val="0"/>
          <w:sz w:val="20"/>
        </w:rPr>
        <w:t>z zapisów niniejszego zapytania ofertowego, bez których realizacja zamówienia nie byłaby możliwa.</w:t>
      </w:r>
    </w:p>
    <w:p w14:paraId="299940A9" w14:textId="41D045C0" w:rsidR="00C331B0" w:rsidRPr="00B42743" w:rsidRDefault="00C331B0" w:rsidP="004D6B1E">
      <w:pPr>
        <w:pStyle w:val="wypetab"/>
        <w:numPr>
          <w:ilvl w:val="0"/>
          <w:numId w:val="7"/>
        </w:numPr>
        <w:tabs>
          <w:tab w:val="clear" w:pos="5040"/>
          <w:tab w:val="left" w:pos="284"/>
        </w:tabs>
        <w:ind w:left="284"/>
        <w:jc w:val="both"/>
        <w:rPr>
          <w:rFonts w:asciiTheme="minorHAnsi" w:hAnsiTheme="minorHAnsi" w:cstheme="minorHAnsi"/>
          <w:bCs/>
          <w:iCs w:val="0"/>
          <w:sz w:val="20"/>
          <w:u w:val="single"/>
        </w:rPr>
      </w:pPr>
      <w:r w:rsidRPr="00261927">
        <w:rPr>
          <w:rFonts w:asciiTheme="minorHAnsi" w:hAnsiTheme="minorHAnsi" w:cstheme="minorHAnsi"/>
          <w:bCs/>
          <w:iCs w:val="0"/>
          <w:sz w:val="20"/>
        </w:rPr>
        <w:t xml:space="preserve">Zamawiający </w:t>
      </w:r>
      <w:r w:rsidR="00E73518">
        <w:rPr>
          <w:rFonts w:asciiTheme="minorHAnsi" w:hAnsiTheme="minorHAnsi" w:cstheme="minorHAnsi"/>
          <w:bCs/>
          <w:iCs w:val="0"/>
          <w:sz w:val="20"/>
        </w:rPr>
        <w:t xml:space="preserve">nie </w:t>
      </w:r>
      <w:r w:rsidRPr="00261927">
        <w:rPr>
          <w:rFonts w:asciiTheme="minorHAnsi" w:hAnsiTheme="minorHAnsi" w:cstheme="minorHAnsi"/>
          <w:bCs/>
          <w:iCs w:val="0"/>
          <w:sz w:val="20"/>
        </w:rPr>
        <w:t xml:space="preserve">dopuszcza składanie ofert częściowych. Jeden Wykonawca zobowiązany jest zrealizować </w:t>
      </w:r>
      <w:r w:rsidR="00E73518">
        <w:rPr>
          <w:rFonts w:asciiTheme="minorHAnsi" w:hAnsiTheme="minorHAnsi" w:cstheme="minorHAnsi"/>
          <w:bCs/>
          <w:iCs w:val="0"/>
          <w:sz w:val="20"/>
        </w:rPr>
        <w:t>całe zamówienie</w:t>
      </w:r>
      <w:r w:rsidRPr="00261927">
        <w:rPr>
          <w:rFonts w:asciiTheme="minorHAnsi" w:hAnsiTheme="minorHAnsi" w:cstheme="minorHAnsi"/>
          <w:bCs/>
          <w:iCs w:val="0"/>
          <w:sz w:val="20"/>
        </w:rPr>
        <w:t xml:space="preserve">. Jeden Wykonawca </w:t>
      </w:r>
      <w:r w:rsidR="00E73518">
        <w:rPr>
          <w:rFonts w:asciiTheme="minorHAnsi" w:hAnsiTheme="minorHAnsi" w:cstheme="minorHAnsi"/>
          <w:bCs/>
          <w:iCs w:val="0"/>
          <w:sz w:val="20"/>
        </w:rPr>
        <w:t>musi złożyć ofertę na całość zamówienia</w:t>
      </w:r>
      <w:r w:rsidRPr="00261927">
        <w:rPr>
          <w:rFonts w:asciiTheme="minorHAnsi" w:hAnsiTheme="minorHAnsi" w:cstheme="minorHAnsi"/>
          <w:bCs/>
          <w:iCs w:val="0"/>
          <w:sz w:val="20"/>
        </w:rPr>
        <w:t xml:space="preserve">. </w:t>
      </w:r>
    </w:p>
    <w:p w14:paraId="77525DA5" w14:textId="77777777" w:rsidR="00A45F19" w:rsidRPr="00B42743" w:rsidRDefault="00C331B0" w:rsidP="004D6B1E">
      <w:pPr>
        <w:pStyle w:val="wypetab"/>
        <w:numPr>
          <w:ilvl w:val="0"/>
          <w:numId w:val="7"/>
        </w:numPr>
        <w:tabs>
          <w:tab w:val="clear" w:pos="5040"/>
          <w:tab w:val="left" w:pos="284"/>
        </w:tabs>
        <w:ind w:left="284"/>
        <w:jc w:val="both"/>
        <w:rPr>
          <w:rFonts w:asciiTheme="minorHAnsi" w:hAnsiTheme="minorHAnsi" w:cstheme="minorHAnsi"/>
          <w:bCs/>
          <w:iCs w:val="0"/>
          <w:sz w:val="20"/>
          <w:u w:val="single"/>
        </w:rPr>
      </w:pPr>
      <w:r w:rsidRPr="00B42743">
        <w:rPr>
          <w:rFonts w:asciiTheme="minorHAnsi" w:hAnsiTheme="minorHAnsi" w:cstheme="minorHAnsi"/>
          <w:bCs/>
          <w:iCs w:val="0"/>
          <w:sz w:val="20"/>
          <w:u w:val="single"/>
        </w:rPr>
        <w:t>Zamawiający NIE dopuszcza składania ofert wariantowych</w:t>
      </w:r>
      <w:r w:rsidR="000C6061" w:rsidRPr="00B42743">
        <w:rPr>
          <w:rFonts w:asciiTheme="minorHAnsi" w:hAnsiTheme="minorHAnsi" w:cstheme="minorHAnsi"/>
          <w:bCs/>
          <w:iCs w:val="0"/>
          <w:sz w:val="20"/>
          <w:u w:val="single"/>
        </w:rPr>
        <w:t xml:space="preserve">. </w:t>
      </w:r>
    </w:p>
    <w:p w14:paraId="2DDF835F" w14:textId="057254D2" w:rsidR="00A45F19" w:rsidRPr="00261927" w:rsidRDefault="00A45F19" w:rsidP="004D6B1E">
      <w:pPr>
        <w:pStyle w:val="wypetab"/>
        <w:numPr>
          <w:ilvl w:val="0"/>
          <w:numId w:val="7"/>
        </w:numPr>
        <w:tabs>
          <w:tab w:val="clear" w:pos="5040"/>
          <w:tab w:val="left" w:pos="284"/>
        </w:tabs>
        <w:ind w:left="284"/>
        <w:jc w:val="both"/>
        <w:rPr>
          <w:rFonts w:asciiTheme="minorHAnsi" w:hAnsiTheme="minorHAnsi" w:cstheme="minorHAnsi"/>
          <w:bCs/>
          <w:iCs w:val="0"/>
          <w:sz w:val="20"/>
        </w:rPr>
      </w:pPr>
      <w:r w:rsidRPr="00261927">
        <w:rPr>
          <w:rFonts w:asciiTheme="minorHAnsi" w:hAnsiTheme="minorHAnsi" w:cstheme="minorHAnsi"/>
          <w:bCs/>
          <w:iCs w:val="0"/>
          <w:sz w:val="20"/>
        </w:rPr>
        <w:t>Każdy Oferent może złożyć tylko jedną ofertę. W przypadku, gdy Oferent przedłoży więcej niż jedną ofertę nie będzie rozpatrywana żadna ze złożonych przez niego ofert.</w:t>
      </w:r>
    </w:p>
    <w:p w14:paraId="72BF93DF" w14:textId="77777777" w:rsidR="00DA547E" w:rsidRPr="00261927" w:rsidRDefault="00DA547E" w:rsidP="00DA547E">
      <w:pPr>
        <w:pStyle w:val="wypetab"/>
        <w:tabs>
          <w:tab w:val="clear" w:pos="5040"/>
          <w:tab w:val="left" w:pos="284"/>
        </w:tabs>
        <w:ind w:left="284"/>
        <w:jc w:val="both"/>
        <w:rPr>
          <w:rFonts w:asciiTheme="minorHAnsi" w:hAnsiTheme="minorHAnsi" w:cstheme="minorHAnsi"/>
          <w:b/>
          <w:sz w:val="20"/>
        </w:rPr>
      </w:pPr>
    </w:p>
    <w:p w14:paraId="13F077DE" w14:textId="1EDA95C6" w:rsidR="00DE1FE5" w:rsidRPr="00E92E6D" w:rsidRDefault="009A05A5" w:rsidP="00E92E6D">
      <w:pPr>
        <w:pStyle w:val="wypetab"/>
        <w:tabs>
          <w:tab w:val="left" w:pos="284"/>
        </w:tabs>
        <w:jc w:val="both"/>
        <w:rPr>
          <w:rFonts w:asciiTheme="minorHAnsi" w:hAnsiTheme="minorHAnsi" w:cstheme="minorHAnsi"/>
          <w:b/>
          <w:sz w:val="18"/>
        </w:rPr>
      </w:pPr>
      <w:r w:rsidRPr="00FE01A9">
        <w:rPr>
          <w:rFonts w:asciiTheme="minorHAnsi" w:hAnsiTheme="minorHAnsi" w:cstheme="minorHAnsi"/>
          <w:b/>
          <w:sz w:val="18"/>
        </w:rPr>
        <w:t xml:space="preserve">Jakiekolwiek odstępstwa od opisanego sposobu przygotowania oferty (brak któregokolwiek z załączników (dopuszczalne jest niedołączenie dokumentów rejestrowych o ile znajdują się w ogólnodostępnych urzędowych wyszukiwarkach rejestrowych), brak podpisów lub złożenie podpisów przez osoby nieupoważnione, itp. będą skutkowały </w:t>
      </w:r>
      <w:r w:rsidR="00C719DE" w:rsidRPr="00C719DE">
        <w:rPr>
          <w:rFonts w:asciiTheme="minorHAnsi" w:hAnsiTheme="minorHAnsi" w:cstheme="minorHAnsi"/>
          <w:b/>
          <w:sz w:val="18"/>
        </w:rPr>
        <w:t xml:space="preserve">jednorazowym wezwaniem do uzupełnienia. </w:t>
      </w:r>
    </w:p>
    <w:p w14:paraId="4EDF2E40" w14:textId="77777777" w:rsidR="00D2570A" w:rsidRPr="00261927" w:rsidRDefault="00D2570A" w:rsidP="00A45F19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rFonts w:cstheme="minorHAnsi"/>
          <w:b/>
          <w:sz w:val="20"/>
          <w:szCs w:val="20"/>
        </w:rPr>
      </w:pPr>
    </w:p>
    <w:p w14:paraId="0B33292A" w14:textId="77777777" w:rsidR="00DE1FE5" w:rsidRPr="00261927" w:rsidRDefault="00DA547E" w:rsidP="00BF43EF">
      <w:pPr>
        <w:pStyle w:val="Akapitzlist"/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left" w:pos="567"/>
        </w:tabs>
        <w:autoSpaceDE w:val="0"/>
        <w:autoSpaceDN w:val="0"/>
        <w:adjustRightInd w:val="0"/>
        <w:spacing w:after="0"/>
        <w:ind w:left="-142"/>
        <w:jc w:val="both"/>
        <w:rPr>
          <w:rFonts w:cstheme="minorHAnsi"/>
          <w:b/>
          <w:bCs/>
          <w:color w:val="000000"/>
          <w:sz w:val="20"/>
          <w:szCs w:val="20"/>
        </w:rPr>
      </w:pPr>
      <w:r w:rsidRPr="00261927">
        <w:rPr>
          <w:rFonts w:cstheme="minorHAnsi"/>
          <w:b/>
          <w:bCs/>
          <w:color w:val="000000"/>
          <w:sz w:val="20"/>
          <w:szCs w:val="20"/>
        </w:rPr>
        <w:t xml:space="preserve">SPOSÓB I </w:t>
      </w:r>
      <w:r w:rsidR="00450F51" w:rsidRPr="00261927">
        <w:rPr>
          <w:rFonts w:cstheme="minorHAnsi"/>
          <w:b/>
          <w:bCs/>
          <w:color w:val="000000"/>
          <w:sz w:val="20"/>
          <w:szCs w:val="20"/>
        </w:rPr>
        <w:t xml:space="preserve">TERMIN </w:t>
      </w:r>
      <w:r w:rsidR="00DE1FE5" w:rsidRPr="00261927">
        <w:rPr>
          <w:rFonts w:cstheme="minorHAnsi"/>
          <w:b/>
          <w:bCs/>
          <w:color w:val="000000"/>
          <w:sz w:val="20"/>
          <w:szCs w:val="20"/>
        </w:rPr>
        <w:t xml:space="preserve">SKŁADANIA OFERT </w:t>
      </w:r>
    </w:p>
    <w:p w14:paraId="44BED57F" w14:textId="77777777" w:rsidR="00FE6C20" w:rsidRPr="00261927" w:rsidRDefault="00FE6C20" w:rsidP="0090589A">
      <w:pPr>
        <w:autoSpaceDE w:val="0"/>
        <w:autoSpaceDN w:val="0"/>
        <w:adjustRightInd w:val="0"/>
        <w:spacing w:after="0"/>
        <w:jc w:val="both"/>
        <w:rPr>
          <w:rFonts w:cstheme="minorHAnsi"/>
          <w:color w:val="000000"/>
          <w:sz w:val="20"/>
          <w:szCs w:val="20"/>
        </w:rPr>
      </w:pPr>
    </w:p>
    <w:p w14:paraId="68114D8A" w14:textId="77777777" w:rsidR="00C960B3" w:rsidRPr="00261927" w:rsidRDefault="00C960B3" w:rsidP="004D6B1E">
      <w:pPr>
        <w:pStyle w:val="Akapitzlist"/>
        <w:numPr>
          <w:ilvl w:val="0"/>
          <w:numId w:val="16"/>
        </w:numPr>
        <w:spacing w:after="0" w:line="240" w:lineRule="auto"/>
        <w:ind w:left="283" w:hanging="283"/>
        <w:rPr>
          <w:rFonts w:cstheme="minorHAnsi"/>
          <w:color w:val="000000"/>
          <w:sz w:val="20"/>
          <w:szCs w:val="20"/>
        </w:rPr>
      </w:pPr>
      <w:r w:rsidRPr="00261927">
        <w:rPr>
          <w:rFonts w:cstheme="minorHAnsi"/>
          <w:color w:val="000000"/>
          <w:sz w:val="20"/>
          <w:szCs w:val="20"/>
          <w:u w:val="single"/>
        </w:rPr>
        <w:t>Ofertę należy złożyć w formie elektronicznej</w:t>
      </w:r>
      <w:r w:rsidRPr="00261927">
        <w:rPr>
          <w:rFonts w:cstheme="minorHAnsi"/>
          <w:color w:val="000000"/>
          <w:sz w:val="20"/>
          <w:szCs w:val="20"/>
        </w:rPr>
        <w:t xml:space="preserve">, w języku polskim, poprzez stronę internetową </w:t>
      </w:r>
      <w:r w:rsidRPr="00261927">
        <w:rPr>
          <w:rFonts w:cstheme="minorHAnsi"/>
          <w:sz w:val="20"/>
          <w:szCs w:val="20"/>
        </w:rPr>
        <w:t>https://bazakonkurencyjnosci.funduszeeuropejskie.gov.pl/, zgodnie z „Instrukcją oferenta w BK2021” - dostępną pod adresem</w:t>
      </w:r>
      <w:r w:rsidRPr="00261927">
        <w:rPr>
          <w:rFonts w:cstheme="minorHAnsi"/>
          <w:color w:val="FF0000"/>
          <w:sz w:val="20"/>
          <w:szCs w:val="20"/>
        </w:rPr>
        <w:t xml:space="preserve"> </w:t>
      </w:r>
      <w:hyperlink w:history="1">
        <w:r w:rsidRPr="00261927">
          <w:rPr>
            <w:rStyle w:val="Hipercze"/>
            <w:rFonts w:cstheme="minorHAnsi"/>
            <w:sz w:val="20"/>
            <w:szCs w:val="20"/>
          </w:rPr>
          <w:t>https://archiwum bazakonkurencyjnosci.funduszeeuropejskie.gov.pl/info/web_instruction</w:t>
        </w:r>
      </w:hyperlink>
      <w:r w:rsidRPr="00261927">
        <w:rPr>
          <w:rFonts w:cstheme="minorHAnsi"/>
          <w:color w:val="000000"/>
          <w:sz w:val="20"/>
          <w:szCs w:val="20"/>
        </w:rPr>
        <w:t xml:space="preserve">  </w:t>
      </w:r>
    </w:p>
    <w:p w14:paraId="7AD89041" w14:textId="78F11296" w:rsidR="00C960B3" w:rsidRPr="0099748D" w:rsidRDefault="00C960B3" w:rsidP="004D6B1E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3"/>
        <w:contextualSpacing/>
        <w:jc w:val="both"/>
        <w:rPr>
          <w:rFonts w:cstheme="minorHAnsi"/>
          <w:color w:val="000000"/>
          <w:sz w:val="20"/>
          <w:szCs w:val="20"/>
        </w:rPr>
      </w:pPr>
      <w:r w:rsidRPr="0099748D">
        <w:rPr>
          <w:rFonts w:cstheme="minorHAnsi"/>
          <w:color w:val="000000"/>
          <w:sz w:val="20"/>
          <w:szCs w:val="20"/>
        </w:rPr>
        <w:t xml:space="preserve">Ofertę w formie elektronicznej należy złożyć w nieprzekraczalnym </w:t>
      </w:r>
      <w:r w:rsidRPr="00A249A7">
        <w:rPr>
          <w:rFonts w:cstheme="minorHAnsi"/>
          <w:color w:val="000000"/>
          <w:sz w:val="20"/>
          <w:szCs w:val="20"/>
        </w:rPr>
        <w:t xml:space="preserve">terminie </w:t>
      </w:r>
      <w:r w:rsidRPr="00A249A7">
        <w:rPr>
          <w:rFonts w:cstheme="minorHAnsi"/>
          <w:b/>
          <w:color w:val="000000"/>
          <w:sz w:val="20"/>
          <w:szCs w:val="20"/>
        </w:rPr>
        <w:t>do dnia</w:t>
      </w:r>
      <w:r w:rsidR="004625C2">
        <w:rPr>
          <w:rFonts w:cstheme="minorHAnsi"/>
          <w:b/>
          <w:color w:val="000000"/>
          <w:sz w:val="20"/>
          <w:szCs w:val="20"/>
        </w:rPr>
        <w:t xml:space="preserve"> </w:t>
      </w:r>
      <w:r w:rsidR="007362D5">
        <w:rPr>
          <w:rFonts w:cstheme="minorHAnsi"/>
          <w:b/>
          <w:color w:val="000000"/>
          <w:sz w:val="20"/>
          <w:szCs w:val="20"/>
        </w:rPr>
        <w:t>12</w:t>
      </w:r>
      <w:r w:rsidR="004625C2">
        <w:rPr>
          <w:rFonts w:cstheme="minorHAnsi"/>
          <w:b/>
          <w:color w:val="000000"/>
          <w:sz w:val="20"/>
          <w:szCs w:val="20"/>
        </w:rPr>
        <w:t>.03</w:t>
      </w:r>
      <w:r w:rsidR="001A2A2C" w:rsidRPr="00A249A7">
        <w:rPr>
          <w:rFonts w:cstheme="minorHAnsi"/>
          <w:b/>
          <w:color w:val="000000"/>
          <w:sz w:val="20"/>
          <w:szCs w:val="20"/>
        </w:rPr>
        <w:t>.</w:t>
      </w:r>
      <w:r w:rsidRPr="00A249A7">
        <w:rPr>
          <w:rFonts w:cstheme="minorHAnsi"/>
          <w:b/>
          <w:color w:val="000000"/>
          <w:sz w:val="20"/>
          <w:szCs w:val="20"/>
        </w:rPr>
        <w:t>202</w:t>
      </w:r>
      <w:r w:rsidR="00C719DE">
        <w:rPr>
          <w:rFonts w:cstheme="minorHAnsi"/>
          <w:b/>
          <w:color w:val="000000"/>
          <w:sz w:val="20"/>
          <w:szCs w:val="20"/>
        </w:rPr>
        <w:t>6</w:t>
      </w:r>
      <w:r w:rsidRPr="00A249A7">
        <w:rPr>
          <w:rFonts w:cstheme="minorHAnsi"/>
          <w:b/>
          <w:color w:val="000000"/>
          <w:sz w:val="20"/>
          <w:szCs w:val="20"/>
        </w:rPr>
        <w:t xml:space="preserve"> r.</w:t>
      </w:r>
      <w:r w:rsidRPr="0099748D">
        <w:rPr>
          <w:rFonts w:cstheme="minorHAnsi"/>
          <w:b/>
          <w:color w:val="000000"/>
          <w:sz w:val="20"/>
          <w:szCs w:val="20"/>
        </w:rPr>
        <w:t xml:space="preserve"> </w:t>
      </w:r>
      <w:r w:rsidRPr="0099748D">
        <w:rPr>
          <w:rFonts w:cstheme="minorHAnsi"/>
          <w:color w:val="000000"/>
          <w:sz w:val="20"/>
          <w:szCs w:val="20"/>
        </w:rPr>
        <w:t xml:space="preserve">Termin ten liczy się jako data i godzina wpływu oferty. </w:t>
      </w:r>
    </w:p>
    <w:p w14:paraId="612307BF" w14:textId="77777777" w:rsidR="00C960B3" w:rsidRPr="00261927" w:rsidRDefault="00C960B3" w:rsidP="004D6B1E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3"/>
        <w:contextualSpacing/>
        <w:jc w:val="both"/>
        <w:rPr>
          <w:rFonts w:cstheme="minorHAnsi"/>
          <w:color w:val="000000"/>
          <w:sz w:val="20"/>
          <w:szCs w:val="20"/>
        </w:rPr>
      </w:pPr>
      <w:r w:rsidRPr="00261927">
        <w:rPr>
          <w:rFonts w:cstheme="minorHAnsi"/>
          <w:color w:val="000000"/>
          <w:sz w:val="20"/>
          <w:szCs w:val="20"/>
        </w:rPr>
        <w:t xml:space="preserve">Oferty złożone po terminie nie będą rozpatrywane. </w:t>
      </w:r>
    </w:p>
    <w:p w14:paraId="17ED073A" w14:textId="77777777" w:rsidR="00C960B3" w:rsidRPr="00261927" w:rsidRDefault="00C960B3" w:rsidP="004D6B1E">
      <w:pPr>
        <w:numPr>
          <w:ilvl w:val="0"/>
          <w:numId w:val="16"/>
        </w:numPr>
        <w:tabs>
          <w:tab w:val="left" w:pos="464"/>
          <w:tab w:val="left" w:pos="5040"/>
        </w:tabs>
        <w:autoSpaceDE w:val="0"/>
        <w:autoSpaceDN w:val="0"/>
        <w:adjustRightInd w:val="0"/>
        <w:spacing w:after="0" w:line="240" w:lineRule="auto"/>
        <w:ind w:left="284" w:hanging="283"/>
        <w:jc w:val="both"/>
        <w:rPr>
          <w:rFonts w:eastAsia="Times New Roman" w:cstheme="minorHAnsi"/>
          <w:iCs/>
          <w:sz w:val="20"/>
          <w:szCs w:val="20"/>
          <w:lang w:eastAsia="pl-PL"/>
        </w:rPr>
      </w:pPr>
      <w:r w:rsidRPr="00261927">
        <w:rPr>
          <w:rFonts w:eastAsia="Times New Roman" w:cstheme="minorHAnsi"/>
          <w:iCs/>
          <w:sz w:val="20"/>
          <w:szCs w:val="20"/>
          <w:lang w:eastAsia="pl-PL"/>
        </w:rPr>
        <w:t>Oferent może, przed upływem terminu do składania ofert, zmienić lub wycofać złożoną przez siebie ofertę. Zarówno zmiana jak i wycofanie oferty wymagają zachowania formy pisemnej.</w:t>
      </w:r>
    </w:p>
    <w:p w14:paraId="7B3AF191" w14:textId="77777777" w:rsidR="00C960B3" w:rsidRPr="00261927" w:rsidRDefault="00C960B3" w:rsidP="004D6B1E">
      <w:pPr>
        <w:numPr>
          <w:ilvl w:val="0"/>
          <w:numId w:val="16"/>
        </w:numPr>
        <w:tabs>
          <w:tab w:val="left" w:pos="464"/>
        </w:tabs>
        <w:autoSpaceDE w:val="0"/>
        <w:autoSpaceDN w:val="0"/>
        <w:adjustRightInd w:val="0"/>
        <w:spacing w:after="0" w:line="240" w:lineRule="auto"/>
        <w:ind w:left="284" w:hanging="283"/>
        <w:jc w:val="both"/>
        <w:rPr>
          <w:rFonts w:eastAsia="Times New Roman" w:cstheme="minorHAnsi"/>
          <w:iCs/>
          <w:sz w:val="20"/>
          <w:szCs w:val="20"/>
          <w:lang w:eastAsia="pl-PL"/>
        </w:rPr>
      </w:pPr>
      <w:r w:rsidRPr="00261927">
        <w:rPr>
          <w:rFonts w:eastAsia="Times New Roman" w:cstheme="minorHAnsi"/>
          <w:iCs/>
          <w:sz w:val="20"/>
          <w:szCs w:val="20"/>
          <w:lang w:eastAsia="pl-PL"/>
        </w:rPr>
        <w:t>Oferent nie może wycofać oferty ani wprowadzić jakichkolwiek zmian w jej treści po upływie terminu składania ofert.</w:t>
      </w:r>
    </w:p>
    <w:p w14:paraId="1F523C0B" w14:textId="77777777" w:rsidR="00B84635" w:rsidRPr="00261927" w:rsidRDefault="00B84635" w:rsidP="00CE1685">
      <w:pPr>
        <w:pStyle w:val="Akapitzlist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cstheme="minorHAnsi"/>
          <w:color w:val="000000"/>
          <w:sz w:val="20"/>
          <w:szCs w:val="20"/>
        </w:rPr>
      </w:pPr>
    </w:p>
    <w:p w14:paraId="30D628EB" w14:textId="77777777" w:rsidR="00DE1FE5" w:rsidRPr="00261927" w:rsidRDefault="00DE1FE5" w:rsidP="00E73569">
      <w:pPr>
        <w:pStyle w:val="Akapitzlist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num" w:pos="567"/>
        </w:tabs>
        <w:autoSpaceDE w:val="0"/>
        <w:autoSpaceDN w:val="0"/>
        <w:adjustRightInd w:val="0"/>
        <w:spacing w:before="240"/>
        <w:ind w:left="567" w:hanging="567"/>
        <w:jc w:val="both"/>
        <w:rPr>
          <w:rFonts w:cstheme="minorHAnsi"/>
          <w:b/>
          <w:sz w:val="20"/>
          <w:szCs w:val="20"/>
        </w:rPr>
      </w:pPr>
      <w:r w:rsidRPr="00261927">
        <w:rPr>
          <w:rFonts w:cstheme="minorHAnsi"/>
          <w:b/>
          <w:sz w:val="20"/>
          <w:szCs w:val="20"/>
        </w:rPr>
        <w:t>WYBÓR</w:t>
      </w:r>
      <w:r w:rsidR="00CA64A1" w:rsidRPr="00261927">
        <w:rPr>
          <w:rFonts w:cstheme="minorHAnsi"/>
          <w:b/>
          <w:sz w:val="20"/>
          <w:szCs w:val="20"/>
        </w:rPr>
        <w:t xml:space="preserve"> OFERTY</w:t>
      </w:r>
      <w:r w:rsidRPr="00261927">
        <w:rPr>
          <w:rFonts w:cstheme="minorHAnsi"/>
          <w:b/>
          <w:sz w:val="20"/>
          <w:szCs w:val="20"/>
        </w:rPr>
        <w:t xml:space="preserve"> I OGŁOSZENIE ZWYCIĘZCY</w:t>
      </w:r>
    </w:p>
    <w:p w14:paraId="22EC9EAF" w14:textId="77777777" w:rsidR="004D7738" w:rsidRPr="00261927" w:rsidRDefault="004D7738" w:rsidP="0090589A">
      <w:pPr>
        <w:pStyle w:val="Akapitzlist"/>
        <w:autoSpaceDE w:val="0"/>
        <w:spacing w:before="240"/>
        <w:ind w:left="180"/>
        <w:jc w:val="both"/>
        <w:rPr>
          <w:rFonts w:cstheme="minorHAnsi"/>
          <w:sz w:val="20"/>
          <w:szCs w:val="20"/>
        </w:rPr>
      </w:pPr>
    </w:p>
    <w:p w14:paraId="6A9054D9" w14:textId="24266FD7" w:rsidR="00A71AF1" w:rsidRPr="00261927" w:rsidRDefault="006C0EE9" w:rsidP="004D6B1E">
      <w:pPr>
        <w:pStyle w:val="Akapitzlist"/>
        <w:numPr>
          <w:ilvl w:val="2"/>
          <w:numId w:val="3"/>
        </w:numPr>
        <w:tabs>
          <w:tab w:val="left" w:pos="284"/>
        </w:tabs>
        <w:autoSpaceDE w:val="0"/>
        <w:spacing w:before="240" w:line="240" w:lineRule="auto"/>
        <w:ind w:left="284" w:hanging="142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Za najkorzystniejszą ofertę uznana zostanie oferta, która zdobędzie najwyższą liczbę punktów</w:t>
      </w:r>
      <w:r w:rsidR="00791E74" w:rsidRPr="00261927">
        <w:rPr>
          <w:rFonts w:cstheme="minorHAnsi"/>
          <w:sz w:val="20"/>
          <w:szCs w:val="20"/>
        </w:rPr>
        <w:t xml:space="preserve"> </w:t>
      </w:r>
      <w:r w:rsidR="003E5F64" w:rsidRPr="00261927">
        <w:rPr>
          <w:rFonts w:cstheme="minorHAnsi"/>
          <w:sz w:val="20"/>
          <w:szCs w:val="20"/>
        </w:rPr>
        <w:t>w oparciu o ustalone w zapytaniu ofertowym kryteri</w:t>
      </w:r>
      <w:r w:rsidR="00CE1685" w:rsidRPr="00261927">
        <w:rPr>
          <w:rFonts w:cstheme="minorHAnsi"/>
          <w:sz w:val="20"/>
          <w:szCs w:val="20"/>
        </w:rPr>
        <w:t>a</w:t>
      </w:r>
      <w:r w:rsidRPr="00261927">
        <w:rPr>
          <w:rFonts w:cstheme="minorHAnsi"/>
          <w:sz w:val="20"/>
          <w:szCs w:val="20"/>
        </w:rPr>
        <w:t>.</w:t>
      </w:r>
    </w:p>
    <w:p w14:paraId="3E13E84B" w14:textId="30475FE0" w:rsidR="006C0EE9" w:rsidRPr="00261927" w:rsidRDefault="006C0EE9" w:rsidP="004D6B1E">
      <w:pPr>
        <w:pStyle w:val="Akapitzlist"/>
        <w:numPr>
          <w:ilvl w:val="2"/>
          <w:numId w:val="3"/>
        </w:numPr>
        <w:tabs>
          <w:tab w:val="left" w:pos="284"/>
        </w:tabs>
        <w:autoSpaceDE w:val="0"/>
        <w:spacing w:before="240" w:line="240" w:lineRule="auto"/>
        <w:ind w:left="284" w:hanging="142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Oferent, który uzyska najwyższą ilość punktów</w:t>
      </w:r>
      <w:r w:rsidR="00791E74" w:rsidRPr="00261927">
        <w:rPr>
          <w:rFonts w:cstheme="minorHAnsi"/>
          <w:sz w:val="20"/>
          <w:szCs w:val="20"/>
        </w:rPr>
        <w:t xml:space="preserve"> </w:t>
      </w:r>
      <w:r w:rsidRPr="00261927">
        <w:rPr>
          <w:rFonts w:cstheme="minorHAnsi"/>
          <w:sz w:val="20"/>
          <w:szCs w:val="20"/>
        </w:rPr>
        <w:t>w oparciu o ustalone w zapytaniu ofertowym kryteri</w:t>
      </w:r>
      <w:r w:rsidR="00CE1685" w:rsidRPr="00261927">
        <w:rPr>
          <w:rFonts w:cstheme="minorHAnsi"/>
          <w:sz w:val="20"/>
          <w:szCs w:val="20"/>
        </w:rPr>
        <w:t>a</w:t>
      </w:r>
      <w:r w:rsidRPr="00261927">
        <w:rPr>
          <w:rFonts w:cstheme="minorHAnsi"/>
          <w:sz w:val="20"/>
          <w:szCs w:val="20"/>
        </w:rPr>
        <w:t>, zostanie zaproszony do podpisania umowy na realizację zamówienia</w:t>
      </w:r>
      <w:r w:rsidR="00A45D15" w:rsidRPr="00261927">
        <w:rPr>
          <w:rFonts w:cstheme="minorHAnsi"/>
          <w:sz w:val="20"/>
          <w:szCs w:val="20"/>
        </w:rPr>
        <w:t>.</w:t>
      </w:r>
    </w:p>
    <w:p w14:paraId="1CC34876" w14:textId="77777777" w:rsidR="00DE1FE5" w:rsidRPr="00261927" w:rsidRDefault="006C0EE9" w:rsidP="004D6B1E">
      <w:pPr>
        <w:pStyle w:val="Akapitzlist"/>
        <w:numPr>
          <w:ilvl w:val="2"/>
          <w:numId w:val="3"/>
        </w:numPr>
        <w:tabs>
          <w:tab w:val="left" w:pos="284"/>
        </w:tabs>
        <w:autoSpaceDE w:val="0"/>
        <w:spacing w:before="240" w:line="240" w:lineRule="auto"/>
        <w:ind w:left="284" w:hanging="142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Jeżeli wybrany Wykonawca będzie uchylał się od podpisania umowy w terminie wskazanym przez</w:t>
      </w:r>
      <w:r w:rsidR="00E70D44" w:rsidRPr="00261927">
        <w:rPr>
          <w:rFonts w:cstheme="minorHAnsi"/>
          <w:sz w:val="20"/>
          <w:szCs w:val="20"/>
        </w:rPr>
        <w:t xml:space="preserve"> </w:t>
      </w:r>
      <w:r w:rsidRPr="00261927">
        <w:rPr>
          <w:rFonts w:cstheme="minorHAnsi"/>
          <w:sz w:val="20"/>
          <w:szCs w:val="20"/>
        </w:rPr>
        <w:t xml:space="preserve">Zamawiającego lub gdy podpisanie umowy z takim </w:t>
      </w:r>
      <w:r w:rsidR="00234CF2" w:rsidRPr="00261927">
        <w:rPr>
          <w:rFonts w:cstheme="minorHAnsi"/>
          <w:sz w:val="20"/>
          <w:szCs w:val="20"/>
        </w:rPr>
        <w:t>Wykonawcą</w:t>
      </w:r>
      <w:r w:rsidRPr="00261927">
        <w:rPr>
          <w:rFonts w:cstheme="minorHAnsi"/>
          <w:sz w:val="20"/>
          <w:szCs w:val="20"/>
        </w:rPr>
        <w:t xml:space="preserve"> stanie się niemożliwe z innych przyczyn, wybrana zostanie kolejna najkorzystniejsza oferta.</w:t>
      </w:r>
    </w:p>
    <w:p w14:paraId="0ABF87B9" w14:textId="4E1B75F6" w:rsidR="003A7EA5" w:rsidRPr="00261927" w:rsidRDefault="003A7EA5" w:rsidP="004D6B1E">
      <w:pPr>
        <w:pStyle w:val="Akapitzlist"/>
        <w:numPr>
          <w:ilvl w:val="2"/>
          <w:numId w:val="3"/>
        </w:numPr>
        <w:tabs>
          <w:tab w:val="left" w:pos="284"/>
        </w:tabs>
        <w:spacing w:line="240" w:lineRule="auto"/>
        <w:ind w:left="284" w:hanging="142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 xml:space="preserve">Zamawiający zastrzega sobie prawo do zawarcia tylko </w:t>
      </w:r>
      <w:r w:rsidR="00A45D15" w:rsidRPr="00261927">
        <w:rPr>
          <w:rFonts w:cstheme="minorHAnsi"/>
          <w:sz w:val="20"/>
          <w:szCs w:val="20"/>
        </w:rPr>
        <w:t>jednej umowy z jednym Wykonawcą</w:t>
      </w:r>
      <w:r w:rsidR="00C83264" w:rsidRPr="00261927">
        <w:rPr>
          <w:rFonts w:cstheme="minorHAnsi"/>
          <w:sz w:val="20"/>
          <w:szCs w:val="20"/>
        </w:rPr>
        <w:t xml:space="preserve"> </w:t>
      </w:r>
      <w:r w:rsidR="00F7669B">
        <w:rPr>
          <w:rFonts w:cstheme="minorHAnsi"/>
          <w:sz w:val="20"/>
          <w:szCs w:val="20"/>
        </w:rPr>
        <w:t xml:space="preserve">do zamówienia. </w:t>
      </w:r>
    </w:p>
    <w:p w14:paraId="70C6882A" w14:textId="77777777" w:rsidR="00181207" w:rsidRPr="00261927" w:rsidRDefault="009D4A92" w:rsidP="004D6B1E">
      <w:pPr>
        <w:pStyle w:val="Akapitzlist"/>
        <w:numPr>
          <w:ilvl w:val="2"/>
          <w:numId w:val="3"/>
        </w:numPr>
        <w:tabs>
          <w:tab w:val="left" w:pos="284"/>
        </w:tabs>
        <w:autoSpaceDE w:val="0"/>
        <w:spacing w:after="0" w:line="240" w:lineRule="auto"/>
        <w:ind w:left="284" w:hanging="142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 xml:space="preserve">Zamawiający może odstąpić od wyboru </w:t>
      </w:r>
      <w:r w:rsidR="0063110B" w:rsidRPr="00261927">
        <w:rPr>
          <w:rFonts w:cstheme="minorHAnsi"/>
          <w:sz w:val="20"/>
          <w:szCs w:val="20"/>
        </w:rPr>
        <w:t>Wykonawcy,</w:t>
      </w:r>
      <w:r w:rsidRPr="00261927">
        <w:rPr>
          <w:rFonts w:cstheme="minorHAnsi"/>
          <w:sz w:val="20"/>
          <w:szCs w:val="20"/>
        </w:rPr>
        <w:t xml:space="preserve"> jeżeli cena oferty najkorzystniejszej przekroczy kwotę, którą Zamawiający może przeznaczyć (zgodnie z przewidzianym budżetem na realizację zadania) na zakup usługi</w:t>
      </w:r>
      <w:r w:rsidR="00DF18EA" w:rsidRPr="00261927">
        <w:rPr>
          <w:rFonts w:cstheme="minorHAnsi"/>
          <w:sz w:val="20"/>
          <w:szCs w:val="20"/>
        </w:rPr>
        <w:t>.</w:t>
      </w:r>
      <w:r w:rsidR="00181207" w:rsidRPr="00261927">
        <w:rPr>
          <w:rFonts w:cstheme="minorHAnsi"/>
          <w:sz w:val="20"/>
          <w:szCs w:val="20"/>
        </w:rPr>
        <w:t xml:space="preserve"> </w:t>
      </w:r>
    </w:p>
    <w:p w14:paraId="0B62A9CC" w14:textId="77777777" w:rsidR="00DE1FE5" w:rsidRPr="0099748D" w:rsidRDefault="00DE1FE5" w:rsidP="004D6B1E">
      <w:pPr>
        <w:pStyle w:val="Akapitzlist"/>
        <w:numPr>
          <w:ilvl w:val="2"/>
          <w:numId w:val="3"/>
        </w:numPr>
        <w:tabs>
          <w:tab w:val="left" w:pos="284"/>
        </w:tabs>
        <w:autoSpaceDE w:val="0"/>
        <w:spacing w:after="0" w:line="240" w:lineRule="auto"/>
        <w:ind w:left="284" w:hanging="142"/>
        <w:jc w:val="both"/>
        <w:rPr>
          <w:rFonts w:cstheme="minorHAnsi"/>
          <w:sz w:val="20"/>
          <w:szCs w:val="20"/>
        </w:rPr>
      </w:pPr>
      <w:r w:rsidRPr="0099748D">
        <w:rPr>
          <w:rFonts w:cstheme="minorHAnsi"/>
          <w:sz w:val="20"/>
          <w:szCs w:val="20"/>
        </w:rPr>
        <w:t xml:space="preserve">Wybór i ogłoszenie wybranego </w:t>
      </w:r>
      <w:r w:rsidR="00234CF2" w:rsidRPr="0099748D">
        <w:rPr>
          <w:rFonts w:cstheme="minorHAnsi"/>
          <w:sz w:val="20"/>
          <w:szCs w:val="20"/>
        </w:rPr>
        <w:t>Wykonawcy</w:t>
      </w:r>
      <w:r w:rsidRPr="0099748D">
        <w:rPr>
          <w:rFonts w:cstheme="minorHAnsi"/>
          <w:sz w:val="20"/>
          <w:szCs w:val="20"/>
        </w:rPr>
        <w:t xml:space="preserve"> </w:t>
      </w:r>
      <w:r w:rsidR="0063110B" w:rsidRPr="0099748D">
        <w:rPr>
          <w:rFonts w:cstheme="minorHAnsi"/>
          <w:sz w:val="20"/>
          <w:szCs w:val="20"/>
        </w:rPr>
        <w:t>nastąpią</w:t>
      </w:r>
      <w:r w:rsidRPr="0099748D">
        <w:rPr>
          <w:rFonts w:cstheme="minorHAnsi"/>
          <w:sz w:val="20"/>
          <w:szCs w:val="20"/>
        </w:rPr>
        <w:t xml:space="preserve"> do</w:t>
      </w:r>
      <w:r w:rsidR="001A3D55" w:rsidRPr="0099748D">
        <w:rPr>
          <w:rFonts w:cstheme="minorHAnsi"/>
          <w:sz w:val="20"/>
          <w:szCs w:val="20"/>
        </w:rPr>
        <w:t xml:space="preserve"> </w:t>
      </w:r>
      <w:r w:rsidR="00B51839" w:rsidRPr="0099748D">
        <w:rPr>
          <w:rFonts w:cstheme="minorHAnsi"/>
          <w:sz w:val="20"/>
          <w:szCs w:val="20"/>
        </w:rPr>
        <w:t>21</w:t>
      </w:r>
      <w:r w:rsidR="001A3D55" w:rsidRPr="0099748D">
        <w:rPr>
          <w:rFonts w:cstheme="minorHAnsi"/>
          <w:sz w:val="20"/>
          <w:szCs w:val="20"/>
        </w:rPr>
        <w:t xml:space="preserve"> dni</w:t>
      </w:r>
      <w:r w:rsidR="00E70D44" w:rsidRPr="0099748D">
        <w:rPr>
          <w:rFonts w:cstheme="minorHAnsi"/>
          <w:sz w:val="20"/>
          <w:szCs w:val="20"/>
        </w:rPr>
        <w:t xml:space="preserve"> </w:t>
      </w:r>
      <w:r w:rsidRPr="0099748D">
        <w:rPr>
          <w:rFonts w:cstheme="minorHAnsi"/>
          <w:sz w:val="20"/>
          <w:szCs w:val="20"/>
        </w:rPr>
        <w:t>r</w:t>
      </w:r>
      <w:r w:rsidR="006C0EE9" w:rsidRPr="0099748D">
        <w:rPr>
          <w:rFonts w:cstheme="minorHAnsi"/>
          <w:sz w:val="20"/>
          <w:szCs w:val="20"/>
        </w:rPr>
        <w:t>oboczych</w:t>
      </w:r>
      <w:r w:rsidRPr="0099748D">
        <w:rPr>
          <w:rFonts w:cstheme="minorHAnsi"/>
          <w:sz w:val="20"/>
          <w:szCs w:val="20"/>
        </w:rPr>
        <w:t xml:space="preserve"> po zakończeniu</w:t>
      </w:r>
      <w:r w:rsidR="006C0EE9" w:rsidRPr="0099748D">
        <w:rPr>
          <w:rFonts w:cstheme="minorHAnsi"/>
          <w:sz w:val="20"/>
          <w:szCs w:val="20"/>
        </w:rPr>
        <w:t xml:space="preserve"> terminu</w:t>
      </w:r>
      <w:r w:rsidRPr="0099748D">
        <w:rPr>
          <w:rFonts w:cstheme="minorHAnsi"/>
          <w:sz w:val="20"/>
          <w:szCs w:val="20"/>
        </w:rPr>
        <w:t xml:space="preserve"> przyjmowania ofert. </w:t>
      </w:r>
    </w:p>
    <w:p w14:paraId="6318B85F" w14:textId="1D604943" w:rsidR="00BB5E8F" w:rsidRPr="00261927" w:rsidRDefault="008D63F7" w:rsidP="004D6B1E">
      <w:pPr>
        <w:pStyle w:val="Akapitzlist"/>
        <w:numPr>
          <w:ilvl w:val="2"/>
          <w:numId w:val="3"/>
        </w:numPr>
        <w:tabs>
          <w:tab w:val="left" w:pos="284"/>
        </w:tabs>
        <w:autoSpaceDE w:val="0"/>
        <w:spacing w:before="240" w:line="240" w:lineRule="auto"/>
        <w:ind w:left="284" w:hanging="142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I</w:t>
      </w:r>
      <w:r w:rsidR="00BB5E8F" w:rsidRPr="00261927">
        <w:rPr>
          <w:rFonts w:cstheme="minorHAnsi"/>
          <w:sz w:val="20"/>
          <w:szCs w:val="20"/>
        </w:rPr>
        <w:t>nformacja o wynikach postępowania zostanie opubl</w:t>
      </w:r>
      <w:r w:rsidR="003005D2" w:rsidRPr="00261927">
        <w:rPr>
          <w:rFonts w:cstheme="minorHAnsi"/>
          <w:sz w:val="20"/>
          <w:szCs w:val="20"/>
        </w:rPr>
        <w:t>ikowana na stronie internetowej</w:t>
      </w:r>
      <w:r w:rsidR="00BB5E8F" w:rsidRPr="00261927">
        <w:rPr>
          <w:rFonts w:cstheme="minorHAnsi"/>
          <w:sz w:val="20"/>
          <w:szCs w:val="20"/>
        </w:rPr>
        <w:t xml:space="preserve"> </w:t>
      </w:r>
      <w:hyperlink r:id="rId13" w:history="1">
        <w:r w:rsidR="00E56A92" w:rsidRPr="00261927">
          <w:rPr>
            <w:rStyle w:val="Hipercze"/>
            <w:rFonts w:cstheme="minorHAnsi"/>
            <w:sz w:val="20"/>
            <w:szCs w:val="20"/>
          </w:rPr>
          <w:t>bazakonkurencyjnosci.funduszeeuropejskie.gov.pl</w:t>
        </w:r>
      </w:hyperlink>
      <w:r w:rsidR="00E56A92" w:rsidRPr="00261927">
        <w:rPr>
          <w:rFonts w:cstheme="minorHAnsi"/>
          <w:sz w:val="20"/>
          <w:szCs w:val="20"/>
        </w:rPr>
        <w:t>.</w:t>
      </w:r>
      <w:r w:rsidR="00E70D44" w:rsidRPr="00261927">
        <w:rPr>
          <w:rFonts w:cstheme="minorHAnsi"/>
          <w:sz w:val="20"/>
          <w:szCs w:val="20"/>
        </w:rPr>
        <w:t xml:space="preserve"> </w:t>
      </w:r>
      <w:r w:rsidRPr="00261927">
        <w:rPr>
          <w:rFonts w:cstheme="minorHAnsi"/>
          <w:sz w:val="20"/>
          <w:szCs w:val="20"/>
        </w:rPr>
        <w:t>Dodatkowo o wyborze najkorzystniejszej ofert</w:t>
      </w:r>
      <w:r w:rsidR="00F7669B">
        <w:rPr>
          <w:rFonts w:cstheme="minorHAnsi"/>
          <w:sz w:val="20"/>
          <w:szCs w:val="20"/>
        </w:rPr>
        <w:t xml:space="preserve">y </w:t>
      </w:r>
      <w:r w:rsidRPr="00261927">
        <w:rPr>
          <w:rFonts w:cstheme="minorHAnsi"/>
          <w:sz w:val="20"/>
          <w:szCs w:val="20"/>
        </w:rPr>
        <w:t xml:space="preserve">Zamawiający zawiadomi Oferentów drogą mailową. </w:t>
      </w:r>
    </w:p>
    <w:p w14:paraId="4665F65E" w14:textId="77777777" w:rsidR="00F717E1" w:rsidRPr="00261927" w:rsidRDefault="00F717E1" w:rsidP="004D6B1E">
      <w:pPr>
        <w:pStyle w:val="Akapitzlist"/>
        <w:numPr>
          <w:ilvl w:val="2"/>
          <w:numId w:val="3"/>
        </w:numPr>
        <w:tabs>
          <w:tab w:val="left" w:pos="284"/>
        </w:tabs>
        <w:autoSpaceDE w:val="0"/>
        <w:spacing w:before="240" w:line="240" w:lineRule="auto"/>
        <w:ind w:left="284" w:hanging="142"/>
        <w:jc w:val="both"/>
        <w:rPr>
          <w:rFonts w:cstheme="minorHAnsi"/>
          <w:sz w:val="20"/>
          <w:szCs w:val="20"/>
        </w:rPr>
      </w:pPr>
      <w:bookmarkStart w:id="9" w:name="_Hlk33176149"/>
      <w:r w:rsidRPr="00261927">
        <w:rPr>
          <w:rFonts w:cstheme="minorHAnsi"/>
          <w:sz w:val="20"/>
          <w:szCs w:val="20"/>
        </w:rPr>
        <w:t xml:space="preserve">Z uwagi na fakt, iż na </w:t>
      </w:r>
      <w:r w:rsidR="008E7A7E" w:rsidRPr="00261927">
        <w:rPr>
          <w:rFonts w:cstheme="minorHAnsi"/>
          <w:sz w:val="20"/>
          <w:szCs w:val="20"/>
        </w:rPr>
        <w:t xml:space="preserve">stronie internetowej </w:t>
      </w:r>
      <w:hyperlink r:id="rId14" w:history="1">
        <w:r w:rsidR="008E7A7E" w:rsidRPr="00261927">
          <w:rPr>
            <w:rStyle w:val="Hipercze"/>
            <w:rFonts w:cstheme="minorHAnsi"/>
            <w:sz w:val="20"/>
            <w:szCs w:val="20"/>
          </w:rPr>
          <w:t>bazakonkurencyjnosci.funduszeeuropejskie.gov.pl</w:t>
        </w:r>
      </w:hyperlink>
      <w:r w:rsidR="008E7A7E" w:rsidRPr="00261927">
        <w:rPr>
          <w:rFonts w:cstheme="minorHAnsi"/>
          <w:sz w:val="20"/>
          <w:szCs w:val="20"/>
        </w:rPr>
        <w:t xml:space="preserve">. Zamawiający będzie publikował dane osobowe każdy z Oferentów zobowiązany jest do wypełnienia </w:t>
      </w:r>
      <w:r w:rsidR="008E7A7E" w:rsidRPr="00261927">
        <w:rPr>
          <w:rFonts w:cstheme="minorHAnsi"/>
          <w:b/>
          <w:bCs/>
          <w:sz w:val="20"/>
          <w:szCs w:val="20"/>
        </w:rPr>
        <w:t xml:space="preserve">załącznika nr </w:t>
      </w:r>
      <w:r w:rsidR="00075ECD">
        <w:rPr>
          <w:rFonts w:cstheme="minorHAnsi"/>
          <w:b/>
          <w:bCs/>
          <w:sz w:val="20"/>
          <w:szCs w:val="20"/>
        </w:rPr>
        <w:t>6</w:t>
      </w:r>
      <w:r w:rsidR="008E7A7E" w:rsidRPr="00261927">
        <w:rPr>
          <w:rFonts w:cstheme="minorHAnsi"/>
          <w:b/>
          <w:bCs/>
          <w:sz w:val="20"/>
          <w:szCs w:val="20"/>
        </w:rPr>
        <w:t xml:space="preserve"> tj. „</w:t>
      </w:r>
      <w:r w:rsidR="009E0A9A" w:rsidRPr="00261927">
        <w:rPr>
          <w:rFonts w:cstheme="minorHAnsi"/>
          <w:b/>
          <w:bCs/>
          <w:sz w:val="20"/>
          <w:szCs w:val="20"/>
        </w:rPr>
        <w:t>Oświadczenia Oferenta do przetwarzania danych osobowych</w:t>
      </w:r>
      <w:r w:rsidR="005626AF" w:rsidRPr="00261927">
        <w:rPr>
          <w:rFonts w:cstheme="minorHAnsi"/>
          <w:b/>
          <w:bCs/>
          <w:sz w:val="20"/>
          <w:szCs w:val="20"/>
        </w:rPr>
        <w:t>”.</w:t>
      </w:r>
      <w:bookmarkEnd w:id="9"/>
      <w:r w:rsidR="008E7A7E" w:rsidRPr="00261927">
        <w:rPr>
          <w:rFonts w:cstheme="minorHAnsi"/>
          <w:sz w:val="20"/>
          <w:szCs w:val="20"/>
        </w:rPr>
        <w:t xml:space="preserve"> </w:t>
      </w:r>
    </w:p>
    <w:p w14:paraId="7BD6F801" w14:textId="5AE6F86D" w:rsidR="004D567A" w:rsidRDefault="00475DA7" w:rsidP="001336A4">
      <w:pPr>
        <w:pStyle w:val="Bezodstpw"/>
        <w:numPr>
          <w:ilvl w:val="0"/>
          <w:numId w:val="54"/>
        </w:numPr>
        <w:ind w:left="426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261927">
        <w:rPr>
          <w:rFonts w:cstheme="minorHAnsi"/>
          <w:sz w:val="20"/>
          <w:szCs w:val="20"/>
          <w:lang w:val="x-none"/>
        </w:rPr>
        <w:t xml:space="preserve">Ocena ofert ma charakter niejawny, z zastrzeżeniem punktu </w:t>
      </w:r>
      <w:r w:rsidRPr="00261927">
        <w:rPr>
          <w:rFonts w:cstheme="minorHAnsi"/>
          <w:sz w:val="20"/>
          <w:szCs w:val="20"/>
        </w:rPr>
        <w:t xml:space="preserve">o której mowa w części 3.2 </w:t>
      </w:r>
      <w:r w:rsidR="004D567A" w:rsidRPr="00CF549C">
        <w:rPr>
          <w:rFonts w:asciiTheme="minorHAnsi" w:eastAsiaTheme="minorHAnsi" w:hAnsiTheme="minorHAnsi" w:cstheme="minorHAnsi"/>
          <w:sz w:val="20"/>
          <w:szCs w:val="20"/>
          <w:lang w:eastAsia="en-US"/>
        </w:rPr>
        <w:t>Wytycznych dotyczące kwalifikowalności wydatków na lata 2021-2027 z dnia 14 marca 2025 (wybór Wykonawcy będzie odbywał się zgodnie z zasadą konkurencyjności).</w:t>
      </w:r>
    </w:p>
    <w:p w14:paraId="50A95687" w14:textId="00F53B0C" w:rsidR="00475DA7" w:rsidRPr="004D567A" w:rsidRDefault="00475DA7" w:rsidP="001336A4">
      <w:pPr>
        <w:pStyle w:val="Bezodstpw"/>
        <w:numPr>
          <w:ilvl w:val="0"/>
          <w:numId w:val="54"/>
        </w:numPr>
        <w:ind w:left="426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4D567A">
        <w:rPr>
          <w:rFonts w:cstheme="minorHAnsi"/>
          <w:sz w:val="20"/>
          <w:szCs w:val="20"/>
          <w:lang w:val="x-none"/>
        </w:rPr>
        <w:t>Protokół z</w:t>
      </w:r>
      <w:r w:rsidRPr="004D567A">
        <w:rPr>
          <w:rFonts w:cstheme="minorHAnsi"/>
          <w:sz w:val="20"/>
          <w:szCs w:val="20"/>
        </w:rPr>
        <w:t> </w:t>
      </w:r>
      <w:r w:rsidRPr="004D567A">
        <w:rPr>
          <w:rFonts w:cstheme="minorHAnsi"/>
          <w:sz w:val="20"/>
          <w:szCs w:val="20"/>
          <w:lang w:val="x-none"/>
        </w:rPr>
        <w:t xml:space="preserve">wyboru ofert wraz z załącznikami dostępny będzie do wglądu w siedzibie Zamawiającego, w terminie </w:t>
      </w:r>
      <w:r w:rsidRPr="004D567A">
        <w:rPr>
          <w:rFonts w:cstheme="minorHAnsi"/>
          <w:sz w:val="20"/>
          <w:szCs w:val="20"/>
        </w:rPr>
        <w:t xml:space="preserve">do </w:t>
      </w:r>
      <w:r w:rsidRPr="004D567A">
        <w:rPr>
          <w:rFonts w:cstheme="minorHAnsi"/>
          <w:sz w:val="20"/>
          <w:szCs w:val="20"/>
          <w:lang w:val="x-none"/>
        </w:rPr>
        <w:t xml:space="preserve">7 dni od dnia </w:t>
      </w:r>
      <w:r w:rsidRPr="004D567A">
        <w:rPr>
          <w:rFonts w:cstheme="minorHAnsi"/>
          <w:sz w:val="20"/>
          <w:szCs w:val="20"/>
        </w:rPr>
        <w:t>upublicznienia wyników postępowania</w:t>
      </w:r>
      <w:r w:rsidRPr="004D567A">
        <w:rPr>
          <w:rFonts w:cstheme="minorHAnsi"/>
          <w:sz w:val="20"/>
          <w:szCs w:val="20"/>
          <w:lang w:val="x-none"/>
        </w:rPr>
        <w:t xml:space="preserve">. </w:t>
      </w:r>
    </w:p>
    <w:p w14:paraId="0B6965D8" w14:textId="77777777" w:rsidR="00475DA7" w:rsidRPr="00261927" w:rsidRDefault="00475DA7" w:rsidP="004D6B1E">
      <w:pPr>
        <w:pStyle w:val="Akapitzlist"/>
        <w:numPr>
          <w:ilvl w:val="2"/>
          <w:numId w:val="3"/>
        </w:numPr>
        <w:tabs>
          <w:tab w:val="left" w:pos="284"/>
        </w:tabs>
        <w:spacing w:after="0" w:line="240" w:lineRule="auto"/>
        <w:ind w:left="284" w:hanging="142"/>
        <w:jc w:val="both"/>
        <w:rPr>
          <w:rFonts w:cstheme="minorHAnsi"/>
          <w:sz w:val="20"/>
          <w:szCs w:val="20"/>
          <w:lang w:val="x-none"/>
        </w:rPr>
      </w:pPr>
      <w:r w:rsidRPr="00261927">
        <w:rPr>
          <w:rFonts w:cstheme="minorHAnsi"/>
          <w:sz w:val="20"/>
          <w:szCs w:val="20"/>
          <w:lang w:val="x-none"/>
        </w:rPr>
        <w:t>Jeżeli Oferent uzna, że elementy oferty stanowią tajemnice przedsiębiorstwa zgodnie z Ustawą z dnia 16 kwietnia</w:t>
      </w:r>
      <w:r w:rsidRPr="00261927">
        <w:rPr>
          <w:rFonts w:cstheme="minorHAnsi"/>
          <w:sz w:val="20"/>
          <w:szCs w:val="20"/>
        </w:rPr>
        <w:t xml:space="preserve"> </w:t>
      </w:r>
      <w:r w:rsidRPr="00261927">
        <w:rPr>
          <w:rFonts w:cstheme="minorHAnsi"/>
          <w:sz w:val="20"/>
          <w:szCs w:val="20"/>
          <w:lang w:val="x-none"/>
        </w:rPr>
        <w:t>1993r. o zwalczaniu nieuczciwej konkurencji (Dz. U. z 2003r. Nr 153, poz. 1503, z późn.zm.) zobowiązany jest do złożenia stosownego oświadczenia w tym zakresie.</w:t>
      </w:r>
    </w:p>
    <w:p w14:paraId="6574B90D" w14:textId="77777777" w:rsidR="00DE1FE5" w:rsidRPr="00261927" w:rsidRDefault="00CA7E7F" w:rsidP="00E73569">
      <w:pPr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num" w:pos="567"/>
        </w:tabs>
        <w:autoSpaceDE w:val="0"/>
        <w:autoSpaceDN w:val="0"/>
        <w:adjustRightInd w:val="0"/>
        <w:spacing w:before="240"/>
        <w:ind w:left="567" w:hanging="567"/>
        <w:jc w:val="both"/>
        <w:rPr>
          <w:rFonts w:cstheme="minorHAnsi"/>
          <w:b/>
          <w:sz w:val="20"/>
          <w:szCs w:val="20"/>
        </w:rPr>
      </w:pPr>
      <w:r w:rsidRPr="00261927">
        <w:rPr>
          <w:rFonts w:cstheme="minorHAnsi"/>
          <w:b/>
          <w:sz w:val="20"/>
          <w:szCs w:val="20"/>
        </w:rPr>
        <w:t xml:space="preserve">OSOBY UPRAWNIONE </w:t>
      </w:r>
      <w:r w:rsidR="00DE1FE5" w:rsidRPr="00261927">
        <w:rPr>
          <w:rFonts w:cstheme="minorHAnsi"/>
          <w:b/>
          <w:sz w:val="20"/>
          <w:szCs w:val="20"/>
        </w:rPr>
        <w:t>O</w:t>
      </w:r>
      <w:r w:rsidRPr="00261927">
        <w:rPr>
          <w:rFonts w:cstheme="minorHAnsi"/>
          <w:b/>
          <w:sz w:val="20"/>
          <w:szCs w:val="20"/>
        </w:rPr>
        <w:t>RAZ SPOSÓB</w:t>
      </w:r>
      <w:r w:rsidR="00DE1FE5" w:rsidRPr="00261927">
        <w:rPr>
          <w:rFonts w:cstheme="minorHAnsi"/>
          <w:b/>
          <w:sz w:val="20"/>
          <w:szCs w:val="20"/>
        </w:rPr>
        <w:t xml:space="preserve"> UDZIELANIA WYJAŚNIEŃ ZE STRONY ZAMAWIAJĄCEGO</w:t>
      </w:r>
    </w:p>
    <w:p w14:paraId="49EC20A8" w14:textId="77777777" w:rsidR="00181207" w:rsidRPr="00261927" w:rsidRDefault="00181207" w:rsidP="00E73569">
      <w:pPr>
        <w:pStyle w:val="Akapitzlist"/>
        <w:numPr>
          <w:ilvl w:val="0"/>
          <w:numId w:val="10"/>
        </w:numPr>
        <w:tabs>
          <w:tab w:val="clear" w:pos="720"/>
          <w:tab w:val="left" w:pos="142"/>
          <w:tab w:val="left" w:pos="284"/>
        </w:tabs>
        <w:spacing w:before="240"/>
        <w:ind w:hanging="284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 xml:space="preserve">Każdy potencjalny Wykonawca ma prawo zwrócić się do Zamawiającego w celu wyjaśnienia wszelkich wątpliwości i uwag związanych z zapytaniem ofertowym. </w:t>
      </w:r>
    </w:p>
    <w:p w14:paraId="02ADAD51" w14:textId="28AF896F" w:rsidR="00181207" w:rsidRPr="0099748D" w:rsidRDefault="00181207" w:rsidP="00E73569">
      <w:pPr>
        <w:pStyle w:val="Akapitzlist"/>
        <w:numPr>
          <w:ilvl w:val="0"/>
          <w:numId w:val="10"/>
        </w:numPr>
        <w:tabs>
          <w:tab w:val="clear" w:pos="720"/>
          <w:tab w:val="left" w:pos="142"/>
          <w:tab w:val="left" w:pos="284"/>
        </w:tabs>
        <w:spacing w:before="240"/>
        <w:ind w:hanging="284"/>
        <w:jc w:val="both"/>
        <w:rPr>
          <w:rFonts w:cstheme="minorHAnsi"/>
          <w:sz w:val="20"/>
          <w:szCs w:val="20"/>
        </w:rPr>
      </w:pPr>
      <w:r w:rsidRPr="0099748D">
        <w:rPr>
          <w:rFonts w:cstheme="minorHAnsi"/>
          <w:color w:val="000000"/>
          <w:sz w:val="20"/>
          <w:szCs w:val="20"/>
        </w:rPr>
        <w:t xml:space="preserve">Wykonawca może zwrócić się do Zamawiającego o wyjaśnienie treści Zapytania Ofertowego </w:t>
      </w:r>
      <w:r w:rsidRPr="0099748D">
        <w:rPr>
          <w:rFonts w:cstheme="minorHAnsi"/>
          <w:sz w:val="20"/>
          <w:szCs w:val="20"/>
        </w:rPr>
        <w:t xml:space="preserve">najpóźniej do dnia </w:t>
      </w:r>
      <w:r w:rsidR="007362D5" w:rsidRPr="007362D5">
        <w:rPr>
          <w:rFonts w:cstheme="minorHAnsi"/>
          <w:b/>
          <w:sz w:val="20"/>
          <w:szCs w:val="20"/>
        </w:rPr>
        <w:t>0</w:t>
      </w:r>
      <w:r w:rsidR="007362D5">
        <w:rPr>
          <w:rFonts w:cstheme="minorHAnsi"/>
          <w:b/>
          <w:sz w:val="20"/>
          <w:szCs w:val="20"/>
        </w:rPr>
        <w:t>9</w:t>
      </w:r>
      <w:r w:rsidR="004625C2" w:rsidRPr="00C719DE">
        <w:rPr>
          <w:rFonts w:cstheme="minorHAnsi"/>
          <w:b/>
          <w:sz w:val="20"/>
          <w:szCs w:val="20"/>
        </w:rPr>
        <w:t>.03</w:t>
      </w:r>
      <w:r w:rsidR="001A2A2C" w:rsidRPr="00C719DE">
        <w:rPr>
          <w:rFonts w:cstheme="minorHAnsi"/>
          <w:b/>
          <w:sz w:val="20"/>
          <w:szCs w:val="20"/>
        </w:rPr>
        <w:t>.</w:t>
      </w:r>
      <w:r w:rsidR="00475DA7" w:rsidRPr="00C719DE">
        <w:rPr>
          <w:rFonts w:cstheme="minorHAnsi"/>
          <w:b/>
          <w:sz w:val="20"/>
          <w:szCs w:val="20"/>
        </w:rPr>
        <w:t>202</w:t>
      </w:r>
      <w:r w:rsidR="00F21D14" w:rsidRPr="00C719DE">
        <w:rPr>
          <w:rFonts w:cstheme="minorHAnsi"/>
          <w:b/>
          <w:sz w:val="20"/>
          <w:szCs w:val="20"/>
        </w:rPr>
        <w:t>5</w:t>
      </w:r>
      <w:r w:rsidRPr="00C719DE">
        <w:rPr>
          <w:rFonts w:cstheme="minorHAnsi"/>
          <w:b/>
          <w:sz w:val="20"/>
          <w:szCs w:val="20"/>
        </w:rPr>
        <w:t xml:space="preserve"> r.</w:t>
      </w:r>
      <w:r w:rsidR="0007228F" w:rsidRPr="00C719DE">
        <w:rPr>
          <w:rFonts w:cstheme="minorHAnsi"/>
          <w:b/>
          <w:sz w:val="20"/>
          <w:szCs w:val="20"/>
        </w:rPr>
        <w:t xml:space="preserve"> </w:t>
      </w:r>
      <w:r w:rsidR="007D107F" w:rsidRPr="00C719DE">
        <w:rPr>
          <w:rFonts w:cstheme="minorHAnsi"/>
          <w:b/>
          <w:sz w:val="20"/>
          <w:szCs w:val="20"/>
        </w:rPr>
        <w:t>do godziny 1</w:t>
      </w:r>
      <w:r w:rsidR="007362D5">
        <w:rPr>
          <w:rFonts w:cstheme="minorHAnsi"/>
          <w:b/>
          <w:sz w:val="20"/>
          <w:szCs w:val="20"/>
        </w:rPr>
        <w:t>0</w:t>
      </w:r>
      <w:r w:rsidR="007D107F" w:rsidRPr="00C719DE">
        <w:rPr>
          <w:rFonts w:cstheme="minorHAnsi"/>
          <w:b/>
          <w:sz w:val="20"/>
          <w:szCs w:val="20"/>
        </w:rPr>
        <w:t>.00</w:t>
      </w:r>
      <w:r w:rsidR="00C719DE">
        <w:rPr>
          <w:rFonts w:cstheme="minorHAnsi"/>
          <w:b/>
          <w:sz w:val="20"/>
          <w:szCs w:val="20"/>
        </w:rPr>
        <w:t>.</w:t>
      </w:r>
    </w:p>
    <w:p w14:paraId="5BDEBF8F" w14:textId="77777777" w:rsidR="00181207" w:rsidRPr="00261927" w:rsidRDefault="00181207" w:rsidP="00E73569">
      <w:pPr>
        <w:pStyle w:val="Akapitzlist"/>
        <w:numPr>
          <w:ilvl w:val="0"/>
          <w:numId w:val="10"/>
        </w:numPr>
        <w:tabs>
          <w:tab w:val="clear" w:pos="720"/>
          <w:tab w:val="left" w:pos="142"/>
          <w:tab w:val="left" w:pos="284"/>
        </w:tabs>
        <w:spacing w:before="240"/>
        <w:ind w:hanging="284"/>
        <w:jc w:val="both"/>
        <w:rPr>
          <w:rFonts w:cstheme="minorHAnsi"/>
          <w:sz w:val="20"/>
          <w:szCs w:val="20"/>
        </w:rPr>
      </w:pPr>
      <w:r w:rsidRPr="00261927">
        <w:rPr>
          <w:rFonts w:eastAsia="Times New Roman" w:cstheme="minorHAnsi"/>
          <w:iCs/>
          <w:sz w:val="20"/>
          <w:szCs w:val="20"/>
          <w:lang w:eastAsia="pl-PL"/>
        </w:rPr>
        <w:t xml:space="preserve">W przypadku gdy udzielone wyjaśnienia będą powodować zmiany istotnego elementu ogłoszenia (np. warunków udziału w postępowaniu lub sposobu oceny ich spełnienia, kryteriów oceny ofert, określenia przedmiotu, zakresu lub wielkości zamówienia), Zamawiający przedłuży termin składania ofert o czas niezbędny na ich przygotowanie jednak nie krótszy niż </w:t>
      </w:r>
      <w:r w:rsidR="00DF3E08" w:rsidRPr="00261927">
        <w:rPr>
          <w:rFonts w:eastAsia="Times New Roman" w:cstheme="minorHAnsi"/>
          <w:iCs/>
          <w:sz w:val="20"/>
          <w:szCs w:val="20"/>
          <w:lang w:eastAsia="pl-PL"/>
        </w:rPr>
        <w:t>7</w:t>
      </w:r>
      <w:r w:rsidRPr="00261927">
        <w:rPr>
          <w:rFonts w:eastAsia="Times New Roman" w:cstheme="minorHAnsi"/>
          <w:iCs/>
          <w:sz w:val="20"/>
          <w:szCs w:val="20"/>
          <w:lang w:eastAsia="pl-PL"/>
        </w:rPr>
        <w:t xml:space="preserve"> dni.</w:t>
      </w:r>
    </w:p>
    <w:p w14:paraId="0B67C791" w14:textId="7DB505AE" w:rsidR="00F37832" w:rsidRPr="00F37832" w:rsidRDefault="00181207" w:rsidP="00D7612A">
      <w:pPr>
        <w:pStyle w:val="Akapitzlist"/>
        <w:numPr>
          <w:ilvl w:val="0"/>
          <w:numId w:val="10"/>
        </w:numPr>
        <w:tabs>
          <w:tab w:val="clear" w:pos="720"/>
          <w:tab w:val="left" w:pos="142"/>
          <w:tab w:val="left" w:pos="284"/>
        </w:tabs>
        <w:spacing w:before="240" w:line="240" w:lineRule="auto"/>
        <w:ind w:hanging="284"/>
        <w:rPr>
          <w:rFonts w:cstheme="minorHAnsi"/>
          <w:b/>
          <w:bCs/>
          <w:sz w:val="20"/>
          <w:szCs w:val="20"/>
        </w:rPr>
      </w:pPr>
      <w:r w:rsidRPr="00261927">
        <w:rPr>
          <w:rFonts w:eastAsia="Calibri" w:cstheme="minorHAnsi"/>
          <w:sz w:val="20"/>
          <w:szCs w:val="20"/>
        </w:rPr>
        <w:t>Osobą upoważnioną z ramienia Zamawiającego do kontaktu i udzielania wyjaśnień w sprawie niniejszego zapytania ofertowego jest</w:t>
      </w:r>
      <w:r w:rsidR="00690BBC" w:rsidRPr="00261927">
        <w:rPr>
          <w:rFonts w:eastAsia="Calibri" w:cstheme="minorHAnsi"/>
          <w:b/>
          <w:bCs/>
          <w:sz w:val="20"/>
          <w:szCs w:val="20"/>
        </w:rPr>
        <w:t xml:space="preserve"> </w:t>
      </w:r>
      <w:r w:rsidR="00EC76D6">
        <w:rPr>
          <w:rFonts w:eastAsia="Calibri" w:cstheme="minorHAnsi"/>
          <w:bCs/>
          <w:sz w:val="20"/>
          <w:szCs w:val="20"/>
        </w:rPr>
        <w:t>Pan</w:t>
      </w:r>
      <w:r w:rsidR="000411F6">
        <w:rPr>
          <w:rFonts w:eastAsia="Calibri" w:cstheme="minorHAnsi"/>
          <w:bCs/>
          <w:sz w:val="20"/>
          <w:szCs w:val="20"/>
        </w:rPr>
        <w:t xml:space="preserve">i </w:t>
      </w:r>
      <w:r w:rsidR="00C719DE">
        <w:rPr>
          <w:rFonts w:eastAsia="Calibri" w:cstheme="minorHAnsi"/>
          <w:bCs/>
          <w:sz w:val="20"/>
          <w:szCs w:val="20"/>
        </w:rPr>
        <w:t>Agnieszka Wolska</w:t>
      </w:r>
      <w:r w:rsidR="00EC76D6">
        <w:rPr>
          <w:rFonts w:cstheme="minorHAnsi"/>
          <w:bCs/>
          <w:sz w:val="20"/>
          <w:szCs w:val="20"/>
        </w:rPr>
        <w:t xml:space="preserve"> </w:t>
      </w:r>
      <w:hyperlink r:id="rId15" w:history="1">
        <w:r w:rsidR="00C719DE" w:rsidRPr="00901934">
          <w:rPr>
            <w:rStyle w:val="Hipercze"/>
            <w:rFonts w:cstheme="minorHAnsi"/>
            <w:bCs/>
            <w:sz w:val="20"/>
            <w:szCs w:val="20"/>
          </w:rPr>
          <w:t>a.wolska@upemi.pl, Pani</w:t>
        </w:r>
      </w:hyperlink>
      <w:r w:rsidR="00C719DE">
        <w:rPr>
          <w:rFonts w:cstheme="minorHAnsi"/>
          <w:bCs/>
          <w:sz w:val="20"/>
          <w:szCs w:val="20"/>
        </w:rPr>
        <w:t xml:space="preserve"> Magdalena Stanik </w:t>
      </w:r>
      <w:r w:rsidR="00ED7D31">
        <w:rPr>
          <w:rFonts w:cstheme="minorHAnsi"/>
          <w:bCs/>
          <w:sz w:val="20"/>
          <w:szCs w:val="20"/>
        </w:rPr>
        <w:t>m</w:t>
      </w:r>
      <w:r w:rsidR="00C719DE">
        <w:rPr>
          <w:rFonts w:cstheme="minorHAnsi"/>
          <w:bCs/>
          <w:sz w:val="20"/>
          <w:szCs w:val="20"/>
        </w:rPr>
        <w:t>.stanik@upemi.pl</w:t>
      </w:r>
      <w:r w:rsidR="00B21332">
        <w:rPr>
          <w:rFonts w:cstheme="minorHAnsi"/>
          <w:bCs/>
          <w:sz w:val="20"/>
          <w:szCs w:val="20"/>
        </w:rPr>
        <w:t>.</w:t>
      </w:r>
    </w:p>
    <w:p w14:paraId="4A106E7F" w14:textId="4DC5F42C" w:rsidR="00D2570A" w:rsidRDefault="0007228F" w:rsidP="000411F6">
      <w:pPr>
        <w:pStyle w:val="Akapitzlist"/>
        <w:tabs>
          <w:tab w:val="left" w:pos="142"/>
          <w:tab w:val="left" w:pos="284"/>
        </w:tabs>
        <w:spacing w:before="240" w:line="240" w:lineRule="auto"/>
        <w:ind w:left="284"/>
      </w:pPr>
      <w:r w:rsidRPr="00F37832">
        <w:rPr>
          <w:rFonts w:cstheme="minorHAnsi"/>
          <w:b/>
          <w:bCs/>
          <w:sz w:val="20"/>
          <w:szCs w:val="20"/>
        </w:rPr>
        <w:t xml:space="preserve">Uwaga!!! – pytania wyjaśniające do zapytania ofertowego składane tylko poprzez bazę konkurencyjności. </w:t>
      </w:r>
      <w:hyperlink r:id="rId16" w:history="1"/>
    </w:p>
    <w:p w14:paraId="17399E51" w14:textId="77777777" w:rsidR="000411F6" w:rsidRPr="000411F6" w:rsidRDefault="000411F6" w:rsidP="000411F6">
      <w:pPr>
        <w:pStyle w:val="Akapitzlist"/>
        <w:tabs>
          <w:tab w:val="left" w:pos="142"/>
          <w:tab w:val="left" w:pos="284"/>
        </w:tabs>
        <w:spacing w:before="240" w:line="240" w:lineRule="auto"/>
        <w:ind w:left="284"/>
        <w:rPr>
          <w:rFonts w:cstheme="minorHAnsi"/>
          <w:b/>
          <w:bCs/>
          <w:sz w:val="20"/>
          <w:szCs w:val="20"/>
        </w:rPr>
      </w:pPr>
    </w:p>
    <w:p w14:paraId="7A08ABD7" w14:textId="77777777" w:rsidR="00BB5E8F" w:rsidRPr="00261927" w:rsidRDefault="000B554E" w:rsidP="00BF43EF">
      <w:pPr>
        <w:pStyle w:val="Akapitzlist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240" w:after="0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b/>
          <w:sz w:val="20"/>
          <w:szCs w:val="20"/>
        </w:rPr>
        <w:t>WARUNKI SZCZEGÓLNE</w:t>
      </w:r>
    </w:p>
    <w:p w14:paraId="39B53F8E" w14:textId="77777777" w:rsidR="002F2BF7" w:rsidRDefault="002F2BF7" w:rsidP="002F2BF7">
      <w:pPr>
        <w:pStyle w:val="Akapitzlist"/>
        <w:spacing w:after="0"/>
        <w:ind w:left="284"/>
        <w:jc w:val="both"/>
        <w:rPr>
          <w:rFonts w:cstheme="minorHAnsi"/>
          <w:sz w:val="20"/>
          <w:szCs w:val="20"/>
        </w:rPr>
      </w:pPr>
    </w:p>
    <w:p w14:paraId="79540C84" w14:textId="77777777" w:rsidR="00181207" w:rsidRPr="002F2BF7" w:rsidRDefault="00181207" w:rsidP="002F2BF7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2F2BF7">
        <w:rPr>
          <w:rFonts w:cstheme="minorHAnsi"/>
          <w:sz w:val="20"/>
          <w:szCs w:val="20"/>
        </w:rPr>
        <w:t>Zamawiający dopuszcza udział podwykonawców w realizacji zamówienia. Odpowiedzialność za prawidłową realizację zamówienia ponosi Wykonawca. Zamawiający nie ponosi odpowiedzialności za podwykonawców biorących udział w realizacji zamówienia.</w:t>
      </w:r>
    </w:p>
    <w:p w14:paraId="28710D4E" w14:textId="77777777" w:rsidR="00181207" w:rsidRPr="00261927" w:rsidRDefault="00181207" w:rsidP="00E73569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Za działanie i zdarzenia powstałe w czasie realizacji szkoleń odpowiada Wykonawca. Za uszkodzenie sprzętu udostępnionego przez Szkołę w czasie szkoleń i inne szkody powstałe w czasie ich realizacji odpowiada Wykonawca.</w:t>
      </w:r>
    </w:p>
    <w:p w14:paraId="14182BCD" w14:textId="77777777" w:rsidR="00181207" w:rsidRPr="00261927" w:rsidRDefault="00181207" w:rsidP="00E73569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 xml:space="preserve">Zamawiający nie ponosi żadnej odpowiedzialności ani jakichkolwiek kosztów związanych z przygotowaniem oferty przez Oferenta, a w szczególności związanych z przystąpieniem do procesu ofertowego, przygotowaniem i złożeniem oferty, przygotowaniami do zawarcia umowy. </w:t>
      </w:r>
    </w:p>
    <w:p w14:paraId="7E550F5E" w14:textId="77777777" w:rsidR="00C13F53" w:rsidRPr="00261927" w:rsidRDefault="00C13F53" w:rsidP="00E73569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  <w:u w:val="single"/>
        </w:rPr>
        <w:t xml:space="preserve">Zamawiający zastrzega sobie prawo do weryfikacji wyznaczonej kadry trenerskiej przed rozpoczęciem szkolenia zgodnie w wymaganiami określonymi </w:t>
      </w:r>
      <w:r w:rsidR="00B56713" w:rsidRPr="00261927">
        <w:rPr>
          <w:rFonts w:cstheme="minorHAnsi"/>
          <w:sz w:val="20"/>
          <w:szCs w:val="20"/>
          <w:u w:val="single"/>
        </w:rPr>
        <w:t>w zapytaniu ofertowym. Wykonawca na potwierdzenie spełnienia kryterium przedstawi gdzie, kiedy i w jakiej ilości godzin i szkoleń trener dane doświadczenie zdobył</w:t>
      </w:r>
      <w:r w:rsidR="001B1E0C" w:rsidRPr="00261927">
        <w:rPr>
          <w:rFonts w:cstheme="minorHAnsi"/>
          <w:sz w:val="20"/>
          <w:szCs w:val="20"/>
        </w:rPr>
        <w:t>.</w:t>
      </w:r>
    </w:p>
    <w:p w14:paraId="203B7652" w14:textId="77777777" w:rsidR="000B554E" w:rsidRPr="00261927" w:rsidRDefault="000B554E" w:rsidP="00BF43EF">
      <w:pPr>
        <w:pStyle w:val="Akapitzlist"/>
        <w:spacing w:after="0"/>
        <w:ind w:left="284"/>
        <w:jc w:val="both"/>
        <w:rPr>
          <w:rFonts w:cstheme="minorHAnsi"/>
          <w:sz w:val="20"/>
          <w:szCs w:val="20"/>
        </w:rPr>
      </w:pPr>
    </w:p>
    <w:p w14:paraId="2436F44B" w14:textId="77777777" w:rsidR="000B554E" w:rsidRPr="00261927" w:rsidRDefault="000B554E" w:rsidP="00903D6E">
      <w:pPr>
        <w:pStyle w:val="Akapitzlist"/>
        <w:numPr>
          <w:ilvl w:val="0"/>
          <w:numId w:val="15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240" w:after="0"/>
        <w:ind w:left="-142"/>
        <w:jc w:val="both"/>
        <w:rPr>
          <w:rFonts w:cstheme="minorHAnsi"/>
          <w:b/>
          <w:sz w:val="20"/>
          <w:szCs w:val="20"/>
        </w:rPr>
      </w:pPr>
      <w:r w:rsidRPr="00261927">
        <w:rPr>
          <w:rFonts w:cstheme="minorHAnsi"/>
          <w:b/>
          <w:sz w:val="20"/>
          <w:szCs w:val="20"/>
        </w:rPr>
        <w:t>INFORMACJA NA TEMAT PLANOWANYCH DO PRZEPROWADZENIA POSTĘPOWAŃ OFERTOWYCH W RAMACH PROJEKTU</w:t>
      </w:r>
    </w:p>
    <w:p w14:paraId="6B46A62E" w14:textId="77777777" w:rsidR="002F2BF7" w:rsidRDefault="002F2BF7" w:rsidP="00C40A49">
      <w:pPr>
        <w:pStyle w:val="Akapitzlist"/>
        <w:widowControl w:val="0"/>
        <w:suppressAutoHyphens/>
        <w:autoSpaceDE w:val="0"/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</w:p>
    <w:p w14:paraId="106210C0" w14:textId="77777777" w:rsidR="00C40A49" w:rsidRDefault="000B554E" w:rsidP="00C40A49">
      <w:pPr>
        <w:pStyle w:val="Akapitzlist"/>
        <w:widowControl w:val="0"/>
        <w:suppressAutoHyphens/>
        <w:autoSpaceDE w:val="0"/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Zamawiający zachęca do śledzenia ogłoszeń pojawiających się w Bazie Konkurencyjności ponieważ w okresie realizacji Projektu planuje zamieszczać sukcesywnie Zapytania ofertowe, w tym m.in. zapytania dotyczące kompleksowego wyposażenia/doposażenia pracowni szkolnych zawodowych oraz realizacji szkoleń zawodowych na terenie województwa dolnośląskiego.</w:t>
      </w:r>
    </w:p>
    <w:p w14:paraId="1D2947BB" w14:textId="77777777" w:rsidR="00D7612A" w:rsidRPr="00261927" w:rsidRDefault="00D7612A" w:rsidP="00C40A49">
      <w:pPr>
        <w:pStyle w:val="Akapitzlist"/>
        <w:widowControl w:val="0"/>
        <w:suppressAutoHyphens/>
        <w:autoSpaceDE w:val="0"/>
        <w:spacing w:after="0" w:line="240" w:lineRule="auto"/>
        <w:ind w:left="284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53B18A54" w14:textId="77777777" w:rsidR="00DE1FE5" w:rsidRPr="00261927" w:rsidRDefault="00DE1FE5" w:rsidP="00E73569">
      <w:pPr>
        <w:pStyle w:val="Akapitzlist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240" w:after="0"/>
        <w:ind w:left="0" w:firstLine="0"/>
        <w:jc w:val="both"/>
        <w:rPr>
          <w:rFonts w:cstheme="minorHAnsi"/>
          <w:b/>
          <w:sz w:val="20"/>
          <w:szCs w:val="20"/>
        </w:rPr>
      </w:pPr>
      <w:r w:rsidRPr="00261927">
        <w:rPr>
          <w:rFonts w:cstheme="minorHAnsi"/>
          <w:b/>
          <w:sz w:val="20"/>
          <w:szCs w:val="20"/>
        </w:rPr>
        <w:t>ZAŁĄCZNIKI DO ZAPYTANIA OFERTOWEGO</w:t>
      </w:r>
    </w:p>
    <w:p w14:paraId="5D149799" w14:textId="77777777" w:rsidR="00671A1F" w:rsidRPr="00261927" w:rsidRDefault="00671A1F" w:rsidP="00D2570A">
      <w:pPr>
        <w:tabs>
          <w:tab w:val="left" w:pos="284"/>
        </w:tabs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7A08B5AD" w14:textId="351B13B7" w:rsidR="005C720E" w:rsidRPr="00914744" w:rsidRDefault="005C720E" w:rsidP="005C720E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sz w:val="18"/>
          <w:szCs w:val="18"/>
        </w:rPr>
      </w:pPr>
      <w:r w:rsidRPr="00914744">
        <w:rPr>
          <w:rFonts w:cstheme="minorHAnsi"/>
          <w:sz w:val="18"/>
          <w:szCs w:val="18"/>
        </w:rPr>
        <w:t>Załącznik nr 1</w:t>
      </w:r>
      <w:r w:rsidR="00B92B54">
        <w:rPr>
          <w:rFonts w:cstheme="minorHAnsi"/>
          <w:sz w:val="18"/>
          <w:szCs w:val="18"/>
        </w:rPr>
        <w:t xml:space="preserve"> -</w:t>
      </w:r>
      <w:r w:rsidRPr="00914744">
        <w:rPr>
          <w:rFonts w:cstheme="minorHAnsi"/>
          <w:sz w:val="18"/>
          <w:szCs w:val="18"/>
        </w:rPr>
        <w:tab/>
        <w:t>Formularz ofertowy (plus konspekt/program od Wykonawcy);</w:t>
      </w:r>
    </w:p>
    <w:p w14:paraId="3B2E99AC" w14:textId="6AD027C6" w:rsidR="005C720E" w:rsidRDefault="005C720E" w:rsidP="005C720E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sz w:val="18"/>
          <w:szCs w:val="18"/>
        </w:rPr>
      </w:pPr>
      <w:r w:rsidRPr="00914744">
        <w:rPr>
          <w:rFonts w:cstheme="minorHAnsi"/>
          <w:sz w:val="18"/>
          <w:szCs w:val="18"/>
        </w:rPr>
        <w:t xml:space="preserve">Załącznik nr 2 </w:t>
      </w:r>
      <w:r w:rsidR="00B92B54">
        <w:rPr>
          <w:rFonts w:cstheme="minorHAnsi"/>
          <w:sz w:val="18"/>
          <w:szCs w:val="18"/>
        </w:rPr>
        <w:t>-</w:t>
      </w:r>
      <w:r w:rsidRPr="00914744">
        <w:rPr>
          <w:rFonts w:cstheme="minorHAnsi"/>
          <w:sz w:val="18"/>
          <w:szCs w:val="18"/>
        </w:rPr>
        <w:tab/>
        <w:t>Oświadczenie Oferenta o braku powiązań osobowych i kapitałowych z Zamawiającym;</w:t>
      </w:r>
    </w:p>
    <w:p w14:paraId="05CA1DA6" w14:textId="2F470B7D" w:rsidR="005C720E" w:rsidRPr="00F211CA" w:rsidRDefault="005C720E" w:rsidP="005C720E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sz w:val="18"/>
          <w:szCs w:val="18"/>
        </w:rPr>
      </w:pPr>
      <w:r w:rsidRPr="00F211CA">
        <w:rPr>
          <w:rFonts w:cstheme="minorHAnsi"/>
          <w:sz w:val="18"/>
          <w:szCs w:val="18"/>
        </w:rPr>
        <w:t>Załącznik nr 3</w:t>
      </w:r>
      <w:r w:rsidR="00B92B54">
        <w:rPr>
          <w:rFonts w:cstheme="minorHAnsi"/>
          <w:sz w:val="18"/>
          <w:szCs w:val="18"/>
        </w:rPr>
        <w:t xml:space="preserve"> -</w:t>
      </w:r>
      <w:r w:rsidRPr="00F211CA">
        <w:rPr>
          <w:rFonts w:cstheme="minorHAnsi"/>
          <w:sz w:val="18"/>
          <w:szCs w:val="18"/>
        </w:rPr>
        <w:tab/>
        <w:t>Oświadczenie Oferenta o spełnianiu warunków udziału w postępowaniu - dot. posiadania niezbędnej wiedzy i doświadczenia;</w:t>
      </w:r>
    </w:p>
    <w:p w14:paraId="35E02BB1" w14:textId="3BC70C84" w:rsidR="005C720E" w:rsidRPr="00914744" w:rsidRDefault="005C720E" w:rsidP="005C720E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cstheme="minorHAnsi"/>
          <w:sz w:val="18"/>
          <w:szCs w:val="18"/>
        </w:rPr>
      </w:pPr>
      <w:r w:rsidRPr="00914744">
        <w:rPr>
          <w:rFonts w:cstheme="minorHAnsi"/>
          <w:sz w:val="18"/>
          <w:szCs w:val="18"/>
        </w:rPr>
        <w:t>Załącznik nr 4</w:t>
      </w:r>
      <w:r w:rsidR="007E33B4">
        <w:rPr>
          <w:rFonts w:cstheme="minorHAnsi"/>
          <w:sz w:val="18"/>
          <w:szCs w:val="18"/>
        </w:rPr>
        <w:t>A</w:t>
      </w:r>
      <w:r w:rsidR="00B92B54">
        <w:rPr>
          <w:rFonts w:cstheme="minorHAnsi"/>
          <w:sz w:val="18"/>
          <w:szCs w:val="18"/>
        </w:rPr>
        <w:t xml:space="preserve"> -</w:t>
      </w:r>
      <w:r w:rsidRPr="00914744">
        <w:rPr>
          <w:rFonts w:cstheme="minorHAnsi"/>
          <w:sz w:val="18"/>
          <w:szCs w:val="18"/>
        </w:rPr>
        <w:tab/>
        <w:t xml:space="preserve">Oświadczenie o spełnianiu warunków udziału w postępowaniu dot. posiadania wiedzy </w:t>
      </w:r>
      <w:r w:rsidRPr="00914744">
        <w:rPr>
          <w:rFonts w:cstheme="minorHAnsi"/>
          <w:sz w:val="18"/>
          <w:szCs w:val="18"/>
        </w:rPr>
        <w:br/>
        <w:t xml:space="preserve">i referencji </w:t>
      </w:r>
      <w:r w:rsidRPr="00914744">
        <w:rPr>
          <w:rFonts w:cstheme="minorHAnsi"/>
          <w:bCs/>
          <w:color w:val="000000" w:themeColor="text1"/>
          <w:sz w:val="18"/>
          <w:szCs w:val="18"/>
          <w:u w:val="single"/>
        </w:rPr>
        <w:t>plus referencje;</w:t>
      </w:r>
    </w:p>
    <w:p w14:paraId="73F8FC97" w14:textId="731DB6B1" w:rsidR="005C720E" w:rsidRPr="00914744" w:rsidRDefault="005C720E" w:rsidP="005C720E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cstheme="minorHAnsi"/>
          <w:sz w:val="18"/>
          <w:szCs w:val="18"/>
        </w:rPr>
      </w:pPr>
      <w:r w:rsidRPr="00914744">
        <w:rPr>
          <w:rFonts w:cstheme="minorHAnsi"/>
          <w:color w:val="000000" w:themeColor="text1"/>
          <w:sz w:val="18"/>
          <w:szCs w:val="18"/>
        </w:rPr>
        <w:t>Załącznik nr 4 B</w:t>
      </w:r>
      <w:r w:rsidR="00B92B54">
        <w:rPr>
          <w:rFonts w:cstheme="minorHAnsi"/>
          <w:color w:val="000000" w:themeColor="text1"/>
          <w:sz w:val="18"/>
          <w:szCs w:val="18"/>
        </w:rPr>
        <w:t xml:space="preserve"> -</w:t>
      </w:r>
      <w:r w:rsidRPr="00914744">
        <w:rPr>
          <w:rFonts w:cstheme="minorHAnsi"/>
          <w:bCs/>
          <w:color w:val="000000" w:themeColor="text1"/>
          <w:sz w:val="18"/>
          <w:szCs w:val="18"/>
        </w:rPr>
        <w:tab/>
      </w:r>
      <w:r w:rsidRPr="00914744">
        <w:rPr>
          <w:rFonts w:cstheme="minorHAnsi"/>
          <w:sz w:val="18"/>
          <w:szCs w:val="18"/>
        </w:rPr>
        <w:t>Oświadczenie odnośnie kadry;</w:t>
      </w:r>
    </w:p>
    <w:p w14:paraId="31FF1E26" w14:textId="6F0F5D44" w:rsidR="005C720E" w:rsidRPr="00914744" w:rsidRDefault="005C720E" w:rsidP="005C720E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cstheme="minorHAnsi"/>
          <w:sz w:val="18"/>
          <w:szCs w:val="18"/>
        </w:rPr>
      </w:pPr>
      <w:r w:rsidRPr="00914744">
        <w:rPr>
          <w:rFonts w:cstheme="minorHAnsi"/>
          <w:sz w:val="18"/>
          <w:szCs w:val="18"/>
        </w:rPr>
        <w:t>Załącznik nr 5</w:t>
      </w:r>
      <w:r w:rsidR="00B92B54">
        <w:rPr>
          <w:rFonts w:cstheme="minorHAnsi"/>
          <w:sz w:val="18"/>
          <w:szCs w:val="18"/>
        </w:rPr>
        <w:t xml:space="preserve"> -</w:t>
      </w:r>
      <w:r w:rsidRPr="00914744">
        <w:rPr>
          <w:rFonts w:cstheme="minorHAnsi"/>
          <w:sz w:val="18"/>
          <w:szCs w:val="18"/>
        </w:rPr>
        <w:tab/>
        <w:t>Oświadczenia o spełnianiu warunków udziału w postępowaniu dot. COVID-19;</w:t>
      </w:r>
    </w:p>
    <w:p w14:paraId="233463DC" w14:textId="5138ADD1" w:rsidR="005C720E" w:rsidRDefault="005C720E" w:rsidP="005C720E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sz w:val="18"/>
          <w:szCs w:val="18"/>
        </w:rPr>
      </w:pPr>
      <w:r w:rsidRPr="00914744">
        <w:rPr>
          <w:rFonts w:cstheme="minorHAnsi"/>
          <w:sz w:val="18"/>
          <w:szCs w:val="18"/>
        </w:rPr>
        <w:t>Załącznik nr 6</w:t>
      </w:r>
      <w:r w:rsidR="00B92B54">
        <w:rPr>
          <w:rFonts w:cstheme="minorHAnsi"/>
          <w:sz w:val="18"/>
          <w:szCs w:val="18"/>
        </w:rPr>
        <w:t xml:space="preserve"> -</w:t>
      </w:r>
      <w:r w:rsidRPr="00914744">
        <w:rPr>
          <w:rFonts w:cstheme="minorHAnsi"/>
          <w:sz w:val="18"/>
          <w:szCs w:val="18"/>
        </w:rPr>
        <w:tab/>
        <w:t>Oświadczenie Oferenta do przetwarzania danych osobowych;</w:t>
      </w:r>
    </w:p>
    <w:p w14:paraId="2BE7B069" w14:textId="3C4E9CA8" w:rsidR="005C720E" w:rsidRPr="00BE2757" w:rsidRDefault="005C720E" w:rsidP="005C720E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sz w:val="18"/>
          <w:szCs w:val="18"/>
        </w:rPr>
      </w:pPr>
      <w:r w:rsidRPr="00BE727F">
        <w:rPr>
          <w:rFonts w:cstheme="minorHAnsi"/>
          <w:sz w:val="18"/>
          <w:szCs w:val="18"/>
        </w:rPr>
        <w:t>Załącznik nr 7</w:t>
      </w:r>
      <w:r w:rsidR="00B92B54">
        <w:rPr>
          <w:rFonts w:cstheme="minorHAnsi"/>
          <w:sz w:val="18"/>
          <w:szCs w:val="18"/>
        </w:rPr>
        <w:t xml:space="preserve"> -</w:t>
      </w:r>
      <w:r w:rsidRPr="00BE727F">
        <w:rPr>
          <w:rFonts w:cstheme="minorHAnsi"/>
          <w:sz w:val="18"/>
          <w:szCs w:val="18"/>
        </w:rPr>
        <w:tab/>
      </w:r>
      <w:r w:rsidRPr="00BE727F">
        <w:rPr>
          <w:rFonts w:cstheme="minorHAnsi"/>
          <w:bCs/>
          <w:sz w:val="18"/>
          <w:szCs w:val="18"/>
        </w:rPr>
        <w:t xml:space="preserve">Oświadczenie  </w:t>
      </w:r>
      <w:r w:rsidRPr="00BE727F">
        <w:rPr>
          <w:rFonts w:eastAsia="Times New Roman" w:cstheme="minorHAnsi"/>
          <w:sz w:val="18"/>
          <w:szCs w:val="18"/>
          <w:lang w:eastAsia="pl-PL"/>
        </w:rPr>
        <w:t>dot. wymogu wykluczenia z postępowania o udzielenie zamówienia publicznego Wykonawców wskazanych w art. 7 ust. 1 ustawy z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b/>
          <w:sz w:val="18"/>
          <w:szCs w:val="18"/>
          <w:lang w:eastAsia="pl-PL"/>
        </w:rPr>
        <w:t>;</w:t>
      </w:r>
    </w:p>
    <w:p w14:paraId="0721B684" w14:textId="77777777" w:rsidR="005C720E" w:rsidRDefault="005C720E" w:rsidP="005C720E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sz w:val="18"/>
          <w:szCs w:val="18"/>
        </w:rPr>
      </w:pPr>
      <w:r w:rsidRPr="00BE727F">
        <w:rPr>
          <w:rFonts w:cstheme="minorHAnsi"/>
          <w:sz w:val="18"/>
          <w:szCs w:val="18"/>
        </w:rPr>
        <w:t>Konspekty/programy szkolenia</w:t>
      </w:r>
      <w:r>
        <w:rPr>
          <w:rFonts w:cstheme="minorHAnsi"/>
          <w:sz w:val="18"/>
          <w:szCs w:val="18"/>
        </w:rPr>
        <w:t>;</w:t>
      </w:r>
    </w:p>
    <w:p w14:paraId="6663C122" w14:textId="77777777" w:rsidR="000411F6" w:rsidRPr="00FE01A9" w:rsidRDefault="005C720E" w:rsidP="000411F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9244F6">
        <w:rPr>
          <w:rFonts w:cstheme="minorHAnsi"/>
          <w:sz w:val="18"/>
          <w:szCs w:val="18"/>
        </w:rPr>
        <w:t>Dokumenty rejestrowe wykonawcy</w:t>
      </w:r>
      <w:r w:rsidRPr="009244F6">
        <w:rPr>
          <w:rFonts w:cstheme="minorHAnsi"/>
          <w:sz w:val="18"/>
          <w:szCs w:val="18"/>
        </w:rPr>
        <w:tab/>
      </w:r>
      <w:r w:rsidR="000411F6" w:rsidRPr="009244F6">
        <w:rPr>
          <w:rFonts w:cstheme="minorHAnsi"/>
          <w:sz w:val="18"/>
          <w:szCs w:val="18"/>
        </w:rPr>
        <w:t>CEIDG</w:t>
      </w:r>
      <w:r w:rsidR="000411F6">
        <w:rPr>
          <w:rFonts w:cstheme="minorHAnsi"/>
          <w:sz w:val="18"/>
          <w:szCs w:val="18"/>
        </w:rPr>
        <w:t xml:space="preserve"> lub </w:t>
      </w:r>
      <w:r w:rsidR="000411F6" w:rsidRPr="009244F6">
        <w:rPr>
          <w:rFonts w:cstheme="minorHAnsi"/>
          <w:sz w:val="18"/>
          <w:szCs w:val="18"/>
        </w:rPr>
        <w:t>KRS</w:t>
      </w:r>
      <w:r w:rsidR="000411F6">
        <w:rPr>
          <w:rFonts w:cstheme="minorHAnsi"/>
          <w:sz w:val="18"/>
          <w:szCs w:val="18"/>
        </w:rPr>
        <w:t xml:space="preserve"> –  </w:t>
      </w:r>
      <w:r w:rsidR="000411F6" w:rsidRPr="00FE01A9">
        <w:rPr>
          <w:rFonts w:cstheme="minorHAnsi"/>
          <w:sz w:val="18"/>
          <w:szCs w:val="18"/>
        </w:rPr>
        <w:t>W przypadku osób nieprowadzących działalności gospodarczej wymóg ten nie jest wymagany.</w:t>
      </w:r>
    </w:p>
    <w:p w14:paraId="3363AD83" w14:textId="1BF53242" w:rsidR="005C720E" w:rsidRPr="009244F6" w:rsidRDefault="005C720E" w:rsidP="005C720E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sz w:val="18"/>
          <w:szCs w:val="18"/>
        </w:rPr>
        <w:sectPr w:rsidR="005C720E" w:rsidRPr="009244F6" w:rsidSect="00903D6E">
          <w:pgSz w:w="11906" w:h="16838"/>
          <w:pgMar w:top="782" w:right="1134" w:bottom="1134" w:left="1418" w:header="425" w:footer="391" w:gutter="0"/>
          <w:cols w:space="708"/>
          <w:docGrid w:linePitch="360"/>
        </w:sectPr>
      </w:pPr>
    </w:p>
    <w:p w14:paraId="12043FFA" w14:textId="2461EC51" w:rsidR="00DA068D" w:rsidRPr="00E12872" w:rsidRDefault="00DA068D" w:rsidP="00E12872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cstheme="minorHAnsi"/>
          <w:b/>
          <w:sz w:val="20"/>
          <w:szCs w:val="20"/>
        </w:rPr>
        <w:t xml:space="preserve">Załącznik nr 1 - Formularz ofertowy do Zapytania ofertowego nr </w:t>
      </w:r>
      <w:r w:rsidR="00B82651">
        <w:rPr>
          <w:rFonts w:cstheme="minorHAnsi"/>
          <w:b/>
          <w:bCs/>
          <w:sz w:val="20"/>
          <w:szCs w:val="20"/>
        </w:rPr>
        <w:t>FEDS.08.01-IZ.00-0010/23/</w:t>
      </w:r>
      <w:r w:rsidR="00B21332">
        <w:rPr>
          <w:rFonts w:cstheme="minorHAnsi"/>
          <w:b/>
          <w:bCs/>
          <w:sz w:val="20"/>
          <w:szCs w:val="20"/>
        </w:rPr>
        <w:t>40</w:t>
      </w:r>
    </w:p>
    <w:p w14:paraId="481714F0" w14:textId="77777777" w:rsidR="00F3125F" w:rsidRDefault="00F3125F" w:rsidP="00DA068D">
      <w:pPr>
        <w:spacing w:after="0"/>
        <w:jc w:val="center"/>
        <w:rPr>
          <w:rFonts w:cstheme="minorHAnsi"/>
          <w:b/>
          <w:color w:val="FF0000"/>
          <w:sz w:val="20"/>
          <w:szCs w:val="20"/>
        </w:rPr>
      </w:pPr>
    </w:p>
    <w:p w14:paraId="388B2117" w14:textId="11E761FD" w:rsidR="00DA068D" w:rsidRPr="00261927" w:rsidRDefault="00DA068D" w:rsidP="00DA068D">
      <w:pPr>
        <w:spacing w:after="0"/>
        <w:jc w:val="center"/>
        <w:rPr>
          <w:rFonts w:cstheme="minorHAnsi"/>
          <w:b/>
          <w:color w:val="FF0000"/>
          <w:sz w:val="20"/>
          <w:szCs w:val="20"/>
        </w:rPr>
      </w:pPr>
      <w:r w:rsidRPr="00261927">
        <w:rPr>
          <w:rFonts w:cstheme="minorHAnsi"/>
          <w:b/>
          <w:color w:val="FF0000"/>
          <w:sz w:val="20"/>
          <w:szCs w:val="20"/>
        </w:rPr>
        <w:t xml:space="preserve">Formularz Ofertowy </w:t>
      </w:r>
    </w:p>
    <w:p w14:paraId="4C814A65" w14:textId="77777777" w:rsidR="00E12872" w:rsidRPr="00261927" w:rsidRDefault="00E12872" w:rsidP="00DA068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Nazwa </w:t>
      </w:r>
      <w:r w:rsidR="00DA068D" w:rsidRPr="00261927">
        <w:rPr>
          <w:rFonts w:cstheme="minorHAnsi"/>
          <w:sz w:val="20"/>
          <w:szCs w:val="20"/>
        </w:rPr>
        <w:t>i adres Oferenta:</w:t>
      </w:r>
    </w:p>
    <w:p w14:paraId="170FD2C5" w14:textId="77777777" w:rsidR="00DA068D" w:rsidRPr="00261927" w:rsidRDefault="00DA068D" w:rsidP="00DA068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</w:t>
      </w:r>
      <w:r w:rsidR="00E12872">
        <w:rPr>
          <w:rFonts w:cstheme="minorHAnsi"/>
          <w:sz w:val="20"/>
          <w:szCs w:val="20"/>
        </w:rPr>
        <w:t>…</w:t>
      </w:r>
    </w:p>
    <w:p w14:paraId="55158D62" w14:textId="77777777" w:rsidR="00E12872" w:rsidRDefault="00E12872" w:rsidP="00DA068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36DDBCD2" w14:textId="77777777" w:rsidR="00DA068D" w:rsidRPr="00261927" w:rsidRDefault="00DA068D" w:rsidP="00DA068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E12872">
        <w:rPr>
          <w:rFonts w:cstheme="minorHAnsi"/>
          <w:sz w:val="20"/>
          <w:szCs w:val="20"/>
        </w:rPr>
        <w:t>……………………………………………………………………………</w:t>
      </w:r>
    </w:p>
    <w:p w14:paraId="73A1A46B" w14:textId="77777777" w:rsidR="00E12872" w:rsidRDefault="00E12872" w:rsidP="00DA068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1B2D9ECD" w14:textId="77777777" w:rsidR="00DA068D" w:rsidRPr="00261927" w:rsidRDefault="00DA068D" w:rsidP="00DA068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NIP</w:t>
      </w:r>
      <w:r w:rsidR="00E12872">
        <w:rPr>
          <w:rFonts w:cstheme="minorHAnsi"/>
          <w:sz w:val="20"/>
          <w:szCs w:val="20"/>
        </w:rPr>
        <w:t>………………………………………………………………………………..</w:t>
      </w:r>
      <w:r w:rsidRPr="00261927">
        <w:rPr>
          <w:rFonts w:cstheme="minorHAnsi"/>
          <w:sz w:val="20"/>
          <w:szCs w:val="20"/>
        </w:rPr>
        <w:t xml:space="preserve"> REGON </w:t>
      </w:r>
      <w:r w:rsidR="00E12872">
        <w:rPr>
          <w:rFonts w:cstheme="minorHAnsi"/>
          <w:sz w:val="20"/>
          <w:szCs w:val="20"/>
        </w:rPr>
        <w:t>………………………………………………………………………………..</w:t>
      </w:r>
      <w:r w:rsidR="00E12872" w:rsidRPr="00261927">
        <w:rPr>
          <w:rFonts w:cstheme="minorHAnsi"/>
          <w:sz w:val="20"/>
          <w:szCs w:val="20"/>
        </w:rPr>
        <w:t xml:space="preserve"> </w:t>
      </w:r>
      <w:r w:rsidRPr="00261927">
        <w:rPr>
          <w:rFonts w:cstheme="minorHAnsi"/>
          <w:sz w:val="20"/>
          <w:szCs w:val="20"/>
        </w:rPr>
        <w:t xml:space="preserve">KRS </w:t>
      </w:r>
      <w:r w:rsidR="00E12872">
        <w:rPr>
          <w:rFonts w:cstheme="minorHAnsi"/>
          <w:sz w:val="20"/>
          <w:szCs w:val="20"/>
        </w:rPr>
        <w:t>…………………………………...……………………………………………..</w:t>
      </w:r>
    </w:p>
    <w:p w14:paraId="4031D0C0" w14:textId="77777777" w:rsidR="00DA068D" w:rsidRPr="00261927" w:rsidRDefault="00DA068D" w:rsidP="00DA068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52222B05" w14:textId="77777777" w:rsidR="00E12872" w:rsidRDefault="00DA068D" w:rsidP="00DA068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Osoba wyznaczona przez Oferenta do kontaktów w sprawie złożonej oferty: Imię i nazwisko………………………………………….………</w:t>
      </w:r>
      <w:r w:rsidR="00E12872">
        <w:rPr>
          <w:rFonts w:cstheme="minorHAnsi"/>
          <w:sz w:val="20"/>
          <w:szCs w:val="20"/>
        </w:rPr>
        <w:t>……………………………………………………………………………..</w:t>
      </w:r>
    </w:p>
    <w:p w14:paraId="03D92D6C" w14:textId="77777777" w:rsidR="00E12872" w:rsidRDefault="00E12872" w:rsidP="00DA068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3DB02A1A" w14:textId="77777777" w:rsidR="00DA068D" w:rsidRPr="00261927" w:rsidRDefault="00DA068D" w:rsidP="00DA068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 xml:space="preserve"> </w:t>
      </w:r>
      <w:r w:rsidRPr="00261927">
        <w:rPr>
          <w:rFonts w:cstheme="minorHAnsi"/>
          <w:sz w:val="20"/>
          <w:szCs w:val="20"/>
        </w:rPr>
        <w:br/>
        <w:t>Numer telefonu…….………………………………..…………… e-mail: …………………………………………..………………………………………………………</w:t>
      </w:r>
      <w:r w:rsidR="00E12872">
        <w:rPr>
          <w:rFonts w:cstheme="minorHAnsi"/>
          <w:sz w:val="20"/>
          <w:szCs w:val="20"/>
        </w:rPr>
        <w:t>…………………………………………………………………………………</w:t>
      </w:r>
    </w:p>
    <w:p w14:paraId="2A4C052F" w14:textId="77777777" w:rsidR="00A07B4E" w:rsidRPr="00261927" w:rsidRDefault="00A07B4E" w:rsidP="00DA068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  <w:b/>
          <w:sz w:val="20"/>
          <w:szCs w:val="20"/>
        </w:rPr>
      </w:pPr>
    </w:p>
    <w:p w14:paraId="416F9877" w14:textId="2D2C017C" w:rsidR="00E12872" w:rsidRPr="00261927" w:rsidRDefault="00DA068D" w:rsidP="00DA068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b/>
          <w:sz w:val="20"/>
          <w:szCs w:val="20"/>
          <w:lang w:eastAsia="x-none"/>
        </w:rPr>
      </w:pPr>
      <w:r w:rsidRPr="00261927">
        <w:rPr>
          <w:rFonts w:cstheme="minorHAnsi"/>
          <w:b/>
          <w:sz w:val="20"/>
          <w:szCs w:val="20"/>
        </w:rPr>
        <w:t>Uwzględniając wszystkie zapisy</w:t>
      </w:r>
      <w:r w:rsidRPr="00261927">
        <w:rPr>
          <w:rFonts w:cstheme="minorHAnsi"/>
          <w:sz w:val="20"/>
          <w:szCs w:val="20"/>
        </w:rPr>
        <w:t xml:space="preserve"> ZAPYTANIA OFERTOWEGO nr </w:t>
      </w:r>
      <w:r w:rsidR="00B82651">
        <w:rPr>
          <w:rFonts w:cstheme="minorHAnsi"/>
          <w:b/>
          <w:bCs/>
          <w:sz w:val="20"/>
          <w:szCs w:val="20"/>
        </w:rPr>
        <w:t>FEDS.08.01-IZ.00-0010/23/</w:t>
      </w:r>
      <w:r w:rsidR="00616864">
        <w:rPr>
          <w:rFonts w:cstheme="minorHAnsi"/>
          <w:b/>
          <w:bCs/>
          <w:sz w:val="20"/>
          <w:szCs w:val="20"/>
        </w:rPr>
        <w:t>40</w:t>
      </w:r>
      <w:r w:rsidR="00D51D50">
        <w:rPr>
          <w:rFonts w:cstheme="minorHAnsi"/>
          <w:b/>
          <w:bCs/>
          <w:sz w:val="20"/>
          <w:szCs w:val="20"/>
        </w:rPr>
        <w:t xml:space="preserve"> </w:t>
      </w:r>
      <w:r w:rsidRPr="00261927">
        <w:rPr>
          <w:rFonts w:eastAsia="Times New Roman" w:cstheme="minorHAnsi"/>
          <w:b/>
          <w:sz w:val="20"/>
          <w:szCs w:val="20"/>
          <w:lang w:eastAsia="x-none"/>
        </w:rPr>
        <w:t>oferuję</w:t>
      </w:r>
      <w:r w:rsidRPr="00261927">
        <w:rPr>
          <w:rFonts w:eastAsia="Times New Roman" w:cstheme="minorHAnsi"/>
          <w:b/>
          <w:sz w:val="20"/>
          <w:szCs w:val="20"/>
          <w:lang w:val="x-none" w:eastAsia="x-none"/>
        </w:rPr>
        <w:t xml:space="preserve"> wykonanie zamówienia </w:t>
      </w:r>
      <w:r w:rsidRPr="00261927">
        <w:rPr>
          <w:rFonts w:eastAsia="Times New Roman" w:cstheme="minorHAnsi"/>
          <w:b/>
          <w:sz w:val="20"/>
          <w:szCs w:val="20"/>
          <w:lang w:eastAsia="x-none"/>
        </w:rPr>
        <w:t xml:space="preserve">w następującej kwocie: </w:t>
      </w:r>
    </w:p>
    <w:p w14:paraId="7138F681" w14:textId="77777777" w:rsidR="00DA068D" w:rsidRPr="00261927" w:rsidRDefault="00DA068D" w:rsidP="00DA068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b/>
          <w:sz w:val="20"/>
          <w:szCs w:val="20"/>
          <w:lang w:eastAsia="x-none"/>
        </w:rPr>
      </w:pPr>
    </w:p>
    <w:tbl>
      <w:tblPr>
        <w:tblW w:w="52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2693"/>
        <w:gridCol w:w="1842"/>
        <w:gridCol w:w="2412"/>
        <w:gridCol w:w="2409"/>
        <w:gridCol w:w="2409"/>
        <w:gridCol w:w="2268"/>
      </w:tblGrid>
      <w:tr w:rsidR="00DA068D" w:rsidRPr="00C318E9" w14:paraId="656E8067" w14:textId="77777777" w:rsidTr="00D66DA8">
        <w:trPr>
          <w:trHeight w:val="567"/>
          <w:jc w:val="center"/>
        </w:trPr>
        <w:tc>
          <w:tcPr>
            <w:tcW w:w="415" w:type="pct"/>
            <w:vMerge w:val="restart"/>
            <w:shd w:val="clear" w:color="auto" w:fill="auto"/>
            <w:vAlign w:val="center"/>
          </w:tcPr>
          <w:p w14:paraId="31559492" w14:textId="77777777" w:rsidR="00DA068D" w:rsidRPr="00C318E9" w:rsidRDefault="00301CDB" w:rsidP="00C318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318E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880" w:type="pct"/>
            <w:vMerge w:val="restart"/>
            <w:shd w:val="clear" w:color="auto" w:fill="auto"/>
            <w:vAlign w:val="center"/>
          </w:tcPr>
          <w:p w14:paraId="3B31797C" w14:textId="77777777" w:rsidR="00DA068D" w:rsidRPr="00C318E9" w:rsidRDefault="00DA068D" w:rsidP="00C318E9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  <w:r w:rsidRPr="00C318E9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ELEMENT ZAMÓWIENIA</w:t>
            </w:r>
          </w:p>
        </w:tc>
        <w:tc>
          <w:tcPr>
            <w:tcW w:w="3705" w:type="pct"/>
            <w:gridSpan w:val="5"/>
            <w:shd w:val="clear" w:color="auto" w:fill="auto"/>
            <w:vAlign w:val="center"/>
          </w:tcPr>
          <w:p w14:paraId="740E58B8" w14:textId="77777777" w:rsidR="00DA068D" w:rsidRPr="00C318E9" w:rsidRDefault="00DA068D" w:rsidP="00C318E9">
            <w:pPr>
              <w:spacing w:after="0" w:line="240" w:lineRule="auto"/>
              <w:ind w:right="-95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318E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SZCZEGÓŁOWE ELEMENTY ZAMÓWIENIA</w:t>
            </w:r>
          </w:p>
        </w:tc>
      </w:tr>
      <w:tr w:rsidR="00EC7F7A" w:rsidRPr="00C318E9" w14:paraId="04E44E5A" w14:textId="77777777" w:rsidTr="00D66DA8">
        <w:trPr>
          <w:trHeight w:val="567"/>
          <w:jc w:val="center"/>
        </w:trPr>
        <w:tc>
          <w:tcPr>
            <w:tcW w:w="415" w:type="pct"/>
            <w:vMerge/>
            <w:shd w:val="clear" w:color="auto" w:fill="auto"/>
            <w:vAlign w:val="center"/>
          </w:tcPr>
          <w:p w14:paraId="5B40EF78" w14:textId="77777777" w:rsidR="006D0CAD" w:rsidRPr="00C318E9" w:rsidRDefault="006D0CAD" w:rsidP="00C318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0" w:type="pct"/>
            <w:vMerge/>
            <w:shd w:val="clear" w:color="auto" w:fill="auto"/>
            <w:vAlign w:val="center"/>
          </w:tcPr>
          <w:p w14:paraId="652FB8B1" w14:textId="77777777" w:rsidR="006D0CAD" w:rsidRPr="00C318E9" w:rsidRDefault="006D0CAD" w:rsidP="00C318E9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14:paraId="72CD3FEE" w14:textId="77777777" w:rsidR="006D0CAD" w:rsidRPr="00C318E9" w:rsidRDefault="006D0CAD" w:rsidP="00C318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471A814D" w14:textId="77777777" w:rsidR="006D0CAD" w:rsidRPr="00C318E9" w:rsidRDefault="006D0CAD" w:rsidP="00C318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5EDF39EB" w14:textId="77777777" w:rsidR="006D0CAD" w:rsidRPr="00C318E9" w:rsidRDefault="006D0CAD" w:rsidP="00C318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318E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łączna liczba osób/liczba godzin</w:t>
            </w:r>
          </w:p>
          <w:p w14:paraId="34BDC922" w14:textId="77777777" w:rsidR="006D0CAD" w:rsidRPr="00C318E9" w:rsidRDefault="006D0CAD" w:rsidP="00C318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 w14:paraId="6FD9F23E" w14:textId="77777777" w:rsidR="006D0CAD" w:rsidRPr="00C318E9" w:rsidRDefault="006D0CAD" w:rsidP="00C318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318E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Stawka netto godziny szkoleniowej</w:t>
            </w:r>
          </w:p>
        </w:tc>
        <w:tc>
          <w:tcPr>
            <w:tcW w:w="787" w:type="pct"/>
            <w:vAlign w:val="center"/>
          </w:tcPr>
          <w:p w14:paraId="172F2D03" w14:textId="77777777" w:rsidR="006D0CAD" w:rsidRPr="00C318E9" w:rsidRDefault="006D0CAD" w:rsidP="00C318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318E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Stawka brutto godziny szkoleniowej</w:t>
            </w:r>
          </w:p>
        </w:tc>
        <w:tc>
          <w:tcPr>
            <w:tcW w:w="787" w:type="pct"/>
            <w:vAlign w:val="center"/>
          </w:tcPr>
          <w:p w14:paraId="07DE8291" w14:textId="2DC60064" w:rsidR="006D0CAD" w:rsidRPr="00C318E9" w:rsidRDefault="006D0CAD" w:rsidP="00C318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318E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Cena całkowita netto cał</w:t>
            </w:r>
            <w:r w:rsidR="00F7669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ego</w:t>
            </w:r>
            <w:r w:rsidRPr="00C318E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zamówienia</w:t>
            </w:r>
          </w:p>
        </w:tc>
        <w:tc>
          <w:tcPr>
            <w:tcW w:w="741" w:type="pct"/>
            <w:vAlign w:val="center"/>
          </w:tcPr>
          <w:p w14:paraId="7E43AA2C" w14:textId="778704E7" w:rsidR="006D0CAD" w:rsidRPr="00C318E9" w:rsidRDefault="006D0CAD" w:rsidP="00C318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318E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Cena całkowita brutto </w:t>
            </w:r>
            <w:r w:rsidR="00F7669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całego</w:t>
            </w:r>
            <w:r w:rsidRPr="00C318E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zamówienia</w:t>
            </w:r>
          </w:p>
        </w:tc>
      </w:tr>
      <w:tr w:rsidR="00621C12" w:rsidRPr="00C318E9" w14:paraId="01AD72B5" w14:textId="77777777" w:rsidTr="00D66DA8">
        <w:trPr>
          <w:trHeight w:val="567"/>
          <w:jc w:val="center"/>
        </w:trPr>
        <w:tc>
          <w:tcPr>
            <w:tcW w:w="5000" w:type="pct"/>
            <w:gridSpan w:val="7"/>
            <w:shd w:val="clear" w:color="auto" w:fill="BFBFBF" w:themeFill="background1" w:themeFillShade="BF"/>
            <w:vAlign w:val="center"/>
          </w:tcPr>
          <w:p w14:paraId="58BDBAA0" w14:textId="77828D5B" w:rsidR="00621C12" w:rsidRPr="00C318E9" w:rsidRDefault="00F7669B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Zamówienie</w:t>
            </w:r>
          </w:p>
        </w:tc>
      </w:tr>
      <w:tr w:rsidR="00621C12" w:rsidRPr="00C318E9" w14:paraId="265222AD" w14:textId="77777777" w:rsidTr="00D66DA8">
        <w:trPr>
          <w:trHeight w:val="567"/>
          <w:jc w:val="center"/>
        </w:trPr>
        <w:tc>
          <w:tcPr>
            <w:tcW w:w="415" w:type="pct"/>
            <w:shd w:val="clear" w:color="auto" w:fill="auto"/>
            <w:vAlign w:val="center"/>
          </w:tcPr>
          <w:p w14:paraId="7616306A" w14:textId="77777777" w:rsidR="00621C12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E8DFF4" w14:textId="651686F2" w:rsidR="00CE06FD" w:rsidRDefault="00B21332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Drony  wraz z przygotowaniem do certyfikatu A1/A2/A3</w:t>
            </w:r>
          </w:p>
          <w:p w14:paraId="4C4C4839" w14:textId="13DE4481" w:rsidR="00621C12" w:rsidRPr="00C318E9" w:rsidRDefault="00CE06FD" w:rsidP="00B21332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(7.1</w:t>
            </w:r>
            <w:r w:rsidR="00B21332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57B8AE6" w14:textId="3E5E7B56" w:rsidR="00621C12" w:rsidRPr="00C318E9" w:rsidRDefault="00B21332" w:rsidP="00B2133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70 os./266h</w:t>
            </w:r>
          </w:p>
        </w:tc>
        <w:tc>
          <w:tcPr>
            <w:tcW w:w="788" w:type="pct"/>
            <w:shd w:val="clear" w:color="auto" w:fill="auto"/>
            <w:vAlign w:val="center"/>
          </w:tcPr>
          <w:p w14:paraId="0F8C6B61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19002934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363975E0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41" w:type="pct"/>
            <w:vAlign w:val="center"/>
          </w:tcPr>
          <w:p w14:paraId="556BDEE0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21C12" w:rsidRPr="00C318E9" w14:paraId="780488EA" w14:textId="77777777" w:rsidTr="00D66DA8">
        <w:trPr>
          <w:trHeight w:val="567"/>
          <w:jc w:val="center"/>
        </w:trPr>
        <w:tc>
          <w:tcPr>
            <w:tcW w:w="4259" w:type="pct"/>
            <w:gridSpan w:val="6"/>
            <w:shd w:val="clear" w:color="auto" w:fill="F2F2F2" w:themeFill="background1" w:themeFillShade="F2"/>
            <w:vAlign w:val="center"/>
          </w:tcPr>
          <w:p w14:paraId="3808FE85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Suma brutto:</w:t>
            </w:r>
          </w:p>
        </w:tc>
        <w:tc>
          <w:tcPr>
            <w:tcW w:w="741" w:type="pct"/>
            <w:vAlign w:val="center"/>
          </w:tcPr>
          <w:p w14:paraId="4C190C95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2B6F2E20" w14:textId="77777777" w:rsidR="00A56098" w:rsidRPr="00261927" w:rsidRDefault="00A56098" w:rsidP="00A56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outlineLvl w:val="0"/>
        <w:rPr>
          <w:rFonts w:eastAsia="Calibri" w:cstheme="minorHAnsi"/>
          <w:b/>
          <w:sz w:val="20"/>
          <w:szCs w:val="20"/>
        </w:rPr>
      </w:pPr>
      <w:r w:rsidRPr="00261927">
        <w:rPr>
          <w:rFonts w:eastAsia="Calibri" w:cstheme="minorHAnsi"/>
          <w:b/>
          <w:sz w:val="20"/>
          <w:szCs w:val="20"/>
        </w:rPr>
        <w:t xml:space="preserve">INFORMACJA DO KRYTERIUM ELASTYCZNOŚĆ </w:t>
      </w:r>
    </w:p>
    <w:p w14:paraId="63494A9A" w14:textId="49AE6291" w:rsidR="00392923" w:rsidRPr="00E12872" w:rsidRDefault="00DA068D" w:rsidP="00E12872">
      <w:pPr>
        <w:rPr>
          <w:rFonts w:eastAsia="Calibri" w:cstheme="minorHAnsi"/>
          <w:b/>
          <w:sz w:val="20"/>
          <w:szCs w:val="20"/>
        </w:rPr>
      </w:pPr>
      <w:r w:rsidRPr="00E12872">
        <w:rPr>
          <w:rFonts w:eastAsia="Times New Roman" w:cstheme="minorHAnsi"/>
          <w:sz w:val="20"/>
          <w:szCs w:val="20"/>
          <w:lang w:eastAsia="x-none"/>
        </w:rPr>
        <w:t xml:space="preserve">Oferuję, możliwość </w:t>
      </w:r>
      <w:r w:rsidRPr="00E12872">
        <w:rPr>
          <w:rFonts w:cstheme="minorHAnsi"/>
          <w:sz w:val="20"/>
          <w:szCs w:val="20"/>
        </w:rPr>
        <w:t>bezkosztowego przesunięcia/zmiany terminu/odwołania zaplanowanych szkoleń zawodowych/kursów/zajęć na</w:t>
      </w:r>
      <w:r w:rsidRPr="00E12872">
        <w:rPr>
          <w:rFonts w:eastAsia="Times New Roman" w:cstheme="minorHAnsi"/>
          <w:sz w:val="20"/>
          <w:szCs w:val="20"/>
          <w:vertAlign w:val="superscript"/>
          <w:lang w:eastAsia="x-none"/>
        </w:rPr>
        <w:t>*</w:t>
      </w:r>
      <w:r w:rsidRPr="00E12872">
        <w:rPr>
          <w:rFonts w:cstheme="minorHAnsi"/>
          <w:sz w:val="20"/>
          <w:szCs w:val="20"/>
        </w:rPr>
        <w:t xml:space="preserve">: </w:t>
      </w:r>
      <w:r w:rsidR="00196891" w:rsidRPr="00E12872">
        <w:rPr>
          <w:rFonts w:eastAsia="Times New Roman" w:cstheme="minorHAnsi"/>
          <w:b/>
          <w:sz w:val="20"/>
          <w:szCs w:val="20"/>
          <w:u w:val="single"/>
        </w:rPr>
        <w:t xml:space="preserve">uwaga!!! </w:t>
      </w:r>
      <w:r w:rsidR="00392923" w:rsidRPr="00E12872">
        <w:rPr>
          <w:rFonts w:eastAsia="Calibri" w:cstheme="minorHAnsi"/>
          <w:b/>
          <w:sz w:val="20"/>
          <w:szCs w:val="20"/>
        </w:rPr>
        <w:t xml:space="preserve"> 1. Przez odwołanie szkolenia rozumie się odwołanie każdorazowo pojedynczego dnia szkoleniowego do pierwotnie ustalonego harmonogramu szkolenia 2. Jeden dzień rozumiany jest na 24 h przed ustaloną godziną rozpoczęcia szkolenia).</w:t>
      </w:r>
    </w:p>
    <w:p w14:paraId="0DBFF301" w14:textId="750DBEBB" w:rsidR="00DA068D" w:rsidRPr="00261927" w:rsidRDefault="00DA068D" w:rsidP="001336A4">
      <w:pPr>
        <w:numPr>
          <w:ilvl w:val="0"/>
          <w:numId w:val="46"/>
        </w:numPr>
        <w:suppressAutoHyphens/>
        <w:autoSpaceDE w:val="0"/>
        <w:spacing w:after="0" w:line="360" w:lineRule="auto"/>
        <w:ind w:left="1134"/>
        <w:rPr>
          <w:rFonts w:eastAsia="Times New Roman" w:cstheme="minorHAnsi"/>
          <w:sz w:val="20"/>
          <w:szCs w:val="20"/>
        </w:rPr>
      </w:pPr>
      <w:r w:rsidRPr="00261927">
        <w:rPr>
          <w:rFonts w:eastAsia="Times New Roman" w:cstheme="minorHAnsi"/>
          <w:sz w:val="20"/>
          <w:szCs w:val="20"/>
        </w:rPr>
        <w:t>1 dz</w:t>
      </w:r>
      <w:r w:rsidR="007A36C8">
        <w:rPr>
          <w:rFonts w:eastAsia="Times New Roman" w:cstheme="minorHAnsi"/>
          <w:sz w:val="20"/>
          <w:szCs w:val="20"/>
        </w:rPr>
        <w:t>ień przed zaplanowanym terminem</w:t>
      </w:r>
      <w:r w:rsidR="007A36C8">
        <w:rPr>
          <w:rFonts w:eastAsia="Times New Roman" w:cstheme="minorHAnsi"/>
          <w:sz w:val="20"/>
          <w:szCs w:val="20"/>
        </w:rPr>
        <w:tab/>
      </w:r>
      <w:r w:rsidRPr="00261927">
        <w:rPr>
          <w:rFonts w:eastAsia="Times New Roman" w:cstheme="minorHAnsi"/>
          <w:sz w:val="20"/>
          <w:szCs w:val="20"/>
        </w:rPr>
        <w:sym w:font="Webdings" w:char="F063"/>
      </w:r>
      <w:r w:rsidR="006D0CAD" w:rsidRPr="00261927">
        <w:rPr>
          <w:rFonts w:eastAsia="Times New Roman" w:cstheme="minorHAnsi"/>
          <w:sz w:val="20"/>
          <w:szCs w:val="20"/>
        </w:rPr>
        <w:t xml:space="preserve"> - dotyczy </w:t>
      </w:r>
      <w:r w:rsidR="00E73518">
        <w:rPr>
          <w:rFonts w:eastAsia="Times New Roman" w:cstheme="minorHAnsi"/>
          <w:sz w:val="20"/>
          <w:szCs w:val="20"/>
        </w:rPr>
        <w:t>całości zamówienia</w:t>
      </w:r>
      <w:r w:rsidR="009A4284">
        <w:rPr>
          <w:rFonts w:eastAsia="Times New Roman" w:cstheme="minorHAnsi"/>
          <w:sz w:val="20"/>
          <w:szCs w:val="20"/>
        </w:rPr>
        <w:t xml:space="preserve">  </w:t>
      </w:r>
      <w:r w:rsidR="00F3125F">
        <w:rPr>
          <w:rFonts w:eastAsia="Times New Roman" w:cstheme="minorHAnsi"/>
          <w:sz w:val="20"/>
          <w:szCs w:val="20"/>
        </w:rPr>
        <w:t>…………………………………………………………………………………….</w:t>
      </w:r>
      <w:r w:rsidR="007A36C8">
        <w:rPr>
          <w:rFonts w:eastAsia="Times New Roman" w:cstheme="minorHAnsi"/>
          <w:sz w:val="20"/>
          <w:szCs w:val="20"/>
        </w:rPr>
        <w:t>………………………………………………</w:t>
      </w:r>
    </w:p>
    <w:p w14:paraId="17DA26E9" w14:textId="26793D9D" w:rsidR="00196891" w:rsidRDefault="00DA068D" w:rsidP="001336A4">
      <w:pPr>
        <w:numPr>
          <w:ilvl w:val="0"/>
          <w:numId w:val="46"/>
        </w:numPr>
        <w:suppressAutoHyphens/>
        <w:autoSpaceDE w:val="0"/>
        <w:spacing w:after="0" w:line="360" w:lineRule="auto"/>
        <w:ind w:left="1134"/>
        <w:rPr>
          <w:rFonts w:eastAsia="Times New Roman" w:cstheme="minorHAnsi"/>
          <w:sz w:val="20"/>
          <w:szCs w:val="20"/>
        </w:rPr>
      </w:pPr>
      <w:r w:rsidRPr="00196891">
        <w:rPr>
          <w:rFonts w:eastAsia="Times New Roman" w:cstheme="minorHAnsi"/>
          <w:sz w:val="20"/>
          <w:szCs w:val="20"/>
        </w:rPr>
        <w:t xml:space="preserve">2 </w:t>
      </w:r>
      <w:r w:rsidR="007A36C8">
        <w:rPr>
          <w:rFonts w:eastAsia="Times New Roman" w:cstheme="minorHAnsi"/>
          <w:sz w:val="20"/>
          <w:szCs w:val="20"/>
        </w:rPr>
        <w:t>dni przed zaplanowanym terminem</w:t>
      </w:r>
      <w:r w:rsidR="007A36C8">
        <w:rPr>
          <w:rFonts w:eastAsia="Times New Roman" w:cstheme="minorHAnsi"/>
          <w:sz w:val="20"/>
          <w:szCs w:val="20"/>
        </w:rPr>
        <w:tab/>
      </w:r>
      <w:r w:rsidRPr="00261927">
        <w:rPr>
          <w:rFonts w:eastAsia="Times New Roman" w:cstheme="minorHAnsi"/>
          <w:sz w:val="20"/>
          <w:szCs w:val="20"/>
        </w:rPr>
        <w:sym w:font="Webdings" w:char="F063"/>
      </w:r>
      <w:r w:rsidR="006D0CAD" w:rsidRPr="00196891">
        <w:rPr>
          <w:rFonts w:eastAsia="Times New Roman" w:cstheme="minorHAnsi"/>
          <w:sz w:val="20"/>
          <w:szCs w:val="20"/>
        </w:rPr>
        <w:t xml:space="preserve"> - </w:t>
      </w:r>
      <w:r w:rsidR="00F3125F" w:rsidRPr="00196891">
        <w:rPr>
          <w:rFonts w:eastAsia="Times New Roman" w:cstheme="minorHAnsi"/>
          <w:sz w:val="20"/>
          <w:szCs w:val="20"/>
        </w:rPr>
        <w:t xml:space="preserve">dotyczy </w:t>
      </w:r>
      <w:r w:rsidR="00E73518">
        <w:rPr>
          <w:rFonts w:eastAsia="Times New Roman" w:cstheme="minorHAnsi"/>
          <w:sz w:val="20"/>
          <w:szCs w:val="20"/>
        </w:rPr>
        <w:t xml:space="preserve">całości zamówienia  </w:t>
      </w:r>
      <w:r w:rsidR="00F3125F" w:rsidRPr="00196891">
        <w:rPr>
          <w:rFonts w:eastAsia="Times New Roman" w:cstheme="minorHAnsi"/>
          <w:sz w:val="20"/>
          <w:szCs w:val="20"/>
        </w:rPr>
        <w:t>…………………………………………………………………………………</w:t>
      </w:r>
      <w:r w:rsidR="007A36C8">
        <w:rPr>
          <w:rFonts w:eastAsia="Times New Roman" w:cstheme="minorHAnsi"/>
          <w:sz w:val="20"/>
          <w:szCs w:val="20"/>
        </w:rPr>
        <w:t>….……………………………………</w:t>
      </w:r>
      <w:r w:rsidR="00E73518">
        <w:rPr>
          <w:rFonts w:eastAsia="Times New Roman" w:cstheme="minorHAnsi"/>
          <w:sz w:val="20"/>
          <w:szCs w:val="20"/>
        </w:rPr>
        <w:t>……….</w:t>
      </w:r>
      <w:r w:rsidR="009A4284">
        <w:rPr>
          <w:rFonts w:eastAsia="Times New Roman" w:cstheme="minorHAnsi"/>
          <w:sz w:val="20"/>
          <w:szCs w:val="20"/>
        </w:rPr>
        <w:t>.</w:t>
      </w:r>
    </w:p>
    <w:p w14:paraId="27137F4E" w14:textId="20872CA2" w:rsidR="00196891" w:rsidRDefault="00DA068D" w:rsidP="001336A4">
      <w:pPr>
        <w:numPr>
          <w:ilvl w:val="0"/>
          <w:numId w:val="46"/>
        </w:numPr>
        <w:suppressAutoHyphens/>
        <w:autoSpaceDE w:val="0"/>
        <w:spacing w:after="0" w:line="360" w:lineRule="auto"/>
        <w:ind w:left="1134"/>
        <w:rPr>
          <w:rFonts w:eastAsia="Times New Roman" w:cstheme="minorHAnsi"/>
          <w:sz w:val="20"/>
          <w:szCs w:val="20"/>
        </w:rPr>
      </w:pPr>
      <w:r w:rsidRPr="00196891">
        <w:rPr>
          <w:rFonts w:eastAsia="Times New Roman" w:cstheme="minorHAnsi"/>
          <w:sz w:val="20"/>
          <w:szCs w:val="20"/>
        </w:rPr>
        <w:t xml:space="preserve">3 dni przed zaplanowanym terminem </w:t>
      </w:r>
      <w:r w:rsidR="007A36C8">
        <w:rPr>
          <w:rFonts w:eastAsia="Times New Roman" w:cstheme="minorHAnsi"/>
          <w:sz w:val="20"/>
          <w:szCs w:val="20"/>
        </w:rPr>
        <w:tab/>
      </w:r>
      <w:r w:rsidRPr="00261927">
        <w:rPr>
          <w:rFonts w:eastAsia="Times New Roman" w:cstheme="minorHAnsi"/>
          <w:sz w:val="20"/>
          <w:szCs w:val="20"/>
        </w:rPr>
        <w:sym w:font="Webdings" w:char="F063"/>
      </w:r>
      <w:r w:rsidR="007A36C8">
        <w:rPr>
          <w:rFonts w:eastAsia="Times New Roman" w:cstheme="minorHAnsi"/>
          <w:sz w:val="20"/>
          <w:szCs w:val="20"/>
        </w:rPr>
        <w:t xml:space="preserve"> </w:t>
      </w:r>
      <w:r w:rsidR="006D0CAD" w:rsidRPr="00196891">
        <w:rPr>
          <w:rFonts w:eastAsia="Times New Roman" w:cstheme="minorHAnsi"/>
          <w:sz w:val="20"/>
          <w:szCs w:val="20"/>
        </w:rPr>
        <w:t xml:space="preserve">- </w:t>
      </w:r>
      <w:r w:rsidR="00196891" w:rsidRPr="00196891">
        <w:rPr>
          <w:rFonts w:eastAsia="Times New Roman" w:cstheme="minorHAnsi"/>
          <w:sz w:val="20"/>
          <w:szCs w:val="20"/>
        </w:rPr>
        <w:t xml:space="preserve">dotyczy </w:t>
      </w:r>
      <w:r w:rsidR="00E73518">
        <w:rPr>
          <w:rFonts w:eastAsia="Times New Roman" w:cstheme="minorHAnsi"/>
          <w:sz w:val="20"/>
          <w:szCs w:val="20"/>
        </w:rPr>
        <w:t>całości zamówienia  ………..</w:t>
      </w:r>
      <w:r w:rsidR="00196891" w:rsidRPr="00196891">
        <w:rPr>
          <w:rFonts w:eastAsia="Times New Roman" w:cstheme="minorHAnsi"/>
          <w:sz w:val="20"/>
          <w:szCs w:val="20"/>
        </w:rPr>
        <w:t>…………………………………………………………………………………….</w:t>
      </w:r>
      <w:r w:rsidR="007A36C8">
        <w:rPr>
          <w:rFonts w:eastAsia="Times New Roman" w:cstheme="minorHAnsi"/>
          <w:sz w:val="20"/>
          <w:szCs w:val="20"/>
        </w:rPr>
        <w:t>…………………………………</w:t>
      </w:r>
      <w:r w:rsidR="009A4284">
        <w:rPr>
          <w:rFonts w:eastAsia="Times New Roman" w:cstheme="minorHAnsi"/>
          <w:sz w:val="20"/>
          <w:szCs w:val="20"/>
        </w:rPr>
        <w:t>…</w:t>
      </w:r>
    </w:p>
    <w:p w14:paraId="320791D4" w14:textId="5C2A6334" w:rsidR="00196891" w:rsidRDefault="00DA068D" w:rsidP="001336A4">
      <w:pPr>
        <w:numPr>
          <w:ilvl w:val="0"/>
          <w:numId w:val="46"/>
        </w:numPr>
        <w:suppressAutoHyphens/>
        <w:autoSpaceDE w:val="0"/>
        <w:spacing w:after="0" w:line="360" w:lineRule="auto"/>
        <w:ind w:left="1134"/>
        <w:rPr>
          <w:rFonts w:eastAsia="Times New Roman" w:cstheme="minorHAnsi"/>
          <w:sz w:val="20"/>
          <w:szCs w:val="20"/>
        </w:rPr>
      </w:pPr>
      <w:r w:rsidRPr="00196891">
        <w:rPr>
          <w:rFonts w:eastAsia="Times New Roman" w:cstheme="minorHAnsi"/>
          <w:sz w:val="20"/>
          <w:szCs w:val="20"/>
        </w:rPr>
        <w:t xml:space="preserve">4 </w:t>
      </w:r>
      <w:r w:rsidR="007A36C8">
        <w:rPr>
          <w:rFonts w:eastAsia="Times New Roman" w:cstheme="minorHAnsi"/>
          <w:sz w:val="20"/>
          <w:szCs w:val="20"/>
        </w:rPr>
        <w:t>dni przed zaplanowanym terminem</w:t>
      </w:r>
      <w:r w:rsidR="007A36C8">
        <w:rPr>
          <w:rFonts w:eastAsia="Times New Roman" w:cstheme="minorHAnsi"/>
          <w:sz w:val="20"/>
          <w:szCs w:val="20"/>
        </w:rPr>
        <w:tab/>
      </w:r>
      <w:r w:rsidRPr="00261927">
        <w:rPr>
          <w:rFonts w:eastAsia="Times New Roman" w:cstheme="minorHAnsi"/>
          <w:sz w:val="20"/>
          <w:szCs w:val="20"/>
        </w:rPr>
        <w:sym w:font="Webdings" w:char="F063"/>
      </w:r>
      <w:r w:rsidR="006D0CAD" w:rsidRPr="00196891">
        <w:rPr>
          <w:rFonts w:eastAsia="Times New Roman" w:cstheme="minorHAnsi"/>
          <w:sz w:val="20"/>
          <w:szCs w:val="20"/>
        </w:rPr>
        <w:t xml:space="preserve"> - </w:t>
      </w:r>
      <w:r w:rsidR="00196891" w:rsidRPr="00261927">
        <w:rPr>
          <w:rFonts w:eastAsia="Times New Roman" w:cstheme="minorHAnsi"/>
          <w:sz w:val="20"/>
          <w:szCs w:val="20"/>
        </w:rPr>
        <w:t xml:space="preserve">dotyczy </w:t>
      </w:r>
      <w:r w:rsidR="00E73518">
        <w:rPr>
          <w:rFonts w:eastAsia="Times New Roman" w:cstheme="minorHAnsi"/>
          <w:sz w:val="20"/>
          <w:szCs w:val="20"/>
        </w:rPr>
        <w:t>całości zamówienia</w:t>
      </w:r>
      <w:r w:rsidR="009A4284">
        <w:rPr>
          <w:rFonts w:eastAsia="Times New Roman" w:cstheme="minorHAnsi"/>
          <w:sz w:val="20"/>
          <w:szCs w:val="20"/>
        </w:rPr>
        <w:t xml:space="preserve">  </w:t>
      </w:r>
      <w:r w:rsidR="00E73518">
        <w:rPr>
          <w:rFonts w:eastAsia="Times New Roman" w:cstheme="minorHAnsi"/>
          <w:sz w:val="20"/>
          <w:szCs w:val="20"/>
        </w:rPr>
        <w:t>………..</w:t>
      </w:r>
      <w:r w:rsidR="00196891">
        <w:rPr>
          <w:rFonts w:eastAsia="Times New Roman" w:cstheme="minorHAnsi"/>
          <w:sz w:val="20"/>
          <w:szCs w:val="20"/>
        </w:rPr>
        <w:t>…………………………………………………………………………………….</w:t>
      </w:r>
      <w:r w:rsidR="007A36C8">
        <w:rPr>
          <w:rFonts w:eastAsia="Times New Roman" w:cstheme="minorHAnsi"/>
          <w:sz w:val="20"/>
          <w:szCs w:val="20"/>
        </w:rPr>
        <w:t>……………………………………</w:t>
      </w:r>
      <w:r w:rsidR="00E73518">
        <w:rPr>
          <w:rFonts w:eastAsia="Times New Roman" w:cstheme="minorHAnsi"/>
          <w:sz w:val="20"/>
          <w:szCs w:val="20"/>
        </w:rPr>
        <w:t>.</w:t>
      </w:r>
    </w:p>
    <w:p w14:paraId="67723839" w14:textId="5D892E3F" w:rsidR="00DA068D" w:rsidRPr="00196891" w:rsidRDefault="00DA068D" w:rsidP="001336A4">
      <w:pPr>
        <w:numPr>
          <w:ilvl w:val="0"/>
          <w:numId w:val="46"/>
        </w:numPr>
        <w:suppressAutoHyphens/>
        <w:autoSpaceDE w:val="0"/>
        <w:spacing w:after="0" w:line="360" w:lineRule="auto"/>
        <w:ind w:left="1134"/>
        <w:rPr>
          <w:rFonts w:eastAsia="Times New Roman" w:cstheme="minorHAnsi"/>
          <w:sz w:val="20"/>
          <w:szCs w:val="20"/>
        </w:rPr>
      </w:pPr>
      <w:r w:rsidRPr="00196891">
        <w:rPr>
          <w:rFonts w:eastAsia="Times New Roman" w:cstheme="minorHAnsi"/>
          <w:sz w:val="20"/>
          <w:szCs w:val="20"/>
        </w:rPr>
        <w:t xml:space="preserve">5 dni przed zaplanowanym terminem </w:t>
      </w:r>
      <w:r w:rsidR="007A36C8">
        <w:rPr>
          <w:rFonts w:eastAsia="Times New Roman" w:cstheme="minorHAnsi"/>
          <w:sz w:val="20"/>
          <w:szCs w:val="20"/>
        </w:rPr>
        <w:tab/>
      </w:r>
      <w:r w:rsidRPr="00261927">
        <w:rPr>
          <w:rFonts w:eastAsia="Times New Roman" w:cstheme="minorHAnsi"/>
          <w:sz w:val="20"/>
          <w:szCs w:val="20"/>
        </w:rPr>
        <w:sym w:font="Webdings" w:char="F063"/>
      </w:r>
      <w:r w:rsidR="006D0CAD" w:rsidRPr="00196891">
        <w:rPr>
          <w:rFonts w:eastAsia="Times New Roman" w:cstheme="minorHAnsi"/>
          <w:sz w:val="20"/>
          <w:szCs w:val="20"/>
        </w:rPr>
        <w:t xml:space="preserve"> - </w:t>
      </w:r>
      <w:r w:rsidR="00196891" w:rsidRPr="00261927">
        <w:rPr>
          <w:rFonts w:eastAsia="Times New Roman" w:cstheme="minorHAnsi"/>
          <w:sz w:val="20"/>
          <w:szCs w:val="20"/>
        </w:rPr>
        <w:t xml:space="preserve">dotyczy </w:t>
      </w:r>
      <w:r w:rsidR="00E73518">
        <w:rPr>
          <w:rFonts w:eastAsia="Times New Roman" w:cstheme="minorHAnsi"/>
          <w:sz w:val="20"/>
          <w:szCs w:val="20"/>
        </w:rPr>
        <w:t>całości zamówienia</w:t>
      </w:r>
      <w:r w:rsidR="00196891" w:rsidRPr="00261927">
        <w:rPr>
          <w:rFonts w:eastAsia="Times New Roman" w:cstheme="minorHAnsi"/>
          <w:sz w:val="20"/>
          <w:szCs w:val="20"/>
        </w:rPr>
        <w:t xml:space="preserve"> </w:t>
      </w:r>
      <w:r w:rsidR="009A4284">
        <w:rPr>
          <w:rFonts w:eastAsia="Times New Roman" w:cstheme="minorHAnsi"/>
          <w:sz w:val="20"/>
          <w:szCs w:val="20"/>
        </w:rPr>
        <w:t xml:space="preserve"> </w:t>
      </w:r>
      <w:r w:rsidR="00196891">
        <w:rPr>
          <w:rFonts w:eastAsia="Times New Roman" w:cstheme="minorHAnsi"/>
          <w:sz w:val="20"/>
          <w:szCs w:val="20"/>
        </w:rPr>
        <w:t>…………………………………………………………………………………….</w:t>
      </w:r>
      <w:r w:rsidR="00196891" w:rsidRPr="00261927">
        <w:rPr>
          <w:rFonts w:eastAsia="Times New Roman" w:cstheme="minorHAnsi"/>
          <w:sz w:val="20"/>
          <w:szCs w:val="20"/>
        </w:rPr>
        <w:t>……………………………</w:t>
      </w:r>
      <w:r w:rsidR="007A36C8">
        <w:rPr>
          <w:rFonts w:eastAsia="Times New Roman" w:cstheme="minorHAnsi"/>
          <w:sz w:val="20"/>
          <w:szCs w:val="20"/>
        </w:rPr>
        <w:t>……</w:t>
      </w:r>
      <w:r w:rsidR="00E73518">
        <w:rPr>
          <w:rFonts w:eastAsia="Times New Roman" w:cstheme="minorHAnsi"/>
          <w:sz w:val="20"/>
          <w:szCs w:val="20"/>
        </w:rPr>
        <w:t>…………</w:t>
      </w:r>
      <w:r w:rsidR="009A4284">
        <w:rPr>
          <w:rFonts w:eastAsia="Times New Roman" w:cstheme="minorHAnsi"/>
          <w:sz w:val="20"/>
          <w:szCs w:val="20"/>
        </w:rPr>
        <w:t>…</w:t>
      </w:r>
    </w:p>
    <w:p w14:paraId="23E3C41E" w14:textId="1B6085C0" w:rsidR="00196891" w:rsidRDefault="00DA068D" w:rsidP="001336A4">
      <w:pPr>
        <w:numPr>
          <w:ilvl w:val="0"/>
          <w:numId w:val="46"/>
        </w:numPr>
        <w:suppressAutoHyphens/>
        <w:autoSpaceDE w:val="0"/>
        <w:spacing w:after="0" w:line="360" w:lineRule="auto"/>
        <w:ind w:left="1134"/>
        <w:rPr>
          <w:rFonts w:eastAsia="Times New Roman" w:cstheme="minorHAnsi"/>
          <w:sz w:val="20"/>
          <w:szCs w:val="20"/>
        </w:rPr>
      </w:pPr>
      <w:r w:rsidRPr="00196891">
        <w:rPr>
          <w:rFonts w:eastAsia="Times New Roman" w:cstheme="minorHAnsi"/>
          <w:sz w:val="20"/>
          <w:szCs w:val="20"/>
        </w:rPr>
        <w:t xml:space="preserve">6 </w:t>
      </w:r>
      <w:r w:rsidR="007A36C8">
        <w:rPr>
          <w:rFonts w:eastAsia="Times New Roman" w:cstheme="minorHAnsi"/>
          <w:sz w:val="20"/>
          <w:szCs w:val="20"/>
        </w:rPr>
        <w:t>dni przed zaplanowanym terminem</w:t>
      </w:r>
      <w:r w:rsidR="007A36C8">
        <w:rPr>
          <w:rFonts w:eastAsia="Times New Roman" w:cstheme="minorHAnsi"/>
          <w:sz w:val="20"/>
          <w:szCs w:val="20"/>
        </w:rPr>
        <w:tab/>
      </w:r>
      <w:r w:rsidRPr="00261927">
        <w:rPr>
          <w:rFonts w:eastAsia="Times New Roman" w:cstheme="minorHAnsi"/>
          <w:sz w:val="20"/>
          <w:szCs w:val="20"/>
        </w:rPr>
        <w:sym w:font="Webdings" w:char="F063"/>
      </w:r>
      <w:r w:rsidR="006D0CAD" w:rsidRPr="00196891">
        <w:rPr>
          <w:rFonts w:eastAsia="Times New Roman" w:cstheme="minorHAnsi"/>
          <w:sz w:val="20"/>
          <w:szCs w:val="20"/>
        </w:rPr>
        <w:t xml:space="preserve"> - </w:t>
      </w:r>
      <w:r w:rsidR="00196891" w:rsidRPr="00261927">
        <w:rPr>
          <w:rFonts w:eastAsia="Times New Roman" w:cstheme="minorHAnsi"/>
          <w:sz w:val="20"/>
          <w:szCs w:val="20"/>
        </w:rPr>
        <w:t xml:space="preserve">dotyczy </w:t>
      </w:r>
      <w:r w:rsidR="00E73518">
        <w:rPr>
          <w:rFonts w:eastAsia="Times New Roman" w:cstheme="minorHAnsi"/>
          <w:sz w:val="20"/>
          <w:szCs w:val="20"/>
        </w:rPr>
        <w:t>całości zamówienia</w:t>
      </w:r>
      <w:r w:rsidR="009A4284">
        <w:rPr>
          <w:rFonts w:eastAsia="Times New Roman" w:cstheme="minorHAnsi"/>
          <w:sz w:val="20"/>
          <w:szCs w:val="20"/>
        </w:rPr>
        <w:t xml:space="preserve">  </w:t>
      </w:r>
      <w:r w:rsidR="00196891">
        <w:rPr>
          <w:rFonts w:eastAsia="Times New Roman" w:cstheme="minorHAnsi"/>
          <w:sz w:val="20"/>
          <w:szCs w:val="20"/>
        </w:rPr>
        <w:t>…………………………………………………………………………………….</w:t>
      </w:r>
      <w:r w:rsidR="007A36C8">
        <w:rPr>
          <w:rFonts w:eastAsia="Times New Roman" w:cstheme="minorHAnsi"/>
          <w:sz w:val="20"/>
          <w:szCs w:val="20"/>
        </w:rPr>
        <w:t>……………………………………</w:t>
      </w:r>
      <w:r w:rsidR="00E73518">
        <w:rPr>
          <w:rFonts w:eastAsia="Times New Roman" w:cstheme="minorHAnsi"/>
          <w:sz w:val="20"/>
          <w:szCs w:val="20"/>
        </w:rPr>
        <w:t>…………</w:t>
      </w:r>
    </w:p>
    <w:p w14:paraId="73E76B77" w14:textId="1AD07831" w:rsidR="00DA068D" w:rsidRPr="00196891" w:rsidRDefault="00DA068D" w:rsidP="001336A4">
      <w:pPr>
        <w:numPr>
          <w:ilvl w:val="0"/>
          <w:numId w:val="46"/>
        </w:numPr>
        <w:suppressAutoHyphens/>
        <w:autoSpaceDE w:val="0"/>
        <w:spacing w:after="0" w:line="360" w:lineRule="auto"/>
        <w:ind w:left="1134"/>
        <w:rPr>
          <w:rFonts w:eastAsia="Times New Roman" w:cstheme="minorHAnsi"/>
          <w:sz w:val="20"/>
          <w:szCs w:val="20"/>
        </w:rPr>
      </w:pPr>
      <w:r w:rsidRPr="00196891">
        <w:rPr>
          <w:rFonts w:eastAsia="Times New Roman" w:cstheme="minorHAnsi"/>
          <w:sz w:val="20"/>
          <w:szCs w:val="20"/>
        </w:rPr>
        <w:t xml:space="preserve">7 dni przed zaplanowanym terminem </w:t>
      </w:r>
      <w:r w:rsidR="007A36C8">
        <w:rPr>
          <w:rFonts w:eastAsia="Times New Roman" w:cstheme="minorHAnsi"/>
          <w:sz w:val="20"/>
          <w:szCs w:val="20"/>
        </w:rPr>
        <w:tab/>
      </w:r>
      <w:r w:rsidRPr="00261927">
        <w:rPr>
          <w:rFonts w:eastAsia="Times New Roman" w:cstheme="minorHAnsi"/>
          <w:sz w:val="20"/>
          <w:szCs w:val="20"/>
        </w:rPr>
        <w:sym w:font="Webdings" w:char="F063"/>
      </w:r>
      <w:r w:rsidR="006D0CAD" w:rsidRPr="00196891">
        <w:rPr>
          <w:rFonts w:eastAsia="Times New Roman" w:cstheme="minorHAnsi"/>
          <w:sz w:val="20"/>
          <w:szCs w:val="20"/>
        </w:rPr>
        <w:t xml:space="preserve"> - </w:t>
      </w:r>
      <w:r w:rsidR="00196891" w:rsidRPr="00261927">
        <w:rPr>
          <w:rFonts w:eastAsia="Times New Roman" w:cstheme="minorHAnsi"/>
          <w:sz w:val="20"/>
          <w:szCs w:val="20"/>
        </w:rPr>
        <w:t xml:space="preserve">dotyczy </w:t>
      </w:r>
      <w:r w:rsidR="00E73518">
        <w:rPr>
          <w:rFonts w:eastAsia="Times New Roman" w:cstheme="minorHAnsi"/>
          <w:sz w:val="20"/>
          <w:szCs w:val="20"/>
        </w:rPr>
        <w:t xml:space="preserve">całości </w:t>
      </w:r>
      <w:r w:rsidR="009A4284">
        <w:rPr>
          <w:rFonts w:eastAsia="Times New Roman" w:cstheme="minorHAnsi"/>
          <w:sz w:val="20"/>
          <w:szCs w:val="20"/>
        </w:rPr>
        <w:t xml:space="preserve">zamówienia  </w:t>
      </w:r>
      <w:r w:rsidR="00196891">
        <w:rPr>
          <w:rFonts w:eastAsia="Times New Roman" w:cstheme="minorHAnsi"/>
          <w:sz w:val="20"/>
          <w:szCs w:val="20"/>
        </w:rPr>
        <w:t>…………………………………………………………………………………….</w:t>
      </w:r>
      <w:r w:rsidR="007A36C8">
        <w:rPr>
          <w:rFonts w:eastAsia="Times New Roman" w:cstheme="minorHAnsi"/>
          <w:sz w:val="20"/>
          <w:szCs w:val="20"/>
        </w:rPr>
        <w:t>…………………………………</w:t>
      </w:r>
      <w:r w:rsidR="009A4284">
        <w:rPr>
          <w:rFonts w:eastAsia="Times New Roman" w:cstheme="minorHAnsi"/>
          <w:sz w:val="20"/>
          <w:szCs w:val="20"/>
        </w:rPr>
        <w:t>…………..</w:t>
      </w:r>
    </w:p>
    <w:p w14:paraId="396CEEF7" w14:textId="4A0505C4" w:rsidR="00392923" w:rsidRPr="00261927" w:rsidRDefault="00DA068D" w:rsidP="00DA068D">
      <w:pPr>
        <w:suppressAutoHyphens/>
        <w:autoSpaceDE w:val="0"/>
        <w:spacing w:after="0" w:line="240" w:lineRule="auto"/>
        <w:ind w:left="66"/>
        <w:rPr>
          <w:rFonts w:eastAsia="Calibri" w:cstheme="minorHAnsi"/>
          <w:sz w:val="20"/>
          <w:szCs w:val="20"/>
          <w:lang w:val="x-none"/>
        </w:rPr>
      </w:pPr>
      <w:r w:rsidRPr="00261927">
        <w:rPr>
          <w:rFonts w:eastAsia="Times New Roman" w:cstheme="minorHAnsi"/>
          <w:sz w:val="20"/>
          <w:szCs w:val="20"/>
          <w:vertAlign w:val="superscript"/>
          <w:lang w:val="x-none" w:eastAsia="x-none"/>
        </w:rPr>
        <w:t>*</w:t>
      </w:r>
      <w:r w:rsidRPr="00261927">
        <w:rPr>
          <w:rFonts w:eastAsia="Calibri" w:cstheme="minorHAnsi"/>
          <w:sz w:val="20"/>
          <w:szCs w:val="20"/>
          <w:lang w:val="x-none"/>
        </w:rPr>
        <w:t xml:space="preserve"> właściwe zaznaczyć</w:t>
      </w:r>
      <w:r w:rsidR="00F3125F">
        <w:rPr>
          <w:rFonts w:eastAsia="Calibri" w:cstheme="minorHAnsi"/>
          <w:sz w:val="20"/>
          <w:szCs w:val="20"/>
        </w:rPr>
        <w:t xml:space="preserve"> X</w:t>
      </w:r>
      <w:r w:rsidR="00B92B54">
        <w:rPr>
          <w:rFonts w:eastAsia="Calibri" w:cstheme="minorHAnsi"/>
          <w:sz w:val="20"/>
          <w:szCs w:val="20"/>
        </w:rPr>
        <w:t xml:space="preserve"> – wymagane jest zaznaczenie </w:t>
      </w:r>
    </w:p>
    <w:p w14:paraId="23184902" w14:textId="77777777" w:rsidR="00DA068D" w:rsidRPr="00261927" w:rsidRDefault="00DA068D" w:rsidP="00DA06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outlineLvl w:val="0"/>
        <w:rPr>
          <w:rFonts w:eastAsia="Calibri" w:cstheme="minorHAnsi"/>
          <w:b/>
          <w:sz w:val="20"/>
          <w:szCs w:val="20"/>
        </w:rPr>
      </w:pPr>
      <w:bookmarkStart w:id="10" w:name="_Hlk162458947"/>
      <w:r w:rsidRPr="00261927">
        <w:rPr>
          <w:rFonts w:eastAsia="Calibri" w:cstheme="minorHAnsi"/>
          <w:b/>
          <w:sz w:val="20"/>
          <w:szCs w:val="20"/>
        </w:rPr>
        <w:t>INFORMACJA O TERMINIE ZWIĄZANIA OFERTĄ</w:t>
      </w:r>
      <w:r w:rsidR="006D0CAD" w:rsidRPr="00261927">
        <w:rPr>
          <w:rFonts w:eastAsia="Calibri" w:cstheme="minorHAnsi"/>
          <w:b/>
          <w:sz w:val="20"/>
          <w:szCs w:val="20"/>
        </w:rPr>
        <w:t xml:space="preserve">  </w:t>
      </w:r>
    </w:p>
    <w:bookmarkEnd w:id="10"/>
    <w:p w14:paraId="75B58BF1" w14:textId="77777777" w:rsidR="00DA068D" w:rsidRPr="007A36C8" w:rsidRDefault="00DA068D" w:rsidP="00DA068D">
      <w:pPr>
        <w:suppressAutoHyphens/>
        <w:spacing w:after="0" w:line="240" w:lineRule="auto"/>
        <w:ind w:right="-2"/>
        <w:jc w:val="both"/>
        <w:outlineLvl w:val="0"/>
        <w:rPr>
          <w:rFonts w:eastAsia="Calibri" w:cstheme="minorHAnsi"/>
          <w:sz w:val="18"/>
          <w:szCs w:val="20"/>
        </w:rPr>
      </w:pPr>
      <w:r w:rsidRPr="007A36C8">
        <w:rPr>
          <w:rFonts w:eastAsia="Calibri" w:cstheme="minorHAnsi"/>
          <w:sz w:val="18"/>
          <w:szCs w:val="20"/>
        </w:rPr>
        <w:t>Niniejsza oferta pozostaje ważna przez 30 dni liczonych od upływu terminu składania ofert.</w:t>
      </w:r>
    </w:p>
    <w:p w14:paraId="50C6A1EC" w14:textId="77777777" w:rsidR="00DA068D" w:rsidRPr="00261927" w:rsidRDefault="00DA068D" w:rsidP="00DA068D">
      <w:pPr>
        <w:suppressAutoHyphens/>
        <w:spacing w:after="0" w:line="240" w:lineRule="auto"/>
        <w:ind w:left="360" w:right="-2"/>
        <w:jc w:val="both"/>
        <w:outlineLvl w:val="0"/>
        <w:rPr>
          <w:rFonts w:eastAsia="Calibri" w:cstheme="minorHAnsi"/>
          <w:sz w:val="20"/>
          <w:szCs w:val="20"/>
        </w:rPr>
      </w:pPr>
    </w:p>
    <w:p w14:paraId="6F3EC0DC" w14:textId="77777777" w:rsidR="00DA068D" w:rsidRPr="00261927" w:rsidRDefault="00DA068D" w:rsidP="00DA06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/>
        <w:contextualSpacing/>
        <w:jc w:val="both"/>
        <w:rPr>
          <w:rFonts w:eastAsia="Times New Roman" w:cstheme="minorHAnsi"/>
          <w:b/>
          <w:sz w:val="20"/>
          <w:szCs w:val="20"/>
          <w:lang w:eastAsia="x-none"/>
        </w:rPr>
      </w:pPr>
      <w:r w:rsidRPr="00261927">
        <w:rPr>
          <w:rFonts w:eastAsia="Times New Roman" w:cstheme="minorHAnsi"/>
          <w:b/>
          <w:sz w:val="20"/>
          <w:szCs w:val="20"/>
          <w:lang w:eastAsia="x-none"/>
        </w:rPr>
        <w:t>OŚWIADCZENIA OFEREN</w:t>
      </w:r>
      <w:r w:rsidR="0025608C" w:rsidRPr="00261927">
        <w:rPr>
          <w:rFonts w:eastAsia="Times New Roman" w:cstheme="minorHAnsi"/>
          <w:b/>
          <w:sz w:val="20"/>
          <w:szCs w:val="20"/>
          <w:lang w:eastAsia="x-none"/>
        </w:rPr>
        <w:t>T</w:t>
      </w:r>
      <w:r w:rsidRPr="00261927">
        <w:rPr>
          <w:rFonts w:eastAsia="Times New Roman" w:cstheme="minorHAnsi"/>
          <w:b/>
          <w:sz w:val="20"/>
          <w:szCs w:val="20"/>
          <w:lang w:eastAsia="x-none"/>
        </w:rPr>
        <w:t>A</w:t>
      </w:r>
    </w:p>
    <w:p w14:paraId="5579A7DD" w14:textId="77777777" w:rsidR="00E12872" w:rsidRDefault="00E12872" w:rsidP="00E12872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</w:p>
    <w:p w14:paraId="3729B183" w14:textId="77777777" w:rsidR="00DA068D" w:rsidRPr="007A36C8" w:rsidRDefault="00DA068D" w:rsidP="00DA068D">
      <w:pPr>
        <w:numPr>
          <w:ilvl w:val="3"/>
          <w:numId w:val="5"/>
        </w:numPr>
        <w:spacing w:after="0" w:line="240" w:lineRule="auto"/>
        <w:ind w:left="284" w:hanging="284"/>
        <w:jc w:val="both"/>
        <w:rPr>
          <w:rFonts w:cstheme="minorHAnsi"/>
          <w:sz w:val="18"/>
          <w:szCs w:val="20"/>
        </w:rPr>
      </w:pPr>
      <w:r w:rsidRPr="007A36C8">
        <w:rPr>
          <w:rFonts w:cstheme="minorHAnsi"/>
          <w:sz w:val="18"/>
          <w:szCs w:val="20"/>
        </w:rPr>
        <w:t>Oświadczam, że Oferent</w:t>
      </w:r>
      <w:r w:rsidRPr="007A36C8">
        <w:rPr>
          <w:rFonts w:cstheme="minorHAnsi"/>
          <w:iCs/>
          <w:sz w:val="18"/>
          <w:szCs w:val="20"/>
        </w:rPr>
        <w:t xml:space="preserve"> zapoznał się z zapytaniem ofertowym, nie wnosi zastrzeżeń oraz uzyskał informacje niezbędne do przygotowania oferty.</w:t>
      </w:r>
    </w:p>
    <w:p w14:paraId="558BBB77" w14:textId="77777777" w:rsidR="00DA068D" w:rsidRPr="007A36C8" w:rsidRDefault="00DA068D" w:rsidP="00DA068D">
      <w:pPr>
        <w:numPr>
          <w:ilvl w:val="3"/>
          <w:numId w:val="5"/>
        </w:numPr>
        <w:spacing w:after="0"/>
        <w:ind w:left="284" w:hanging="284"/>
        <w:jc w:val="both"/>
        <w:rPr>
          <w:rFonts w:cstheme="minorHAnsi"/>
          <w:sz w:val="18"/>
          <w:szCs w:val="20"/>
        </w:rPr>
      </w:pPr>
      <w:r w:rsidRPr="007A36C8">
        <w:rPr>
          <w:rFonts w:cstheme="minorHAnsi"/>
          <w:sz w:val="18"/>
          <w:szCs w:val="20"/>
        </w:rPr>
        <w:t>Oświadczam, że Oferent zapoznał się z treścią zapytania ofertowego i nie wnosi do niej zastrzeżeń oraz zdobył informacje niezbędne do właściwego wykonania zamówienia.</w:t>
      </w:r>
    </w:p>
    <w:p w14:paraId="6CA3AC01" w14:textId="77777777" w:rsidR="00DA068D" w:rsidRPr="007A36C8" w:rsidRDefault="00DA068D" w:rsidP="00DA068D">
      <w:pPr>
        <w:numPr>
          <w:ilvl w:val="3"/>
          <w:numId w:val="5"/>
        </w:numPr>
        <w:spacing w:after="0"/>
        <w:ind w:left="284" w:hanging="284"/>
        <w:jc w:val="both"/>
        <w:rPr>
          <w:rFonts w:cstheme="minorHAnsi"/>
          <w:sz w:val="18"/>
          <w:szCs w:val="20"/>
        </w:rPr>
      </w:pPr>
      <w:r w:rsidRPr="007A36C8">
        <w:rPr>
          <w:rFonts w:cstheme="minorHAnsi"/>
          <w:sz w:val="18"/>
          <w:szCs w:val="20"/>
        </w:rPr>
        <w:t>Oświadczam, że Oferent posiada niezbędną wiedzę, doświadczenie i dysponuje potencjałem technicznym, i osobami zdolnymi do wykonania zamówienia.</w:t>
      </w:r>
    </w:p>
    <w:p w14:paraId="5E0A9228" w14:textId="77777777" w:rsidR="00DA068D" w:rsidRPr="007A36C8" w:rsidRDefault="00DA068D" w:rsidP="00DA068D">
      <w:pPr>
        <w:numPr>
          <w:ilvl w:val="3"/>
          <w:numId w:val="5"/>
        </w:numPr>
        <w:spacing w:after="0"/>
        <w:ind w:left="284" w:hanging="284"/>
        <w:jc w:val="both"/>
        <w:rPr>
          <w:rFonts w:cstheme="minorHAnsi"/>
          <w:sz w:val="18"/>
          <w:szCs w:val="20"/>
        </w:rPr>
      </w:pPr>
      <w:r w:rsidRPr="007A36C8">
        <w:rPr>
          <w:rFonts w:cstheme="minorHAnsi"/>
          <w:sz w:val="18"/>
          <w:szCs w:val="20"/>
        </w:rPr>
        <w:t>Oświadczam, że Oferent przyjmuje do wiadomości możliwość zmiany Umowy w trakcie realizacji zamówienia.</w:t>
      </w:r>
    </w:p>
    <w:p w14:paraId="5695E2AB" w14:textId="77777777" w:rsidR="00DA068D" w:rsidRPr="007A36C8" w:rsidRDefault="00DA068D" w:rsidP="00DA068D">
      <w:pPr>
        <w:numPr>
          <w:ilvl w:val="3"/>
          <w:numId w:val="5"/>
        </w:numPr>
        <w:spacing w:after="0"/>
        <w:ind w:left="284" w:hanging="284"/>
        <w:jc w:val="both"/>
        <w:rPr>
          <w:rFonts w:cstheme="minorHAnsi"/>
          <w:sz w:val="18"/>
          <w:szCs w:val="20"/>
        </w:rPr>
      </w:pPr>
      <w:r w:rsidRPr="007A36C8">
        <w:rPr>
          <w:rFonts w:cstheme="minorHAnsi"/>
          <w:sz w:val="18"/>
          <w:szCs w:val="20"/>
        </w:rPr>
        <w:t>Oświadczam, że w cenę oferty zostały wliczone wszelkie koszty związane z realizacją zamówienia.</w:t>
      </w:r>
    </w:p>
    <w:p w14:paraId="4F25A7AA" w14:textId="77777777" w:rsidR="00DA068D" w:rsidRPr="007A36C8" w:rsidRDefault="00DA068D" w:rsidP="00DA068D">
      <w:pPr>
        <w:numPr>
          <w:ilvl w:val="3"/>
          <w:numId w:val="5"/>
        </w:numPr>
        <w:spacing w:after="0"/>
        <w:ind w:left="284" w:hanging="284"/>
        <w:jc w:val="both"/>
        <w:rPr>
          <w:rFonts w:cstheme="minorHAnsi"/>
          <w:sz w:val="18"/>
          <w:szCs w:val="20"/>
        </w:rPr>
      </w:pPr>
      <w:r w:rsidRPr="007A36C8">
        <w:rPr>
          <w:rFonts w:cstheme="minorHAnsi"/>
          <w:sz w:val="18"/>
          <w:szCs w:val="20"/>
        </w:rPr>
        <w:t xml:space="preserve">Oświadczam, że </w:t>
      </w:r>
      <w:r w:rsidRPr="007A36C8">
        <w:rPr>
          <w:rFonts w:cstheme="minorHAnsi"/>
          <w:iCs/>
          <w:sz w:val="18"/>
          <w:szCs w:val="20"/>
        </w:rPr>
        <w:t>zamówienie zrealizowane zostanie w terminie wskazanym w zapytaniu ofertowym.</w:t>
      </w:r>
    </w:p>
    <w:p w14:paraId="729E1406" w14:textId="77777777" w:rsidR="00DA068D" w:rsidRPr="007A36C8" w:rsidRDefault="00DA068D" w:rsidP="00DA068D">
      <w:pPr>
        <w:numPr>
          <w:ilvl w:val="3"/>
          <w:numId w:val="5"/>
        </w:numPr>
        <w:spacing w:after="0"/>
        <w:ind w:left="284" w:hanging="284"/>
        <w:jc w:val="both"/>
        <w:rPr>
          <w:rFonts w:cstheme="minorHAnsi"/>
          <w:sz w:val="18"/>
          <w:szCs w:val="20"/>
        </w:rPr>
      </w:pPr>
      <w:r w:rsidRPr="007A36C8">
        <w:rPr>
          <w:rFonts w:cstheme="minorHAnsi"/>
          <w:sz w:val="18"/>
          <w:szCs w:val="20"/>
        </w:rPr>
        <w:t>Oświadczam, że w</w:t>
      </w:r>
      <w:r w:rsidRPr="007A36C8">
        <w:rPr>
          <w:rFonts w:cstheme="minorHAnsi"/>
          <w:iCs/>
          <w:sz w:val="18"/>
          <w:szCs w:val="20"/>
        </w:rPr>
        <w:t>szystkie informacje zamieszczone w ofercie są zgodne ze stanem faktycznym.</w:t>
      </w:r>
    </w:p>
    <w:p w14:paraId="35732045" w14:textId="77777777" w:rsidR="00E12872" w:rsidRPr="00261927" w:rsidRDefault="00E12872" w:rsidP="00E12872">
      <w:pPr>
        <w:spacing w:after="0"/>
        <w:ind w:left="284"/>
        <w:jc w:val="both"/>
        <w:rPr>
          <w:rFonts w:cstheme="minorHAnsi"/>
          <w:sz w:val="20"/>
          <w:szCs w:val="20"/>
        </w:rPr>
      </w:pPr>
    </w:p>
    <w:tbl>
      <w:tblPr>
        <w:tblW w:w="14885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2"/>
        <w:gridCol w:w="7513"/>
      </w:tblGrid>
      <w:tr w:rsidR="00DA068D" w:rsidRPr="00261927" w14:paraId="7855AD17" w14:textId="77777777" w:rsidTr="0049221B">
        <w:trPr>
          <w:trHeight w:val="57"/>
        </w:trPr>
        <w:tc>
          <w:tcPr>
            <w:tcW w:w="7372" w:type="dxa"/>
            <w:hideMark/>
          </w:tcPr>
          <w:p w14:paraId="47D5C3E4" w14:textId="420823BA" w:rsidR="00DA068D" w:rsidRPr="00261927" w:rsidRDefault="00DA068D" w:rsidP="00DA06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1927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……………………….……………….………………</w:t>
            </w:r>
          </w:p>
          <w:p w14:paraId="6EC8E15C" w14:textId="77777777" w:rsidR="00DA068D" w:rsidRPr="00261927" w:rsidRDefault="00DA068D" w:rsidP="00DA068D">
            <w:pPr>
              <w:widowControl w:val="0"/>
              <w:suppressAutoHyphens/>
              <w:snapToGrid w:val="0"/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1927">
              <w:rPr>
                <w:rFonts w:eastAsia="Times New Roman" w:cstheme="minorHAnsi"/>
                <w:sz w:val="20"/>
                <w:szCs w:val="20"/>
                <w:lang w:eastAsia="pl-PL"/>
              </w:rPr>
              <w:t>miejsce i data</w:t>
            </w:r>
          </w:p>
        </w:tc>
        <w:tc>
          <w:tcPr>
            <w:tcW w:w="7513" w:type="dxa"/>
          </w:tcPr>
          <w:p w14:paraId="2B7A76F7" w14:textId="77777777" w:rsidR="00DA068D" w:rsidRPr="00261927" w:rsidRDefault="00DA068D" w:rsidP="00DA06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1927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……………………………………..…………………….……………………………………..</w:t>
            </w:r>
          </w:p>
          <w:p w14:paraId="1432B4FB" w14:textId="77777777" w:rsidR="00DA068D" w:rsidRPr="00261927" w:rsidRDefault="00DA068D" w:rsidP="00DA068D">
            <w:pPr>
              <w:widowControl w:val="0"/>
              <w:suppressAutoHyphens/>
              <w:snapToGrid w:val="0"/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1927">
              <w:rPr>
                <w:rFonts w:eastAsia="Times New Roman" w:cstheme="minorHAnsi"/>
                <w:sz w:val="20"/>
                <w:szCs w:val="20"/>
                <w:lang w:eastAsia="pl-PL"/>
              </w:rPr>
              <w:t>Imię, nazwisko (podpis, pieczątka)*</w:t>
            </w:r>
          </w:p>
        </w:tc>
      </w:tr>
    </w:tbl>
    <w:p w14:paraId="09DE3622" w14:textId="77777777" w:rsidR="00DA068D" w:rsidRPr="00261927" w:rsidRDefault="00DA068D" w:rsidP="00DA068D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>*</w:t>
      </w:r>
      <w:r w:rsidRPr="00261927">
        <w:rPr>
          <w:rFonts w:eastAsia="Times New Roman" w:cstheme="minorHAnsi"/>
          <w:b/>
          <w:i/>
          <w:sz w:val="20"/>
          <w:szCs w:val="20"/>
          <w:lang w:eastAsia="pl-PL"/>
        </w:rPr>
        <w:t xml:space="preserve"> Podpis osoby figurującej lub osób figurujących w rejestrach do zaciągania zobowiązań w imieniu Oferenta lub we właściwym upoważnieniu.</w:t>
      </w:r>
      <w:r w:rsidRPr="00261927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p w14:paraId="2CCF63AF" w14:textId="77777777" w:rsidR="00DA068D" w:rsidRPr="00261927" w:rsidRDefault="00DA068D" w:rsidP="006D0CAD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  <w:sectPr w:rsidR="00DA068D" w:rsidRPr="00261927" w:rsidSect="00B82229">
          <w:pgSz w:w="16838" w:h="11906" w:orient="landscape"/>
          <w:pgMar w:top="1417" w:right="1245" w:bottom="1133" w:left="1135" w:header="426" w:footer="393" w:gutter="0"/>
          <w:cols w:space="708"/>
          <w:docGrid w:linePitch="360"/>
        </w:sectPr>
      </w:pPr>
    </w:p>
    <w:p w14:paraId="2B30064B" w14:textId="308C26FB" w:rsidR="00F3125F" w:rsidRPr="007A36C8" w:rsidRDefault="00834E41" w:rsidP="007B5E71">
      <w:pPr>
        <w:tabs>
          <w:tab w:val="left" w:pos="0"/>
          <w:tab w:val="left" w:pos="7200"/>
        </w:tabs>
        <w:spacing w:after="0"/>
        <w:rPr>
          <w:rFonts w:eastAsia="Times New Roman" w:cstheme="minorHAnsi"/>
          <w:b/>
          <w:sz w:val="20"/>
          <w:szCs w:val="20"/>
          <w:lang w:eastAsia="pl-PL"/>
        </w:rPr>
      </w:pPr>
      <w:r w:rsidRPr="00261927">
        <w:rPr>
          <w:rFonts w:cstheme="minorHAnsi"/>
          <w:b/>
          <w:sz w:val="20"/>
          <w:szCs w:val="20"/>
        </w:rPr>
        <w:t xml:space="preserve">Załącznik nr 2 </w:t>
      </w:r>
      <w:r w:rsidR="007A36C8">
        <w:rPr>
          <w:rFonts w:cstheme="minorHAnsi"/>
          <w:b/>
          <w:sz w:val="20"/>
          <w:szCs w:val="20"/>
        </w:rPr>
        <w:t xml:space="preserve">- </w:t>
      </w:r>
      <w:r w:rsidR="007A36C8" w:rsidRPr="00261927">
        <w:rPr>
          <w:rFonts w:cstheme="minorHAnsi"/>
          <w:b/>
          <w:sz w:val="20"/>
          <w:szCs w:val="20"/>
        </w:rPr>
        <w:t>Oświadczenie Oferenta o braku powiązań osobowych</w:t>
      </w:r>
      <w:r w:rsidR="007A36C8">
        <w:rPr>
          <w:rFonts w:cstheme="minorHAnsi"/>
          <w:b/>
          <w:sz w:val="20"/>
          <w:szCs w:val="20"/>
        </w:rPr>
        <w:t xml:space="preserve"> i kapitałowych z Zamawiającym </w:t>
      </w:r>
      <w:r w:rsidR="00F3125F" w:rsidRPr="00261927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do Zapytania ofertowego nr </w:t>
      </w:r>
      <w:r w:rsidR="00B82651">
        <w:rPr>
          <w:rFonts w:cstheme="minorHAnsi"/>
          <w:b/>
          <w:bCs/>
          <w:sz w:val="20"/>
          <w:szCs w:val="20"/>
        </w:rPr>
        <w:t>FEDS.08.01-IZ.00-0010/23/</w:t>
      </w:r>
      <w:r w:rsidR="00B21332">
        <w:rPr>
          <w:rFonts w:cstheme="minorHAnsi"/>
          <w:b/>
          <w:bCs/>
          <w:sz w:val="20"/>
          <w:szCs w:val="20"/>
        </w:rPr>
        <w:t>40</w:t>
      </w:r>
      <w:r w:rsidR="007A36C8">
        <w:rPr>
          <w:rFonts w:cstheme="minorHAnsi"/>
          <w:b/>
          <w:bCs/>
          <w:sz w:val="20"/>
          <w:szCs w:val="20"/>
        </w:rPr>
        <w:t xml:space="preserve"> </w:t>
      </w:r>
    </w:p>
    <w:p w14:paraId="6C6E3D4A" w14:textId="77777777" w:rsidR="00F3125F" w:rsidRDefault="00F3125F" w:rsidP="007B5E71">
      <w:pPr>
        <w:tabs>
          <w:tab w:val="left" w:pos="0"/>
          <w:tab w:val="left" w:pos="7200"/>
        </w:tabs>
        <w:spacing w:after="0"/>
        <w:rPr>
          <w:rFonts w:cstheme="minorHAnsi"/>
          <w:b/>
          <w:sz w:val="20"/>
          <w:szCs w:val="20"/>
        </w:rPr>
      </w:pPr>
    </w:p>
    <w:p w14:paraId="5C323C1D" w14:textId="77777777" w:rsidR="00834E41" w:rsidRPr="00261927" w:rsidRDefault="00834E41" w:rsidP="00834E41">
      <w:pPr>
        <w:spacing w:after="0"/>
        <w:jc w:val="both"/>
        <w:rPr>
          <w:rFonts w:cstheme="minorHAnsi"/>
          <w:b/>
          <w:sz w:val="20"/>
          <w:szCs w:val="20"/>
        </w:rPr>
      </w:pPr>
    </w:p>
    <w:p w14:paraId="0E3904AC" w14:textId="77777777" w:rsidR="00834E41" w:rsidRPr="00261927" w:rsidRDefault="00834E41" w:rsidP="00834E41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3C74EFAF" w14:textId="77777777" w:rsidR="00834E41" w:rsidRPr="00261927" w:rsidRDefault="00834E41" w:rsidP="00834E41">
      <w:pPr>
        <w:spacing w:after="0"/>
        <w:jc w:val="both"/>
        <w:rPr>
          <w:rFonts w:cstheme="minorHAnsi"/>
          <w:b/>
          <w:sz w:val="20"/>
          <w:szCs w:val="20"/>
        </w:rPr>
      </w:pPr>
    </w:p>
    <w:p w14:paraId="6D1BE510" w14:textId="77777777" w:rsidR="00834E41" w:rsidRPr="00261927" w:rsidRDefault="00834E41" w:rsidP="00834E41">
      <w:pPr>
        <w:spacing w:after="0"/>
        <w:jc w:val="center"/>
        <w:rPr>
          <w:rFonts w:cstheme="minorHAnsi"/>
          <w:b/>
          <w:sz w:val="20"/>
          <w:szCs w:val="20"/>
        </w:rPr>
      </w:pPr>
      <w:r w:rsidRPr="00261927">
        <w:rPr>
          <w:rFonts w:cstheme="minorHAnsi"/>
          <w:b/>
          <w:sz w:val="20"/>
          <w:szCs w:val="20"/>
        </w:rPr>
        <w:t>OŚWIADCZENIE</w:t>
      </w:r>
    </w:p>
    <w:p w14:paraId="622F8481" w14:textId="77777777" w:rsidR="00834E41" w:rsidRPr="00261927" w:rsidRDefault="00834E41" w:rsidP="00834E41">
      <w:pPr>
        <w:spacing w:after="0"/>
        <w:jc w:val="both"/>
        <w:rPr>
          <w:rFonts w:cstheme="minorHAnsi"/>
          <w:b/>
          <w:color w:val="FF0000"/>
          <w:sz w:val="20"/>
          <w:szCs w:val="20"/>
        </w:rPr>
      </w:pPr>
    </w:p>
    <w:p w14:paraId="53FB4611" w14:textId="6352BCE4" w:rsidR="00834E41" w:rsidRPr="00261927" w:rsidRDefault="00834E41" w:rsidP="00834E41">
      <w:pPr>
        <w:spacing w:after="0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 xml:space="preserve">Ja, niżej podpisany/a przystępując do postępowania ofertowego w ramach Zapytania ofertowego </w:t>
      </w:r>
      <w:r w:rsidRPr="00261927">
        <w:rPr>
          <w:rFonts w:cstheme="minorHAnsi"/>
          <w:sz w:val="20"/>
          <w:szCs w:val="20"/>
        </w:rPr>
        <w:br/>
      </w:r>
      <w:r w:rsidRPr="00261927">
        <w:rPr>
          <w:rFonts w:cstheme="minorHAnsi"/>
          <w:b/>
          <w:bCs/>
          <w:sz w:val="20"/>
          <w:szCs w:val="20"/>
        </w:rPr>
        <w:t>nr</w:t>
      </w:r>
      <w:r w:rsidRPr="00261927">
        <w:rPr>
          <w:rFonts w:cstheme="minorHAnsi"/>
          <w:sz w:val="20"/>
          <w:szCs w:val="20"/>
        </w:rPr>
        <w:t xml:space="preserve"> </w:t>
      </w:r>
      <w:r w:rsidR="00B82651">
        <w:rPr>
          <w:rFonts w:cstheme="minorHAnsi"/>
          <w:b/>
          <w:bCs/>
          <w:sz w:val="20"/>
          <w:szCs w:val="20"/>
        </w:rPr>
        <w:t>FEDS.08.01-IZ.00-0010/23/</w:t>
      </w:r>
      <w:r w:rsidR="00B21332">
        <w:rPr>
          <w:rFonts w:cstheme="minorHAnsi"/>
          <w:b/>
          <w:bCs/>
          <w:sz w:val="20"/>
          <w:szCs w:val="20"/>
        </w:rPr>
        <w:t>40</w:t>
      </w:r>
      <w:r w:rsidRPr="00261927">
        <w:rPr>
          <w:rFonts w:cstheme="minorHAnsi"/>
          <w:b/>
          <w:bCs/>
          <w:sz w:val="20"/>
          <w:szCs w:val="20"/>
        </w:rPr>
        <w:t xml:space="preserve">, </w:t>
      </w:r>
      <w:r w:rsidRPr="00261927">
        <w:rPr>
          <w:rFonts w:cstheme="minorHAnsi"/>
          <w:sz w:val="20"/>
          <w:szCs w:val="20"/>
        </w:rPr>
        <w:t>oświadczam, że nie jestem powiązany kapitałowo lub osobowo z</w:t>
      </w:r>
      <w:r w:rsidRPr="00261927">
        <w:rPr>
          <w:rFonts w:cstheme="minorHAnsi"/>
          <w:sz w:val="20"/>
          <w:szCs w:val="20"/>
        </w:rPr>
        <w:br/>
        <w:t xml:space="preserve"> Zamawiającym. </w:t>
      </w:r>
    </w:p>
    <w:p w14:paraId="69BBE805" w14:textId="77777777" w:rsidR="00834E41" w:rsidRPr="00261927" w:rsidRDefault="00834E41" w:rsidP="00834E41">
      <w:pPr>
        <w:spacing w:after="0"/>
        <w:jc w:val="both"/>
        <w:rPr>
          <w:rFonts w:cstheme="minorHAnsi"/>
          <w:sz w:val="20"/>
          <w:szCs w:val="20"/>
        </w:rPr>
      </w:pPr>
    </w:p>
    <w:p w14:paraId="68C0EC98" w14:textId="77777777" w:rsidR="00834E41" w:rsidRPr="00261927" w:rsidRDefault="00834E41" w:rsidP="00834E41">
      <w:pPr>
        <w:spacing w:after="0"/>
        <w:jc w:val="both"/>
        <w:rPr>
          <w:rFonts w:cstheme="minorHAnsi"/>
          <w:bCs/>
          <w:sz w:val="20"/>
          <w:szCs w:val="20"/>
        </w:rPr>
      </w:pPr>
      <w:r w:rsidRPr="00261927">
        <w:rPr>
          <w:rFonts w:cstheme="minorHAnsi"/>
          <w:bCs/>
          <w:sz w:val="20"/>
          <w:szCs w:val="20"/>
        </w:rPr>
        <w:t>Zamówienia nie mogą być udzielane podmiotom powiązanym osobowo lub kapitałowo z Zamawiającym. W tym celu osoby wykonujące czynności związane z przygotowaniem oraz przeprowadzeniem postępowania ofertowego powinny złożyć oświadczenie o braku istnienia lub braku wpływu powiązań na bezstronność postępowania. Przez takie powiązania rozumie się:</w:t>
      </w:r>
    </w:p>
    <w:p w14:paraId="4C4168D2" w14:textId="77777777" w:rsidR="00834E41" w:rsidRPr="00261927" w:rsidRDefault="00834E41" w:rsidP="00834E41">
      <w:pPr>
        <w:spacing w:after="0"/>
        <w:jc w:val="both"/>
        <w:rPr>
          <w:rFonts w:cstheme="minorHAnsi"/>
          <w:bCs/>
          <w:sz w:val="20"/>
          <w:szCs w:val="20"/>
        </w:rPr>
      </w:pPr>
    </w:p>
    <w:p w14:paraId="045F25D2" w14:textId="77777777" w:rsidR="00834E41" w:rsidRPr="00261927" w:rsidRDefault="00834E41" w:rsidP="003009D5">
      <w:pPr>
        <w:spacing w:after="0"/>
        <w:ind w:left="284"/>
        <w:jc w:val="both"/>
        <w:rPr>
          <w:rFonts w:cstheme="minorHAnsi"/>
          <w:bCs/>
          <w:sz w:val="20"/>
          <w:szCs w:val="20"/>
        </w:rPr>
      </w:pPr>
      <w:r w:rsidRPr="00261927">
        <w:rPr>
          <w:rFonts w:cstheme="minorHAnsi"/>
          <w:bCs/>
          <w:sz w:val="20"/>
          <w:szCs w:val="20"/>
        </w:rPr>
        <w:t xml:space="preserve">•       uczestniczeniu w spółce jako wspólnik spółki cywilnej lub spółki osobowej, </w:t>
      </w:r>
    </w:p>
    <w:p w14:paraId="513AA17C" w14:textId="77777777" w:rsidR="00834E41" w:rsidRPr="00261927" w:rsidRDefault="00834E41" w:rsidP="001336A4">
      <w:pPr>
        <w:pStyle w:val="Akapitzlist"/>
        <w:numPr>
          <w:ilvl w:val="0"/>
          <w:numId w:val="29"/>
        </w:numPr>
        <w:spacing w:after="0"/>
        <w:ind w:left="709" w:hanging="426"/>
        <w:jc w:val="both"/>
        <w:rPr>
          <w:rFonts w:cstheme="minorHAnsi"/>
          <w:bCs/>
          <w:sz w:val="20"/>
          <w:szCs w:val="20"/>
        </w:rPr>
      </w:pPr>
      <w:r w:rsidRPr="00261927">
        <w:rPr>
          <w:rFonts w:cstheme="minorHAnsi"/>
          <w:bCs/>
          <w:sz w:val="20"/>
          <w:szCs w:val="20"/>
        </w:rPr>
        <w:t xml:space="preserve">posiadanie co najmniej 10% udziałów lub akcji (o ile niższy próg nie wynika z przepisów prawa), </w:t>
      </w:r>
    </w:p>
    <w:p w14:paraId="5151F4BA" w14:textId="77777777" w:rsidR="003009D5" w:rsidRDefault="00834E41" w:rsidP="001336A4">
      <w:pPr>
        <w:pStyle w:val="Akapitzlist"/>
        <w:numPr>
          <w:ilvl w:val="0"/>
          <w:numId w:val="29"/>
        </w:numPr>
        <w:spacing w:after="0"/>
        <w:ind w:left="709" w:hanging="426"/>
        <w:jc w:val="both"/>
        <w:rPr>
          <w:rFonts w:cstheme="minorHAnsi"/>
          <w:bCs/>
          <w:sz w:val="20"/>
          <w:szCs w:val="20"/>
        </w:rPr>
      </w:pPr>
      <w:r w:rsidRPr="00261927">
        <w:rPr>
          <w:rFonts w:cstheme="minorHAnsi"/>
          <w:bCs/>
          <w:sz w:val="20"/>
          <w:szCs w:val="20"/>
        </w:rPr>
        <w:t>pełnieniu funkcji członka organu nadzorczego lub zarządzającego, prokurenta, pełnomocnika,</w:t>
      </w:r>
    </w:p>
    <w:p w14:paraId="502665E0" w14:textId="77777777" w:rsidR="003009D5" w:rsidRDefault="00834E41" w:rsidP="001336A4">
      <w:pPr>
        <w:pStyle w:val="Akapitzlist"/>
        <w:numPr>
          <w:ilvl w:val="0"/>
          <w:numId w:val="29"/>
        </w:numPr>
        <w:spacing w:after="0"/>
        <w:ind w:left="709" w:hanging="426"/>
        <w:jc w:val="both"/>
        <w:rPr>
          <w:rFonts w:cstheme="minorHAnsi"/>
          <w:bCs/>
          <w:sz w:val="20"/>
          <w:szCs w:val="20"/>
        </w:rPr>
      </w:pPr>
      <w:r w:rsidRPr="003009D5">
        <w:rPr>
          <w:rFonts w:cstheme="minorHAnsi"/>
          <w:bCs/>
          <w:sz w:val="20"/>
          <w:szCs w:val="20"/>
        </w:rPr>
        <w:t>pozostawanie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C1F2833" w14:textId="77777777" w:rsidR="00834E41" w:rsidRDefault="00834E41" w:rsidP="001336A4">
      <w:pPr>
        <w:pStyle w:val="Akapitzlist"/>
        <w:numPr>
          <w:ilvl w:val="0"/>
          <w:numId w:val="29"/>
        </w:numPr>
        <w:spacing w:after="0"/>
        <w:ind w:left="709" w:hanging="426"/>
        <w:jc w:val="both"/>
        <w:rPr>
          <w:rFonts w:cstheme="minorHAnsi"/>
          <w:bCs/>
          <w:sz w:val="20"/>
          <w:szCs w:val="20"/>
        </w:rPr>
      </w:pPr>
      <w:r w:rsidRPr="003009D5">
        <w:rPr>
          <w:rFonts w:cstheme="minorHAnsi"/>
          <w:bCs/>
          <w:sz w:val="20"/>
          <w:szCs w:val="20"/>
        </w:rPr>
        <w:t>pozostawanie z wykonawcą w takim stosunku prawnym lub faktycznym, że istnieje uzasadniona wątpliwość co do bezstronności lub niezależności w związku z postępowaniem o udzielenie zamówienia.</w:t>
      </w:r>
    </w:p>
    <w:p w14:paraId="56B5FC92" w14:textId="77777777" w:rsidR="00007DA7" w:rsidRPr="00007DA7" w:rsidRDefault="00007DA7" w:rsidP="001336A4">
      <w:pPr>
        <w:pStyle w:val="Akapitzlist"/>
        <w:numPr>
          <w:ilvl w:val="0"/>
          <w:numId w:val="29"/>
        </w:numPr>
        <w:spacing w:after="0"/>
        <w:ind w:hanging="436"/>
        <w:rPr>
          <w:rFonts w:cstheme="minorHAnsi"/>
          <w:sz w:val="20"/>
          <w:szCs w:val="20"/>
        </w:rPr>
      </w:pPr>
      <w:r w:rsidRPr="00007DA7">
        <w:rPr>
          <w:rFonts w:cstheme="minorHAnsi"/>
          <w:sz w:val="20"/>
          <w:szCs w:val="20"/>
        </w:rPr>
        <w:t>pozostawanie w konflikcie interesów z Zamawiającym (Przez konflikt interesów rozumie się sytuację, w której pracownik, przedstawiciel lub inna osoba działająca w imieniu i na rzecz firmy/instytucji, uczestnicząca w przygotowaniu lub realizacji zapytania ofertowego, posiada bezpośredni lub pośredni interes osobisty, finansowy, gospodarczy lub inny, który mógłby wpłynąć na bezstronność, obiektywizm lub niezależność w podejmowaniu decyzji związanych z przedmiotowym postępowaniem).</w:t>
      </w:r>
    </w:p>
    <w:p w14:paraId="52A9C9F7" w14:textId="77777777" w:rsidR="00007DA7" w:rsidRPr="003009D5" w:rsidRDefault="00007DA7" w:rsidP="00007DA7">
      <w:pPr>
        <w:pStyle w:val="Akapitzlist"/>
        <w:spacing w:after="0"/>
        <w:ind w:left="709"/>
        <w:jc w:val="both"/>
        <w:rPr>
          <w:rFonts w:cstheme="minorHAnsi"/>
          <w:bCs/>
          <w:sz w:val="20"/>
          <w:szCs w:val="20"/>
        </w:rPr>
      </w:pPr>
    </w:p>
    <w:p w14:paraId="025626F7" w14:textId="77777777" w:rsidR="00834E41" w:rsidRPr="00261927" w:rsidRDefault="00834E41" w:rsidP="00834E41">
      <w:pPr>
        <w:spacing w:after="0"/>
        <w:jc w:val="both"/>
        <w:rPr>
          <w:rFonts w:cstheme="minorHAnsi"/>
          <w:sz w:val="20"/>
          <w:szCs w:val="20"/>
        </w:rPr>
      </w:pPr>
    </w:p>
    <w:p w14:paraId="2BCF3EAE" w14:textId="77777777" w:rsidR="007A36C8" w:rsidRDefault="007A36C8" w:rsidP="00834E41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48A45142" w14:textId="77777777" w:rsidR="007A36C8" w:rsidRDefault="007A36C8" w:rsidP="00834E41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62CE25B8" w14:textId="77777777" w:rsidR="007A36C8" w:rsidRPr="00261927" w:rsidRDefault="007A36C8" w:rsidP="00834E41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1989EE65" w14:textId="77777777" w:rsidR="00834E41" w:rsidRPr="00261927" w:rsidRDefault="00834E41" w:rsidP="00834E41">
      <w:pPr>
        <w:autoSpaceDE w:val="0"/>
        <w:autoSpaceDN w:val="0"/>
        <w:adjustRightInd w:val="0"/>
        <w:spacing w:after="0"/>
        <w:ind w:left="786"/>
        <w:jc w:val="both"/>
        <w:rPr>
          <w:rFonts w:cstheme="minorHAnsi"/>
          <w:sz w:val="20"/>
          <w:szCs w:val="20"/>
        </w:rPr>
      </w:pPr>
    </w:p>
    <w:p w14:paraId="5B8B5768" w14:textId="77777777" w:rsidR="00834E41" w:rsidRPr="00261927" w:rsidRDefault="00834E41" w:rsidP="00834E41">
      <w:pPr>
        <w:autoSpaceDE w:val="0"/>
        <w:autoSpaceDN w:val="0"/>
        <w:adjustRightInd w:val="0"/>
        <w:spacing w:after="0"/>
        <w:ind w:left="786"/>
        <w:jc w:val="both"/>
        <w:rPr>
          <w:rFonts w:cstheme="minorHAnsi"/>
          <w:sz w:val="20"/>
          <w:szCs w:val="20"/>
        </w:rPr>
      </w:pPr>
    </w:p>
    <w:p w14:paraId="0BA50BE6" w14:textId="77777777" w:rsidR="00834E41" w:rsidRPr="00261927" w:rsidRDefault="00834E41" w:rsidP="00834E41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………………………………...</w:t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  <w:t>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834E41" w:rsidRPr="00261927" w14:paraId="6DD0FC26" w14:textId="77777777" w:rsidTr="00451E6E">
        <w:tc>
          <w:tcPr>
            <w:tcW w:w="4570" w:type="dxa"/>
            <w:hideMark/>
          </w:tcPr>
          <w:p w14:paraId="55C6253C" w14:textId="77777777" w:rsidR="00834E41" w:rsidRPr="00261927" w:rsidRDefault="00834E41" w:rsidP="00451E6E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61927">
              <w:rPr>
                <w:rFonts w:cstheme="minorHAnsi"/>
                <w:sz w:val="20"/>
                <w:szCs w:val="20"/>
              </w:rPr>
              <w:t xml:space="preserve">                 Miejsce i data</w:t>
            </w:r>
          </w:p>
        </w:tc>
        <w:tc>
          <w:tcPr>
            <w:tcW w:w="4680" w:type="dxa"/>
            <w:hideMark/>
          </w:tcPr>
          <w:p w14:paraId="2D8F4EDB" w14:textId="77777777" w:rsidR="00834E41" w:rsidRPr="00261927" w:rsidRDefault="00834E41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61927">
              <w:rPr>
                <w:rFonts w:cstheme="minorHAnsi"/>
                <w:sz w:val="20"/>
                <w:szCs w:val="20"/>
              </w:rPr>
              <w:t xml:space="preserve">            (Imię, nazwisko, podpis, pieczątka)*</w:t>
            </w:r>
          </w:p>
        </w:tc>
      </w:tr>
    </w:tbl>
    <w:p w14:paraId="056640C9" w14:textId="77777777" w:rsidR="00834E41" w:rsidRPr="00261927" w:rsidRDefault="00834E41" w:rsidP="00834E41">
      <w:pPr>
        <w:spacing w:after="0"/>
        <w:jc w:val="both"/>
        <w:rPr>
          <w:rFonts w:cstheme="minorHAnsi"/>
          <w:sz w:val="20"/>
          <w:szCs w:val="20"/>
        </w:rPr>
      </w:pPr>
    </w:p>
    <w:p w14:paraId="3ECFFF9D" w14:textId="77777777" w:rsidR="00F3125F" w:rsidRDefault="00F3125F" w:rsidP="00834E41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</w:p>
    <w:p w14:paraId="4C8E0466" w14:textId="77777777" w:rsidR="00F3125F" w:rsidRDefault="00F3125F" w:rsidP="00834E41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</w:p>
    <w:p w14:paraId="7F4B9923" w14:textId="77777777" w:rsidR="00F3125F" w:rsidRDefault="00F3125F" w:rsidP="00834E41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</w:p>
    <w:p w14:paraId="123EDCFD" w14:textId="77777777" w:rsidR="00F3125F" w:rsidRDefault="00F3125F" w:rsidP="00834E41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</w:p>
    <w:p w14:paraId="10B08066" w14:textId="77777777" w:rsidR="00F3125F" w:rsidRDefault="00F3125F" w:rsidP="00834E41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</w:p>
    <w:p w14:paraId="5E3A7C27" w14:textId="77777777" w:rsidR="00F3125F" w:rsidRDefault="00F3125F" w:rsidP="00834E41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</w:p>
    <w:p w14:paraId="04B9DFBB" w14:textId="77777777" w:rsidR="00F3125F" w:rsidRDefault="00F3125F" w:rsidP="00834E41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</w:p>
    <w:p w14:paraId="69C8AA33" w14:textId="77777777" w:rsidR="00F3125F" w:rsidRDefault="00F3125F" w:rsidP="00834E41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</w:p>
    <w:p w14:paraId="5236593E" w14:textId="77777777" w:rsidR="00F3125F" w:rsidRDefault="00F3125F" w:rsidP="00834E41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</w:p>
    <w:p w14:paraId="0A0A7CE3" w14:textId="77777777" w:rsidR="00834E41" w:rsidRPr="00F3125F" w:rsidRDefault="00834E41" w:rsidP="00834E41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  <w:sectPr w:rsidR="00834E41" w:rsidRPr="00F3125F" w:rsidSect="00B82229">
          <w:pgSz w:w="11906" w:h="16838"/>
          <w:pgMar w:top="1245" w:right="1133" w:bottom="1135" w:left="1417" w:header="426" w:footer="393" w:gutter="0"/>
          <w:cols w:space="708"/>
          <w:docGrid w:linePitch="360"/>
        </w:sectPr>
      </w:pPr>
      <w:r w:rsidRPr="00F3125F">
        <w:rPr>
          <w:rFonts w:eastAsia="Times New Roman" w:cstheme="minorHAnsi"/>
          <w:b/>
          <w:i/>
          <w:sz w:val="16"/>
          <w:szCs w:val="20"/>
        </w:rPr>
        <w:t xml:space="preserve">* Podpis osoby figurującej lub osób figurujących w rejestrach do zaciągania zobowiązań w imieniu </w:t>
      </w:r>
      <w:r w:rsidRPr="00F3125F">
        <w:rPr>
          <w:rFonts w:eastAsia="Times New Roman" w:cstheme="minorHAnsi"/>
          <w:b/>
          <w:i/>
          <w:sz w:val="16"/>
          <w:szCs w:val="20"/>
          <w:lang w:eastAsia="pl-PL"/>
        </w:rPr>
        <w:t>Oferenta</w:t>
      </w:r>
      <w:r w:rsidR="00F3125F">
        <w:rPr>
          <w:rFonts w:eastAsia="Times New Roman" w:cstheme="minorHAnsi"/>
          <w:b/>
          <w:i/>
          <w:sz w:val="16"/>
          <w:szCs w:val="20"/>
        </w:rPr>
        <w:t xml:space="preserve"> lub we właściwym upoważnie</w:t>
      </w:r>
      <w:r w:rsidR="007A36C8">
        <w:rPr>
          <w:rFonts w:eastAsia="Times New Roman" w:cstheme="minorHAnsi"/>
          <w:b/>
          <w:i/>
          <w:sz w:val="16"/>
          <w:szCs w:val="20"/>
        </w:rPr>
        <w:t>niu</w:t>
      </w:r>
    </w:p>
    <w:p w14:paraId="4F65D061" w14:textId="12E74537" w:rsidR="005A4F8F" w:rsidRDefault="00815BF8" w:rsidP="00F3125F">
      <w:pPr>
        <w:spacing w:after="0"/>
        <w:rPr>
          <w:rFonts w:cstheme="minorHAnsi"/>
          <w:b/>
          <w:sz w:val="20"/>
          <w:szCs w:val="20"/>
        </w:rPr>
      </w:pPr>
      <w:r w:rsidRPr="00261927">
        <w:rPr>
          <w:rFonts w:cstheme="minorHAnsi"/>
          <w:b/>
          <w:sz w:val="20"/>
          <w:szCs w:val="20"/>
        </w:rPr>
        <w:t xml:space="preserve">Załącznik nr 3 </w:t>
      </w:r>
      <w:bookmarkStart w:id="11" w:name="_Hlk162334691"/>
      <w:r w:rsidR="00134D8A" w:rsidRPr="00261927">
        <w:rPr>
          <w:rFonts w:cstheme="minorHAnsi"/>
          <w:b/>
          <w:sz w:val="20"/>
          <w:szCs w:val="20"/>
        </w:rPr>
        <w:t xml:space="preserve">Oświadczenie Oferenta o spełnianiu warunków udziału w </w:t>
      </w:r>
      <w:r w:rsidR="00134D8A">
        <w:rPr>
          <w:rFonts w:cstheme="minorHAnsi"/>
          <w:b/>
          <w:sz w:val="20"/>
          <w:szCs w:val="20"/>
        </w:rPr>
        <w:t xml:space="preserve">postępowaniu </w:t>
      </w:r>
      <w:r w:rsidR="005A4F8F" w:rsidRPr="00261927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do Zapytania ofertowego nr </w:t>
      </w:r>
      <w:r w:rsidR="00B82651">
        <w:rPr>
          <w:rFonts w:cstheme="minorHAnsi"/>
          <w:b/>
          <w:bCs/>
          <w:sz w:val="20"/>
          <w:szCs w:val="20"/>
        </w:rPr>
        <w:t>FEDS.08.01-IZ.00-0010/23/</w:t>
      </w:r>
      <w:r w:rsidR="00446CDD">
        <w:rPr>
          <w:rFonts w:cstheme="minorHAnsi"/>
          <w:b/>
          <w:bCs/>
          <w:sz w:val="20"/>
          <w:szCs w:val="20"/>
        </w:rPr>
        <w:t>40</w:t>
      </w:r>
      <w:r w:rsidR="00134D8A">
        <w:rPr>
          <w:rFonts w:cstheme="minorHAnsi"/>
          <w:b/>
          <w:bCs/>
          <w:sz w:val="20"/>
          <w:szCs w:val="20"/>
        </w:rPr>
        <w:t xml:space="preserve">  </w:t>
      </w:r>
    </w:p>
    <w:p w14:paraId="0FF7F0C2" w14:textId="77777777" w:rsidR="00F3125F" w:rsidRDefault="00F3125F" w:rsidP="005A4F8F">
      <w:pPr>
        <w:spacing w:after="0"/>
        <w:rPr>
          <w:rFonts w:cstheme="minorHAnsi"/>
          <w:b/>
          <w:sz w:val="20"/>
          <w:szCs w:val="20"/>
        </w:rPr>
      </w:pPr>
    </w:p>
    <w:bookmarkEnd w:id="11"/>
    <w:p w14:paraId="35DBFBF3" w14:textId="77777777" w:rsidR="00815BF8" w:rsidRPr="00261927" w:rsidRDefault="00815BF8" w:rsidP="00815BF8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535D58F7" w14:textId="77777777" w:rsidR="005A4F8F" w:rsidRDefault="005A4F8F" w:rsidP="00815BF8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3F2AE4B5" w14:textId="77777777" w:rsidR="00F3125F" w:rsidRDefault="00F3125F" w:rsidP="00F3125F">
      <w:pPr>
        <w:spacing w:after="0"/>
        <w:rPr>
          <w:rFonts w:cstheme="minorHAnsi"/>
          <w:b/>
          <w:sz w:val="20"/>
          <w:szCs w:val="20"/>
        </w:rPr>
      </w:pPr>
    </w:p>
    <w:p w14:paraId="6B94B996" w14:textId="77777777" w:rsidR="00F3125F" w:rsidRDefault="00F3125F" w:rsidP="00815BF8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43A0946C" w14:textId="77777777" w:rsidR="00815BF8" w:rsidRPr="00261927" w:rsidRDefault="00815BF8" w:rsidP="00815BF8">
      <w:pPr>
        <w:spacing w:after="0"/>
        <w:jc w:val="center"/>
        <w:rPr>
          <w:rFonts w:cstheme="minorHAnsi"/>
          <w:b/>
          <w:sz w:val="20"/>
          <w:szCs w:val="20"/>
        </w:rPr>
      </w:pPr>
      <w:r w:rsidRPr="00261927">
        <w:rPr>
          <w:rFonts w:cstheme="minorHAnsi"/>
          <w:b/>
          <w:sz w:val="20"/>
          <w:szCs w:val="20"/>
        </w:rPr>
        <w:t>OŚWIADCZENIE</w:t>
      </w:r>
    </w:p>
    <w:p w14:paraId="026AC07D" w14:textId="77777777" w:rsidR="00815BF8" w:rsidRDefault="00815BF8" w:rsidP="00815BF8">
      <w:pPr>
        <w:spacing w:after="0"/>
        <w:jc w:val="both"/>
        <w:rPr>
          <w:rFonts w:cstheme="minorHAnsi"/>
          <w:b/>
          <w:sz w:val="20"/>
          <w:szCs w:val="20"/>
        </w:rPr>
      </w:pPr>
    </w:p>
    <w:p w14:paraId="5467394D" w14:textId="77777777" w:rsidR="00F3125F" w:rsidRPr="00261927" w:rsidRDefault="00F3125F" w:rsidP="00815BF8">
      <w:pPr>
        <w:spacing w:after="0"/>
        <w:jc w:val="both"/>
        <w:rPr>
          <w:rFonts w:cstheme="minorHAnsi"/>
          <w:b/>
          <w:sz w:val="20"/>
          <w:szCs w:val="20"/>
        </w:rPr>
      </w:pPr>
    </w:p>
    <w:p w14:paraId="170E1A2A" w14:textId="77777777" w:rsidR="00815BF8" w:rsidRPr="00261927" w:rsidRDefault="00815BF8" w:rsidP="00815BF8">
      <w:pPr>
        <w:spacing w:after="0"/>
        <w:jc w:val="both"/>
        <w:rPr>
          <w:rFonts w:cstheme="minorHAnsi"/>
          <w:sz w:val="20"/>
          <w:szCs w:val="20"/>
        </w:rPr>
      </w:pPr>
    </w:p>
    <w:p w14:paraId="130E89EA" w14:textId="657DC5BC" w:rsidR="00815BF8" w:rsidRPr="00261927" w:rsidRDefault="00815BF8" w:rsidP="00815BF8">
      <w:pPr>
        <w:spacing w:after="0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Ja, niżej podpisany/a przystępując do postępowania ofertowego w ramach Zapytania ofertowego nr</w:t>
      </w:r>
      <w:r w:rsidRPr="00261927">
        <w:rPr>
          <w:rFonts w:cstheme="minorHAnsi"/>
          <w:b/>
          <w:sz w:val="20"/>
          <w:szCs w:val="20"/>
        </w:rPr>
        <w:t xml:space="preserve"> </w:t>
      </w:r>
      <w:r w:rsidR="00B82651">
        <w:rPr>
          <w:rFonts w:cstheme="minorHAnsi"/>
          <w:b/>
          <w:bCs/>
          <w:sz w:val="20"/>
          <w:szCs w:val="20"/>
        </w:rPr>
        <w:t>FEDS.08.01-IZ.00-0010/23/</w:t>
      </w:r>
      <w:r w:rsidR="00446CDD">
        <w:rPr>
          <w:rFonts w:cstheme="minorHAnsi"/>
          <w:b/>
          <w:bCs/>
          <w:sz w:val="20"/>
          <w:szCs w:val="20"/>
        </w:rPr>
        <w:t>40</w:t>
      </w:r>
      <w:r w:rsidRPr="00261927">
        <w:rPr>
          <w:rFonts w:cstheme="minorHAnsi"/>
          <w:b/>
          <w:bCs/>
          <w:sz w:val="20"/>
          <w:szCs w:val="20"/>
        </w:rPr>
        <w:t xml:space="preserve">, </w:t>
      </w:r>
      <w:r w:rsidRPr="00261927">
        <w:rPr>
          <w:rFonts w:cstheme="minorHAnsi"/>
          <w:sz w:val="20"/>
          <w:szCs w:val="20"/>
        </w:rPr>
        <w:t xml:space="preserve">oświadczam, iż spełniam warunki udziału w postępowaniu, </w:t>
      </w:r>
      <w:bookmarkStart w:id="12" w:name="_Hlk162521953"/>
      <w:r w:rsidRPr="00261927">
        <w:rPr>
          <w:rFonts w:cstheme="minorHAnsi"/>
          <w:sz w:val="20"/>
          <w:szCs w:val="20"/>
        </w:rPr>
        <w:t xml:space="preserve">wskazane w rozdziale </w:t>
      </w:r>
      <w:r w:rsidRPr="00261927">
        <w:rPr>
          <w:rFonts w:cstheme="minorHAnsi"/>
          <w:i/>
          <w:sz w:val="20"/>
          <w:szCs w:val="20"/>
        </w:rPr>
        <w:t>6 WYMAGANIA WOBEC WYKONAWCY - WARUNKI UDZIAŁU W POSTĘPOWANIU</w:t>
      </w:r>
      <w:bookmarkEnd w:id="12"/>
      <w:r w:rsidRPr="00261927">
        <w:rPr>
          <w:rFonts w:cstheme="minorHAnsi"/>
          <w:i/>
          <w:sz w:val="20"/>
          <w:szCs w:val="20"/>
        </w:rPr>
        <w:t>, tj.</w:t>
      </w:r>
      <w:r w:rsidRPr="00261927">
        <w:rPr>
          <w:rFonts w:cstheme="minorHAnsi"/>
          <w:sz w:val="20"/>
          <w:szCs w:val="20"/>
        </w:rPr>
        <w:t xml:space="preserve"> posiadam niezbędną wiedzę i doświadczenie i dysponuję potencjałem technicznym i osobami zdolnymi do realizacji zamówienia. </w:t>
      </w:r>
    </w:p>
    <w:p w14:paraId="2FCD8284" w14:textId="77777777" w:rsidR="00815BF8" w:rsidRPr="00F3125F" w:rsidRDefault="00F3125F" w:rsidP="00815BF8">
      <w:pPr>
        <w:spacing w:after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</w:t>
      </w:r>
    </w:p>
    <w:p w14:paraId="7A14D7BE" w14:textId="77777777" w:rsidR="00815BF8" w:rsidRDefault="00815BF8" w:rsidP="00815BF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0CA59368" w14:textId="77777777" w:rsidR="00134D8A" w:rsidRDefault="00134D8A" w:rsidP="00815BF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4714A82A" w14:textId="77777777" w:rsidR="00134D8A" w:rsidRDefault="00134D8A" w:rsidP="00815BF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7E84339D" w14:textId="77777777" w:rsidR="00134D8A" w:rsidRDefault="00134D8A" w:rsidP="00815BF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30BCFE81" w14:textId="77777777" w:rsidR="00134D8A" w:rsidRDefault="00134D8A" w:rsidP="00815BF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5D7C6710" w14:textId="77777777" w:rsidR="00134D8A" w:rsidRDefault="00134D8A" w:rsidP="00815BF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088AC69A" w14:textId="77777777" w:rsidR="00134D8A" w:rsidRDefault="00134D8A" w:rsidP="00815BF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4EF1CA1A" w14:textId="77777777" w:rsidR="00134D8A" w:rsidRDefault="00134D8A" w:rsidP="00815BF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2CE31E37" w14:textId="77777777" w:rsidR="00134D8A" w:rsidRDefault="00134D8A" w:rsidP="00815BF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200AE47F" w14:textId="77777777" w:rsidR="00134D8A" w:rsidRDefault="00134D8A" w:rsidP="00815BF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5CEC9EAC" w14:textId="77777777" w:rsidR="00134D8A" w:rsidRDefault="00134D8A" w:rsidP="00815BF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7C9011B6" w14:textId="77777777" w:rsidR="00134D8A" w:rsidRDefault="00134D8A" w:rsidP="00815BF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3E045C2B" w14:textId="77777777" w:rsidR="00134D8A" w:rsidRDefault="00134D8A" w:rsidP="00815BF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4850AA93" w14:textId="77777777" w:rsidR="00134D8A" w:rsidRDefault="00134D8A" w:rsidP="00815BF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59AC91C8" w14:textId="77777777" w:rsidR="00134D8A" w:rsidRDefault="00134D8A" w:rsidP="00815BF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4C619154" w14:textId="77777777" w:rsidR="00134D8A" w:rsidRDefault="00134D8A" w:rsidP="00815BF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56111E07" w14:textId="77777777" w:rsidR="00134D8A" w:rsidRDefault="00134D8A" w:rsidP="00815BF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69B9DC90" w14:textId="77777777" w:rsidR="00134D8A" w:rsidRDefault="00134D8A" w:rsidP="00815BF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1A4F8157" w14:textId="77777777" w:rsidR="00134D8A" w:rsidRDefault="00134D8A" w:rsidP="00815BF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7721B833" w14:textId="77777777" w:rsidR="00134D8A" w:rsidRDefault="00134D8A" w:rsidP="00815BF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63A4754F" w14:textId="77777777" w:rsidR="00134D8A" w:rsidRDefault="00134D8A" w:rsidP="00815BF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37355069" w14:textId="77777777" w:rsidR="00134D8A" w:rsidRPr="00261927" w:rsidRDefault="00134D8A" w:rsidP="00815BF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135A9787" w14:textId="77777777" w:rsidR="00815BF8" w:rsidRPr="00261927" w:rsidRDefault="00815BF8" w:rsidP="00815BF8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sz w:val="20"/>
          <w:szCs w:val="20"/>
        </w:rPr>
      </w:pPr>
      <w:bookmarkStart w:id="13" w:name="_Hlk162343873"/>
      <w:r w:rsidRPr="00261927">
        <w:rPr>
          <w:rFonts w:cstheme="minorHAnsi"/>
          <w:sz w:val="20"/>
          <w:szCs w:val="20"/>
        </w:rPr>
        <w:t>………………………………...</w:t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 w:rsidR="00EC7F7A">
        <w:rPr>
          <w:rFonts w:cstheme="minorHAnsi"/>
          <w:sz w:val="20"/>
          <w:szCs w:val="20"/>
        </w:rPr>
        <w:t xml:space="preserve">             </w:t>
      </w:r>
      <w:r w:rsidRPr="00261927">
        <w:rPr>
          <w:rFonts w:cstheme="minorHAnsi"/>
          <w:sz w:val="20"/>
          <w:szCs w:val="20"/>
        </w:rPr>
        <w:t>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815BF8" w:rsidRPr="00261927" w14:paraId="6A8FE30C" w14:textId="77777777" w:rsidTr="00451E6E">
        <w:tc>
          <w:tcPr>
            <w:tcW w:w="4570" w:type="dxa"/>
            <w:hideMark/>
          </w:tcPr>
          <w:p w14:paraId="1573BF2E" w14:textId="77777777" w:rsidR="00815BF8" w:rsidRPr="00261927" w:rsidRDefault="00815BF8" w:rsidP="00451E6E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61927">
              <w:rPr>
                <w:rFonts w:cstheme="minorHAnsi"/>
                <w:sz w:val="20"/>
                <w:szCs w:val="20"/>
              </w:rPr>
              <w:t xml:space="preserve">        </w:t>
            </w:r>
            <w:r w:rsidR="00F3125F">
              <w:rPr>
                <w:rFonts w:cstheme="minorHAnsi"/>
                <w:sz w:val="20"/>
                <w:szCs w:val="20"/>
              </w:rPr>
              <w:t xml:space="preserve">                  Miejsce i data</w:t>
            </w:r>
          </w:p>
        </w:tc>
        <w:tc>
          <w:tcPr>
            <w:tcW w:w="4680" w:type="dxa"/>
            <w:hideMark/>
          </w:tcPr>
          <w:p w14:paraId="147A16D7" w14:textId="77777777" w:rsidR="00815BF8" w:rsidRPr="00261927" w:rsidRDefault="00815BF8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61927">
              <w:rPr>
                <w:rFonts w:cstheme="minorHAnsi"/>
                <w:sz w:val="20"/>
                <w:szCs w:val="20"/>
              </w:rPr>
              <w:t xml:space="preserve">                         (Imię, nazwisko, podpis, pieczątka)*</w:t>
            </w:r>
          </w:p>
          <w:p w14:paraId="2ACAE264" w14:textId="77777777" w:rsidR="00815BF8" w:rsidRPr="00261927" w:rsidRDefault="00815BF8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445BD737" w14:textId="77777777" w:rsidR="00815BF8" w:rsidRDefault="00815BF8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125C3E5D" w14:textId="77777777" w:rsidR="005A4F8F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77D1200B" w14:textId="77777777" w:rsidR="005A4F8F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2CC730EC" w14:textId="77777777" w:rsidR="005A4F8F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70AC8900" w14:textId="77777777" w:rsidR="005A4F8F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2610B8D7" w14:textId="77777777" w:rsidR="005A4F8F" w:rsidRPr="00261927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134D8A" w:rsidRPr="00261927" w14:paraId="54CB0AAC" w14:textId="77777777" w:rsidTr="00451E6E">
        <w:tc>
          <w:tcPr>
            <w:tcW w:w="4570" w:type="dxa"/>
          </w:tcPr>
          <w:p w14:paraId="2D06467C" w14:textId="77777777" w:rsidR="00134D8A" w:rsidRPr="00261927" w:rsidRDefault="00134D8A" w:rsidP="00451E6E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80" w:type="dxa"/>
          </w:tcPr>
          <w:p w14:paraId="64CAD7F0" w14:textId="77777777" w:rsidR="00134D8A" w:rsidRPr="00261927" w:rsidRDefault="00134D8A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134D8A" w:rsidRPr="00261927" w14:paraId="293A72AC" w14:textId="77777777" w:rsidTr="00451E6E">
        <w:tc>
          <w:tcPr>
            <w:tcW w:w="4570" w:type="dxa"/>
          </w:tcPr>
          <w:p w14:paraId="0C654553" w14:textId="77777777" w:rsidR="00134D8A" w:rsidRPr="00261927" w:rsidRDefault="00134D8A" w:rsidP="00451E6E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80" w:type="dxa"/>
          </w:tcPr>
          <w:p w14:paraId="242136A7" w14:textId="77777777" w:rsidR="00134D8A" w:rsidRPr="00261927" w:rsidRDefault="00134D8A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424DE755" w14:textId="77777777" w:rsidR="00134D8A" w:rsidRPr="005A4F8F" w:rsidRDefault="00134D8A" w:rsidP="00134D8A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  <w:bookmarkStart w:id="14" w:name="_Hlk162343893"/>
      <w:bookmarkStart w:id="15" w:name="_Hlk162334801"/>
      <w:bookmarkEnd w:id="13"/>
      <w:r w:rsidRPr="005A4F8F">
        <w:rPr>
          <w:rFonts w:eastAsia="Times New Roman" w:cstheme="minorHAnsi"/>
          <w:b/>
          <w:i/>
          <w:sz w:val="16"/>
          <w:szCs w:val="20"/>
        </w:rPr>
        <w:t xml:space="preserve">* Podpis osoby figurującej lub osób figurujących w rejestrach do zaciągania zobowiązań w imieniu </w:t>
      </w:r>
      <w:r w:rsidRPr="005A4F8F">
        <w:rPr>
          <w:rFonts w:eastAsia="Times New Roman" w:cstheme="minorHAnsi"/>
          <w:b/>
          <w:i/>
          <w:sz w:val="16"/>
          <w:szCs w:val="20"/>
          <w:lang w:eastAsia="pl-PL"/>
        </w:rPr>
        <w:t>Oferenta</w:t>
      </w:r>
      <w:r w:rsidRPr="005A4F8F">
        <w:rPr>
          <w:rFonts w:eastAsia="Times New Roman" w:cstheme="minorHAnsi"/>
          <w:b/>
          <w:i/>
          <w:sz w:val="16"/>
          <w:szCs w:val="20"/>
        </w:rPr>
        <w:t xml:space="preserve"> lub we właściwym upoważnieniu.</w:t>
      </w:r>
    </w:p>
    <w:bookmarkEnd w:id="14"/>
    <w:p w14:paraId="41B08038" w14:textId="77777777" w:rsidR="00134D8A" w:rsidRDefault="00134D8A" w:rsidP="005A4F8F">
      <w:pPr>
        <w:spacing w:after="0"/>
        <w:rPr>
          <w:rFonts w:cstheme="minorHAnsi"/>
          <w:b/>
          <w:sz w:val="20"/>
          <w:szCs w:val="20"/>
        </w:rPr>
      </w:pPr>
    </w:p>
    <w:p w14:paraId="2B33C41B" w14:textId="0C710873" w:rsidR="005A4F8F" w:rsidRPr="007A4501" w:rsidRDefault="00834E41" w:rsidP="005A4F8F">
      <w:pPr>
        <w:spacing w:after="0"/>
        <w:rPr>
          <w:rFonts w:cstheme="minorHAnsi"/>
          <w:b/>
          <w:sz w:val="20"/>
          <w:szCs w:val="20"/>
        </w:rPr>
      </w:pPr>
      <w:r w:rsidRPr="00261927">
        <w:rPr>
          <w:rFonts w:cstheme="minorHAnsi"/>
          <w:b/>
          <w:sz w:val="20"/>
          <w:szCs w:val="20"/>
        </w:rPr>
        <w:t>Załącznik nr 4</w:t>
      </w:r>
      <w:r w:rsidR="00A62BAB" w:rsidRPr="00261927">
        <w:rPr>
          <w:rFonts w:cstheme="minorHAnsi"/>
          <w:b/>
          <w:sz w:val="20"/>
          <w:szCs w:val="20"/>
        </w:rPr>
        <w:t>A</w:t>
      </w:r>
      <w:r w:rsidR="005A4F8F">
        <w:rPr>
          <w:rFonts w:cstheme="minorHAnsi"/>
          <w:b/>
          <w:sz w:val="20"/>
          <w:szCs w:val="20"/>
        </w:rPr>
        <w:t xml:space="preserve"> </w:t>
      </w:r>
      <w:r w:rsidR="007A4501">
        <w:rPr>
          <w:rFonts w:cstheme="minorHAnsi"/>
          <w:b/>
          <w:sz w:val="20"/>
          <w:szCs w:val="20"/>
        </w:rPr>
        <w:t xml:space="preserve">- </w:t>
      </w:r>
      <w:r w:rsidR="007A4501" w:rsidRPr="00261927">
        <w:rPr>
          <w:rFonts w:cstheme="minorHAnsi"/>
          <w:b/>
          <w:sz w:val="20"/>
          <w:szCs w:val="20"/>
        </w:rPr>
        <w:t>Oświadczenie Oferenta o spełnianiu warunków udziału w postępowaniu - Wykaz wykonanych usług</w:t>
      </w:r>
      <w:r w:rsidR="007A4501">
        <w:rPr>
          <w:rFonts w:cstheme="minorHAnsi"/>
          <w:b/>
          <w:sz w:val="20"/>
          <w:szCs w:val="20"/>
        </w:rPr>
        <w:t xml:space="preserve"> </w:t>
      </w:r>
      <w:r w:rsidR="005A4F8F" w:rsidRPr="00261927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do Zapytania ofertowego nr </w:t>
      </w:r>
      <w:r w:rsidR="00B82651">
        <w:rPr>
          <w:rFonts w:cstheme="minorHAnsi"/>
          <w:b/>
          <w:bCs/>
          <w:sz w:val="20"/>
          <w:szCs w:val="20"/>
        </w:rPr>
        <w:t>FEDS.08.01-IZ.00-0010/23/</w:t>
      </w:r>
      <w:r w:rsidR="00446CDD">
        <w:rPr>
          <w:rFonts w:cstheme="minorHAnsi"/>
          <w:b/>
          <w:bCs/>
          <w:sz w:val="20"/>
          <w:szCs w:val="20"/>
        </w:rPr>
        <w:t>40</w:t>
      </w:r>
      <w:r w:rsidR="007A4501">
        <w:rPr>
          <w:rFonts w:cstheme="minorHAnsi"/>
          <w:b/>
          <w:bCs/>
          <w:sz w:val="20"/>
          <w:szCs w:val="20"/>
        </w:rPr>
        <w:t xml:space="preserve"> </w:t>
      </w:r>
    </w:p>
    <w:bookmarkEnd w:id="15"/>
    <w:p w14:paraId="4CA94023" w14:textId="77777777" w:rsidR="00834E41" w:rsidRPr="00261927" w:rsidRDefault="00834E41" w:rsidP="00834E41">
      <w:pPr>
        <w:spacing w:after="0"/>
        <w:rPr>
          <w:rFonts w:cstheme="minorHAnsi"/>
          <w:b/>
          <w:sz w:val="20"/>
          <w:szCs w:val="20"/>
        </w:rPr>
      </w:pPr>
    </w:p>
    <w:p w14:paraId="140E6A8A" w14:textId="77777777" w:rsidR="00834E41" w:rsidRPr="00261927" w:rsidRDefault="00834E41" w:rsidP="00834E41">
      <w:pPr>
        <w:spacing w:after="0"/>
        <w:ind w:left="1276" w:hanging="1276"/>
        <w:rPr>
          <w:rFonts w:cstheme="minorHAnsi"/>
          <w:b/>
          <w:sz w:val="20"/>
          <w:szCs w:val="20"/>
        </w:rPr>
      </w:pPr>
    </w:p>
    <w:p w14:paraId="0819F239" w14:textId="77777777" w:rsidR="00834E41" w:rsidRPr="00261927" w:rsidRDefault="00834E41" w:rsidP="00834E41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261927">
        <w:rPr>
          <w:rFonts w:eastAsia="Times New Roman" w:cstheme="minorHAnsi"/>
          <w:b/>
          <w:bCs/>
          <w:sz w:val="20"/>
          <w:szCs w:val="20"/>
          <w:lang w:eastAsia="pl-PL"/>
        </w:rPr>
        <w:t>WYKAZ WYKONYWANYCH USŁUG**</w:t>
      </w:r>
    </w:p>
    <w:p w14:paraId="666E3020" w14:textId="77777777" w:rsidR="00834E41" w:rsidRPr="00261927" w:rsidRDefault="00834E41" w:rsidP="00834E41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2C39170A" w14:textId="77777777" w:rsidR="00834E41" w:rsidRPr="00261927" w:rsidRDefault="00834E41" w:rsidP="00092B11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2535A530" w14:textId="77777777" w:rsidR="00834E41" w:rsidRPr="00261927" w:rsidRDefault="00834E41" w:rsidP="00092B11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>Ja niżej podpisany/-a …………………………………………………………………………………………………………………………………………………………………………</w:t>
      </w:r>
    </w:p>
    <w:p w14:paraId="160EF204" w14:textId="77777777" w:rsidR="00834E41" w:rsidRPr="00261927" w:rsidRDefault="00834E41" w:rsidP="00092B11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5667332E" w14:textId="77777777" w:rsidR="00834E41" w:rsidRPr="00261927" w:rsidRDefault="00834E41" w:rsidP="00092B11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>Działając w imieniu i na rzecz Wykonawcy: ………………………………………………………………………………………………………………….…………………………………………………….</w:t>
      </w:r>
    </w:p>
    <w:p w14:paraId="50236099" w14:textId="77777777" w:rsidR="00834E41" w:rsidRPr="00261927" w:rsidRDefault="00834E41" w:rsidP="00092B11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ab/>
      </w:r>
      <w:r w:rsidRPr="00261927">
        <w:rPr>
          <w:rFonts w:eastAsia="Times New Roman" w:cstheme="minorHAnsi"/>
          <w:sz w:val="20"/>
          <w:szCs w:val="20"/>
          <w:lang w:eastAsia="pl-PL"/>
        </w:rPr>
        <w:tab/>
      </w:r>
      <w:r w:rsidRPr="00261927">
        <w:rPr>
          <w:rFonts w:eastAsia="Times New Roman" w:cstheme="minorHAnsi"/>
          <w:sz w:val="20"/>
          <w:szCs w:val="20"/>
          <w:lang w:eastAsia="pl-PL"/>
        </w:rPr>
        <w:tab/>
      </w:r>
      <w:r w:rsidRPr="00261927">
        <w:rPr>
          <w:rFonts w:eastAsia="Times New Roman" w:cstheme="minorHAnsi"/>
          <w:sz w:val="20"/>
          <w:szCs w:val="20"/>
          <w:lang w:eastAsia="pl-PL"/>
        </w:rPr>
        <w:tab/>
      </w:r>
      <w:r w:rsidRPr="00261927">
        <w:rPr>
          <w:rFonts w:eastAsia="Times New Roman" w:cstheme="minorHAnsi"/>
          <w:sz w:val="20"/>
          <w:szCs w:val="20"/>
          <w:lang w:eastAsia="pl-PL"/>
        </w:rPr>
        <w:tab/>
      </w:r>
    </w:p>
    <w:p w14:paraId="783DB534" w14:textId="77777777" w:rsidR="00834E41" w:rsidRPr="00261927" w:rsidRDefault="00834E41" w:rsidP="00092B11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>Adres siedziby: …………………………………………………………………………………………………………………………………………………………...............</w:t>
      </w:r>
      <w:r w:rsidRPr="00261927">
        <w:rPr>
          <w:rFonts w:eastAsia="Times New Roman" w:cstheme="minorHAnsi"/>
          <w:sz w:val="20"/>
          <w:szCs w:val="20"/>
          <w:lang w:eastAsia="pl-PL"/>
        </w:rPr>
        <w:tab/>
      </w:r>
      <w:r w:rsidRPr="00261927">
        <w:rPr>
          <w:rFonts w:eastAsia="Times New Roman" w:cstheme="minorHAnsi"/>
          <w:sz w:val="20"/>
          <w:szCs w:val="20"/>
          <w:lang w:eastAsia="pl-PL"/>
        </w:rPr>
        <w:tab/>
        <w:t xml:space="preserve"> </w:t>
      </w:r>
      <w:r w:rsidRPr="00261927">
        <w:rPr>
          <w:rFonts w:eastAsia="Times New Roman" w:cstheme="minorHAnsi"/>
          <w:sz w:val="20"/>
          <w:szCs w:val="20"/>
          <w:lang w:eastAsia="pl-PL"/>
        </w:rPr>
        <w:tab/>
      </w:r>
    </w:p>
    <w:p w14:paraId="725D941C" w14:textId="77777777" w:rsidR="00834E41" w:rsidRPr="00261927" w:rsidRDefault="00834E41" w:rsidP="00834E41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b/>
          <w:bCs/>
          <w:sz w:val="20"/>
          <w:szCs w:val="20"/>
          <w:lang w:eastAsia="pl-PL"/>
        </w:rPr>
        <w:tab/>
      </w:r>
      <w:r w:rsidRPr="00261927">
        <w:rPr>
          <w:rFonts w:eastAsia="Times New Roman" w:cstheme="minorHAnsi"/>
          <w:b/>
          <w:bCs/>
          <w:sz w:val="20"/>
          <w:szCs w:val="20"/>
          <w:lang w:eastAsia="pl-PL"/>
        </w:rPr>
        <w:tab/>
      </w:r>
      <w:r w:rsidRPr="00261927">
        <w:rPr>
          <w:rFonts w:eastAsia="Times New Roman" w:cstheme="minorHAnsi"/>
          <w:b/>
          <w:bCs/>
          <w:sz w:val="20"/>
          <w:szCs w:val="20"/>
          <w:lang w:eastAsia="pl-PL"/>
        </w:rPr>
        <w:tab/>
      </w:r>
    </w:p>
    <w:p w14:paraId="0B07D8B5" w14:textId="1FEBDE52" w:rsidR="00834E41" w:rsidRPr="00261927" w:rsidRDefault="00834E41" w:rsidP="00834E41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 xml:space="preserve">Oświadczam/y, iż w okresie </w:t>
      </w:r>
      <w:r w:rsidRPr="00261927">
        <w:rPr>
          <w:rFonts w:eastAsia="Times New Roman" w:cstheme="minorHAnsi"/>
          <w:b/>
          <w:sz w:val="20"/>
          <w:szCs w:val="20"/>
          <w:lang w:eastAsia="pl-PL"/>
        </w:rPr>
        <w:t xml:space="preserve">ostatnich </w:t>
      </w:r>
      <w:r w:rsidR="00446CDD">
        <w:rPr>
          <w:rFonts w:eastAsia="Times New Roman" w:cstheme="minorHAnsi"/>
          <w:b/>
          <w:sz w:val="20"/>
          <w:szCs w:val="20"/>
          <w:lang w:eastAsia="pl-PL"/>
        </w:rPr>
        <w:t>2</w:t>
      </w:r>
      <w:r w:rsidRPr="00261927">
        <w:rPr>
          <w:rFonts w:eastAsia="Times New Roman" w:cstheme="minorHAnsi"/>
          <w:b/>
          <w:sz w:val="20"/>
          <w:szCs w:val="20"/>
          <w:lang w:eastAsia="pl-PL"/>
        </w:rPr>
        <w:t xml:space="preserve"> lat</w:t>
      </w:r>
      <w:r w:rsidRPr="00261927">
        <w:rPr>
          <w:rFonts w:eastAsia="Times New Roman" w:cstheme="minorHAnsi"/>
          <w:sz w:val="20"/>
          <w:szCs w:val="20"/>
          <w:lang w:eastAsia="pl-PL"/>
        </w:rPr>
        <w:t xml:space="preserve"> przed upływem terminu składania ofert, a jeżeli okres działalności jest krótszy – do tego okresu zrealizowaliśmy następujące kursy</w:t>
      </w:r>
      <w:r w:rsidR="00815BF8" w:rsidRPr="00261927">
        <w:rPr>
          <w:rFonts w:eastAsia="Times New Roman" w:cstheme="minorHAnsi"/>
          <w:sz w:val="20"/>
          <w:szCs w:val="20"/>
          <w:lang w:eastAsia="pl-PL"/>
        </w:rPr>
        <w:t xml:space="preserve">, w </w:t>
      </w:r>
      <w:r w:rsidRPr="00261927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p w14:paraId="471145D6" w14:textId="77777777" w:rsidR="00834E41" w:rsidRPr="00261927" w:rsidRDefault="008D7835" w:rsidP="00834E41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>(</w:t>
      </w:r>
      <w:r w:rsidRPr="00261927">
        <w:rPr>
          <w:rFonts w:cstheme="minorHAnsi"/>
          <w:sz w:val="20"/>
          <w:szCs w:val="20"/>
        </w:rPr>
        <w:t xml:space="preserve">wskazane w rozdziale </w:t>
      </w:r>
      <w:r w:rsidRPr="00261927">
        <w:rPr>
          <w:rFonts w:cstheme="minorHAnsi"/>
          <w:i/>
          <w:sz w:val="20"/>
          <w:szCs w:val="20"/>
        </w:rPr>
        <w:t>6 WYMAGANIA WOBEC WYKONAWCY - WARUNKI UDZIAŁU W POSTĘPOWANIU)</w:t>
      </w:r>
    </w:p>
    <w:p w14:paraId="7CB0F16A" w14:textId="77777777" w:rsidR="00746F77" w:rsidRPr="00261927" w:rsidRDefault="00746F77" w:rsidP="00834E41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17E19DA0" w14:textId="0AE5EFAA" w:rsidR="000411F6" w:rsidRDefault="000411F6" w:rsidP="000411F6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tbl>
      <w:tblPr>
        <w:tblW w:w="93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3"/>
        <w:gridCol w:w="2075"/>
        <w:gridCol w:w="2073"/>
        <w:gridCol w:w="2282"/>
        <w:gridCol w:w="2263"/>
      </w:tblGrid>
      <w:tr w:rsidR="007D107F" w:rsidRPr="00FE01A9" w14:paraId="666E8C33" w14:textId="77777777" w:rsidTr="007D107F">
        <w:trPr>
          <w:trHeight w:hRule="exact" w:val="2210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568D4A6" w14:textId="77777777" w:rsidR="007D107F" w:rsidRPr="00FE01A9" w:rsidRDefault="007D107F" w:rsidP="0077684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14:paraId="61B2AFC1" w14:textId="77777777" w:rsidR="007D107F" w:rsidRPr="00FE01A9" w:rsidRDefault="007D107F" w:rsidP="0077684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FE01A9">
              <w:rPr>
                <w:rFonts w:eastAsia="Times New Roman" w:cstheme="minorHAnsi"/>
                <w:sz w:val="20"/>
                <w:szCs w:val="20"/>
              </w:rPr>
              <w:t>Lp.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1F0D7BF2" w14:textId="77777777" w:rsidR="007D107F" w:rsidRPr="00FE01A9" w:rsidRDefault="007D107F" w:rsidP="0077684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FE01A9">
              <w:rPr>
                <w:rFonts w:eastAsia="Times New Roman" w:cstheme="minorHAnsi"/>
                <w:sz w:val="20"/>
                <w:szCs w:val="20"/>
              </w:rPr>
              <w:t>Nazwa kursu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358BDEA" w14:textId="77777777" w:rsidR="007D107F" w:rsidRPr="00FE01A9" w:rsidRDefault="007D107F" w:rsidP="0077684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FE01A9">
              <w:rPr>
                <w:rFonts w:eastAsia="Times New Roman" w:cstheme="minorHAnsi"/>
                <w:sz w:val="20"/>
                <w:szCs w:val="20"/>
              </w:rPr>
              <w:t>Liczba godzin kursu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E7AB364" w14:textId="77777777" w:rsidR="007D107F" w:rsidRPr="00FE01A9" w:rsidRDefault="007D107F" w:rsidP="0077684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FE01A9">
              <w:rPr>
                <w:rFonts w:eastAsia="Times New Roman" w:cstheme="minorHAnsi"/>
                <w:sz w:val="20"/>
                <w:szCs w:val="20"/>
              </w:rPr>
              <w:t xml:space="preserve">Data wykonania od-do </w:t>
            </w:r>
            <w:r w:rsidRPr="00FE01A9">
              <w:rPr>
                <w:rFonts w:eastAsia="Times New Roman" w:cstheme="minorHAnsi"/>
                <w:sz w:val="20"/>
                <w:szCs w:val="20"/>
              </w:rPr>
              <w:br/>
              <w:t>(m-c, rok)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C1077B1" w14:textId="77777777" w:rsidR="007D107F" w:rsidRDefault="007D107F" w:rsidP="0077684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14:paraId="68ECFB38" w14:textId="77777777" w:rsidR="007D107F" w:rsidRPr="00FE01A9" w:rsidRDefault="007D107F" w:rsidP="007768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FE01A9">
              <w:rPr>
                <w:rFonts w:eastAsia="Times New Roman" w:cstheme="minorHAnsi"/>
                <w:sz w:val="20"/>
                <w:szCs w:val="20"/>
              </w:rPr>
              <w:t>Nazwa podmiotu na rzecz którego zostały zrealizowane szkolenia</w:t>
            </w:r>
          </w:p>
        </w:tc>
      </w:tr>
      <w:tr w:rsidR="007D107F" w:rsidRPr="00FE01A9" w14:paraId="7C3731A0" w14:textId="77777777" w:rsidTr="007D107F">
        <w:trPr>
          <w:trHeight w:hRule="exact" w:val="810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58035" w14:textId="2C43D3FF" w:rsidR="007D107F" w:rsidRPr="00FE01A9" w:rsidRDefault="0098304E" w:rsidP="007768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43884" w14:textId="77777777" w:rsidR="007D107F" w:rsidRPr="00FE01A9" w:rsidRDefault="007D107F" w:rsidP="007768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  <w:p w14:paraId="22C8C977" w14:textId="77777777" w:rsidR="007D107F" w:rsidRPr="00FE01A9" w:rsidRDefault="007D107F" w:rsidP="007768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  <w:p w14:paraId="0BE5A5D7" w14:textId="77777777" w:rsidR="007D107F" w:rsidRPr="00FE01A9" w:rsidRDefault="007D107F" w:rsidP="007768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  <w:p w14:paraId="0417CE6C" w14:textId="77777777" w:rsidR="007D107F" w:rsidRPr="00FE01A9" w:rsidRDefault="007D107F" w:rsidP="007768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6CA3F" w14:textId="77777777" w:rsidR="007D107F" w:rsidRPr="00FE01A9" w:rsidRDefault="007D107F" w:rsidP="007768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99187" w14:textId="77777777" w:rsidR="007D107F" w:rsidRPr="00FE01A9" w:rsidRDefault="007D107F" w:rsidP="007768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0569B" w14:textId="77777777" w:rsidR="007D107F" w:rsidRPr="00FE01A9" w:rsidRDefault="007D107F" w:rsidP="007768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D107F" w:rsidRPr="00FE01A9" w14:paraId="475A275F" w14:textId="77777777" w:rsidTr="007D107F">
        <w:trPr>
          <w:trHeight w:hRule="exact" w:val="782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7C59B" w14:textId="4128AE8F" w:rsidR="007D107F" w:rsidRPr="00FE01A9" w:rsidRDefault="0098304E" w:rsidP="007768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4AD3D" w14:textId="77777777" w:rsidR="007D107F" w:rsidRPr="00FE01A9" w:rsidRDefault="007D107F" w:rsidP="007768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  <w:p w14:paraId="64D6E695" w14:textId="77777777" w:rsidR="007D107F" w:rsidRPr="00FE01A9" w:rsidRDefault="007D107F" w:rsidP="007768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  <w:p w14:paraId="2358D1C6" w14:textId="77777777" w:rsidR="007D107F" w:rsidRPr="00FE01A9" w:rsidRDefault="007D107F" w:rsidP="007768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46522" w14:textId="77777777" w:rsidR="007D107F" w:rsidRPr="00FE01A9" w:rsidRDefault="007D107F" w:rsidP="007768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898C7" w14:textId="77777777" w:rsidR="007D107F" w:rsidRPr="00FE01A9" w:rsidRDefault="007D107F" w:rsidP="007768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B5C8B" w14:textId="77777777" w:rsidR="007D107F" w:rsidRPr="00FE01A9" w:rsidRDefault="007D107F" w:rsidP="007768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D107F" w:rsidRPr="00FE01A9" w14:paraId="0F91ECD4" w14:textId="77777777" w:rsidTr="007D107F">
        <w:trPr>
          <w:trHeight w:hRule="exact" w:val="813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5507C" w14:textId="50BD8462" w:rsidR="007D107F" w:rsidRPr="00FE01A9" w:rsidRDefault="0098304E" w:rsidP="007768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D913F" w14:textId="77777777" w:rsidR="007D107F" w:rsidRPr="00FE01A9" w:rsidRDefault="007D107F" w:rsidP="007768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  <w:p w14:paraId="0889DC75" w14:textId="77777777" w:rsidR="007D107F" w:rsidRPr="00FE01A9" w:rsidRDefault="007D107F" w:rsidP="007768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  <w:p w14:paraId="2BDB1B51" w14:textId="77777777" w:rsidR="007D107F" w:rsidRPr="00FE01A9" w:rsidRDefault="007D107F" w:rsidP="007768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  <w:p w14:paraId="0FB3CFB7" w14:textId="77777777" w:rsidR="007D107F" w:rsidRPr="00FE01A9" w:rsidRDefault="007D107F" w:rsidP="007768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4586E" w14:textId="77777777" w:rsidR="007D107F" w:rsidRPr="00FE01A9" w:rsidRDefault="007D107F" w:rsidP="007768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1293B" w14:textId="77777777" w:rsidR="007D107F" w:rsidRPr="00FE01A9" w:rsidRDefault="007D107F" w:rsidP="007768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42F94" w14:textId="77777777" w:rsidR="007D107F" w:rsidRPr="00FE01A9" w:rsidRDefault="007D107F" w:rsidP="007768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5D9DC122" w14:textId="77777777" w:rsidR="000411F6" w:rsidRDefault="000411F6" w:rsidP="000411F6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3ED0B163" w14:textId="14F9310E" w:rsidR="00834E41" w:rsidRPr="00F21D14" w:rsidRDefault="00F21D14" w:rsidP="000B0F02">
      <w:pPr>
        <w:spacing w:after="0" w:line="240" w:lineRule="auto"/>
        <w:jc w:val="both"/>
        <w:rPr>
          <w:rFonts w:eastAsia="Times New Roman" w:cstheme="minorHAnsi"/>
          <w:color w:val="FF0000"/>
          <w:sz w:val="20"/>
          <w:szCs w:val="20"/>
          <w:lang w:eastAsia="pl-PL"/>
        </w:rPr>
      </w:pPr>
      <w:r w:rsidRPr="00F21D14">
        <w:rPr>
          <w:rFonts w:eastAsia="Times New Roman" w:cstheme="minorHAnsi"/>
          <w:color w:val="FF0000"/>
          <w:sz w:val="20"/>
          <w:szCs w:val="20"/>
          <w:lang w:eastAsia="pl-PL"/>
        </w:rPr>
        <w:t xml:space="preserve">Uwaga!!!!!- na przedłożonych referencjach należy opisać </w:t>
      </w:r>
      <w:r w:rsidR="00F7669B">
        <w:rPr>
          <w:rFonts w:eastAsia="Times New Roman" w:cstheme="minorHAnsi"/>
          <w:color w:val="FF0000"/>
          <w:sz w:val="20"/>
          <w:szCs w:val="20"/>
          <w:lang w:eastAsia="pl-PL"/>
        </w:rPr>
        <w:t xml:space="preserve">numer zamówienia ofertowego Zamawiającego. </w:t>
      </w:r>
      <w:r w:rsidRPr="00F21D14">
        <w:rPr>
          <w:rFonts w:eastAsia="Times New Roman" w:cstheme="minorHAnsi"/>
          <w:color w:val="FF0000"/>
          <w:sz w:val="20"/>
          <w:szCs w:val="20"/>
          <w:lang w:eastAsia="pl-PL"/>
        </w:rPr>
        <w:t xml:space="preserve"> </w:t>
      </w:r>
    </w:p>
    <w:p w14:paraId="6731FB27" w14:textId="77777777" w:rsidR="005A4F8F" w:rsidRDefault="005A4F8F" w:rsidP="000B0F02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037CFF5B" w14:textId="77777777" w:rsidR="005A4F8F" w:rsidRPr="00261927" w:rsidRDefault="005A4F8F" w:rsidP="000B0F02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6D5D0705" w14:textId="77777777" w:rsidR="00834E41" w:rsidRPr="00261927" w:rsidRDefault="00834E41" w:rsidP="00834E41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………………………………...</w:t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 w:rsidR="00EC7F7A">
        <w:rPr>
          <w:rFonts w:cstheme="minorHAnsi"/>
          <w:sz w:val="20"/>
          <w:szCs w:val="20"/>
        </w:rPr>
        <w:t xml:space="preserve">             </w:t>
      </w:r>
      <w:r w:rsidRPr="00261927">
        <w:rPr>
          <w:rFonts w:cstheme="minorHAnsi"/>
          <w:sz w:val="20"/>
          <w:szCs w:val="20"/>
        </w:rPr>
        <w:t>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834E41" w:rsidRPr="00261927" w14:paraId="10E4089E" w14:textId="77777777" w:rsidTr="00451E6E">
        <w:tc>
          <w:tcPr>
            <w:tcW w:w="4570" w:type="dxa"/>
            <w:hideMark/>
          </w:tcPr>
          <w:p w14:paraId="24E3372A" w14:textId="77777777" w:rsidR="00834E41" w:rsidRPr="00261927" w:rsidRDefault="00834E41" w:rsidP="00451E6E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61927">
              <w:rPr>
                <w:rFonts w:cstheme="minorHAnsi"/>
                <w:sz w:val="20"/>
                <w:szCs w:val="20"/>
              </w:rPr>
              <w:t xml:space="preserve">                          Miejsce i data</w:t>
            </w:r>
          </w:p>
        </w:tc>
        <w:tc>
          <w:tcPr>
            <w:tcW w:w="4680" w:type="dxa"/>
            <w:hideMark/>
          </w:tcPr>
          <w:p w14:paraId="3BC812E9" w14:textId="77777777" w:rsidR="00834E41" w:rsidRPr="00261927" w:rsidRDefault="00834E41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61927">
              <w:rPr>
                <w:rFonts w:cstheme="minorHAnsi"/>
                <w:sz w:val="20"/>
                <w:szCs w:val="20"/>
              </w:rPr>
              <w:t xml:space="preserve">                         (Imię, nazwisko, podpis, pieczątka)*</w:t>
            </w:r>
          </w:p>
          <w:p w14:paraId="058A4785" w14:textId="77777777" w:rsidR="00834E41" w:rsidRPr="00261927" w:rsidRDefault="00834E41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24E668BF" w14:textId="77777777" w:rsidR="00815BF8" w:rsidRPr="00261927" w:rsidRDefault="00815BF8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364D4067" w14:textId="77777777" w:rsidR="00815BF8" w:rsidRPr="00261927" w:rsidRDefault="00815BF8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4CAC812A" w14:textId="77777777" w:rsidR="00834E41" w:rsidRPr="00261927" w:rsidRDefault="00834E41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172B5F81" w14:textId="77777777" w:rsidR="00834E41" w:rsidRPr="00BA4500" w:rsidRDefault="00834E41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  <w:r w:rsidRPr="00BA4500">
        <w:rPr>
          <w:rFonts w:eastAsia="Times New Roman" w:cstheme="minorHAnsi"/>
          <w:b/>
          <w:i/>
          <w:sz w:val="16"/>
          <w:szCs w:val="20"/>
        </w:rPr>
        <w:t xml:space="preserve">* Podpis osoby figurującej lub osób figurujących w rejestrach do zaciągania zobowiązań w imieniu </w:t>
      </w:r>
      <w:r w:rsidRPr="00BA4500">
        <w:rPr>
          <w:rFonts w:eastAsia="Times New Roman" w:cstheme="minorHAnsi"/>
          <w:b/>
          <w:i/>
          <w:sz w:val="16"/>
          <w:szCs w:val="20"/>
          <w:lang w:eastAsia="pl-PL"/>
        </w:rPr>
        <w:t>Oferenta</w:t>
      </w:r>
      <w:r w:rsidRPr="00BA4500">
        <w:rPr>
          <w:rFonts w:eastAsia="Times New Roman" w:cstheme="minorHAnsi"/>
          <w:b/>
          <w:i/>
          <w:sz w:val="16"/>
          <w:szCs w:val="20"/>
        </w:rPr>
        <w:t xml:space="preserve"> lub we właściwym upoważnieniu.</w:t>
      </w:r>
    </w:p>
    <w:p w14:paraId="75FBA3FD" w14:textId="77777777" w:rsidR="00834E41" w:rsidRDefault="00834E41" w:rsidP="00815BF8">
      <w:pPr>
        <w:spacing w:after="0"/>
        <w:rPr>
          <w:rFonts w:cstheme="minorHAnsi"/>
          <w:b/>
          <w:sz w:val="16"/>
          <w:szCs w:val="20"/>
        </w:rPr>
      </w:pPr>
      <w:r w:rsidRPr="00BA4500">
        <w:rPr>
          <w:rFonts w:cstheme="minorHAnsi"/>
          <w:b/>
          <w:sz w:val="16"/>
          <w:szCs w:val="20"/>
        </w:rPr>
        <w:t>**Na potwierdzenie prawidłowego Wykonania usługi przedkładam referencje/protokół odbioru/inny dokument potwierdzający należyte wykonanie usługi</w:t>
      </w:r>
      <w:r w:rsidR="00815BF8" w:rsidRPr="00BA4500">
        <w:rPr>
          <w:rFonts w:cstheme="minorHAnsi"/>
          <w:b/>
          <w:sz w:val="16"/>
          <w:szCs w:val="20"/>
        </w:rPr>
        <w:t>.</w:t>
      </w:r>
    </w:p>
    <w:p w14:paraId="118C74AD" w14:textId="77777777" w:rsidR="0098304E" w:rsidRDefault="0098304E" w:rsidP="00815BF8">
      <w:pPr>
        <w:spacing w:after="0"/>
        <w:rPr>
          <w:rFonts w:cstheme="minorHAnsi"/>
          <w:b/>
          <w:sz w:val="16"/>
          <w:szCs w:val="20"/>
        </w:rPr>
      </w:pPr>
    </w:p>
    <w:p w14:paraId="5464D8DA" w14:textId="77777777" w:rsidR="0098304E" w:rsidRDefault="0098304E" w:rsidP="00815BF8">
      <w:pPr>
        <w:spacing w:after="0"/>
        <w:rPr>
          <w:rFonts w:cstheme="minorHAnsi"/>
          <w:b/>
          <w:sz w:val="16"/>
          <w:szCs w:val="20"/>
        </w:rPr>
      </w:pPr>
    </w:p>
    <w:p w14:paraId="3BE01264" w14:textId="77777777" w:rsidR="0098304E" w:rsidRDefault="0098304E" w:rsidP="00815BF8">
      <w:pPr>
        <w:spacing w:after="0"/>
        <w:rPr>
          <w:rFonts w:cstheme="minorHAnsi"/>
          <w:b/>
          <w:sz w:val="16"/>
          <w:szCs w:val="20"/>
        </w:rPr>
      </w:pPr>
    </w:p>
    <w:p w14:paraId="1E2E4F16" w14:textId="77777777" w:rsidR="0098304E" w:rsidRDefault="0098304E" w:rsidP="00815BF8">
      <w:pPr>
        <w:spacing w:after="0"/>
        <w:rPr>
          <w:rFonts w:cstheme="minorHAnsi"/>
          <w:b/>
          <w:sz w:val="16"/>
          <w:szCs w:val="20"/>
        </w:rPr>
      </w:pPr>
    </w:p>
    <w:p w14:paraId="51CF0FBA" w14:textId="27A89094" w:rsidR="00BA4500" w:rsidRPr="005A4F8F" w:rsidRDefault="00BA4500" w:rsidP="007A4501">
      <w:pPr>
        <w:spacing w:after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Załącznik nr 4</w:t>
      </w:r>
      <w:r w:rsidR="00A62BAB" w:rsidRPr="00261927">
        <w:rPr>
          <w:rFonts w:cstheme="minorHAnsi"/>
          <w:b/>
          <w:bCs/>
          <w:sz w:val="20"/>
          <w:szCs w:val="20"/>
        </w:rPr>
        <w:t xml:space="preserve">B </w:t>
      </w:r>
      <w:r w:rsidR="007A4501">
        <w:rPr>
          <w:rFonts w:cstheme="minorHAnsi"/>
          <w:b/>
          <w:bCs/>
          <w:sz w:val="20"/>
          <w:szCs w:val="20"/>
        </w:rPr>
        <w:t>- O</w:t>
      </w:r>
      <w:r w:rsidR="007A4501" w:rsidRPr="00261927">
        <w:rPr>
          <w:rFonts w:cstheme="minorHAnsi"/>
          <w:b/>
          <w:bCs/>
          <w:sz w:val="20"/>
          <w:szCs w:val="20"/>
        </w:rPr>
        <w:t xml:space="preserve">świadczenie odnośnie </w:t>
      </w:r>
      <w:r w:rsidR="007A4501">
        <w:rPr>
          <w:rFonts w:cstheme="minorHAnsi"/>
          <w:b/>
          <w:bCs/>
          <w:sz w:val="20"/>
          <w:szCs w:val="20"/>
        </w:rPr>
        <w:t xml:space="preserve">potencjału kadrowego wykonawcy </w:t>
      </w:r>
      <w:r w:rsidR="00A62BAB" w:rsidRPr="00261927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do </w:t>
      </w:r>
      <w:bookmarkStart w:id="16" w:name="_Hlk165902807"/>
      <w:r w:rsidR="00A62BAB" w:rsidRPr="00261927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Zapytania ofertowego nr </w:t>
      </w:r>
      <w:r w:rsidR="00B82651">
        <w:rPr>
          <w:rFonts w:cstheme="minorHAnsi"/>
          <w:b/>
          <w:bCs/>
          <w:sz w:val="20"/>
          <w:szCs w:val="20"/>
        </w:rPr>
        <w:t>FEDS.08.01-IZ.00-0010/23/</w:t>
      </w:r>
      <w:r w:rsidR="00446CDD">
        <w:rPr>
          <w:rFonts w:cstheme="minorHAnsi"/>
          <w:b/>
          <w:bCs/>
          <w:sz w:val="20"/>
          <w:szCs w:val="20"/>
        </w:rPr>
        <w:t>40</w:t>
      </w:r>
      <w:r w:rsidR="007A4501">
        <w:rPr>
          <w:rFonts w:cstheme="minorHAnsi"/>
          <w:b/>
          <w:bCs/>
          <w:sz w:val="20"/>
          <w:szCs w:val="20"/>
        </w:rPr>
        <w:t xml:space="preserve"> – dotyczy wszystkich części zamówienia.</w:t>
      </w:r>
    </w:p>
    <w:p w14:paraId="0F9B454A" w14:textId="77777777" w:rsidR="005A4F8F" w:rsidRDefault="005A4F8F" w:rsidP="00FF175B">
      <w:pPr>
        <w:spacing w:after="0"/>
        <w:jc w:val="both"/>
        <w:rPr>
          <w:rFonts w:cstheme="minorHAnsi"/>
          <w:b/>
          <w:bCs/>
          <w:sz w:val="20"/>
          <w:szCs w:val="20"/>
        </w:rPr>
      </w:pPr>
    </w:p>
    <w:bookmarkEnd w:id="16"/>
    <w:p w14:paraId="2385E1EE" w14:textId="77777777" w:rsidR="007A4501" w:rsidRPr="00261927" w:rsidRDefault="007A4501" w:rsidP="00A62BAB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62393B3B" w14:textId="77777777" w:rsidR="00A62BAB" w:rsidRPr="00261927" w:rsidRDefault="00A62BAB" w:rsidP="00A62BAB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05260A77" w14:textId="77777777" w:rsidR="00977CEE" w:rsidRPr="00AE060B" w:rsidRDefault="00977CEE" w:rsidP="00977CEE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1F6C2DC8" w14:textId="77777777" w:rsidR="00977CEE" w:rsidRPr="00AE060B" w:rsidRDefault="00977CEE" w:rsidP="00977CEE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AE060B">
        <w:rPr>
          <w:rFonts w:cstheme="minorHAnsi"/>
          <w:b/>
          <w:sz w:val="20"/>
          <w:szCs w:val="20"/>
        </w:rPr>
        <w:t>OŚWIADCZENIE</w:t>
      </w:r>
    </w:p>
    <w:p w14:paraId="14250E20" w14:textId="77777777" w:rsidR="00977CEE" w:rsidRPr="00AE060B" w:rsidRDefault="00977CEE" w:rsidP="00977CEE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6C9BAB80" w14:textId="77777777" w:rsidR="00977CEE" w:rsidRPr="00AE060B" w:rsidRDefault="00977CEE" w:rsidP="00977CEE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2B0F5173" w14:textId="14211C4F" w:rsidR="00977CEE" w:rsidRPr="00AE060B" w:rsidRDefault="00977CEE" w:rsidP="00977CEE">
      <w:pPr>
        <w:autoSpaceDE w:val="0"/>
        <w:autoSpaceDN w:val="0"/>
        <w:adjustRightInd w:val="0"/>
        <w:spacing w:after="0"/>
        <w:contextualSpacing/>
        <w:jc w:val="both"/>
        <w:rPr>
          <w:rFonts w:cstheme="minorHAnsi"/>
          <w:sz w:val="20"/>
          <w:szCs w:val="20"/>
        </w:rPr>
      </w:pPr>
      <w:r w:rsidRPr="00AE060B">
        <w:rPr>
          <w:rFonts w:cstheme="minorHAnsi"/>
          <w:sz w:val="20"/>
          <w:szCs w:val="20"/>
        </w:rPr>
        <w:t xml:space="preserve">Ja, niżej podpisany/a przystępując do postępowania ofertowego w ramach Zapytania ofertowego </w:t>
      </w:r>
      <w:r w:rsidRPr="00AE060B">
        <w:rPr>
          <w:rFonts w:cstheme="minorHAnsi"/>
          <w:sz w:val="20"/>
          <w:szCs w:val="20"/>
        </w:rPr>
        <w:br/>
        <w:t xml:space="preserve">nr </w:t>
      </w:r>
      <w:r w:rsidRPr="00AE060B">
        <w:rPr>
          <w:rFonts w:cstheme="minorHAnsi"/>
          <w:b/>
          <w:bCs/>
          <w:sz w:val="20"/>
          <w:szCs w:val="20"/>
        </w:rPr>
        <w:t>FEDS.08.01-IZ.00-001</w:t>
      </w:r>
      <w:r w:rsidR="00124164" w:rsidRPr="00AE060B">
        <w:rPr>
          <w:rFonts w:cstheme="minorHAnsi"/>
          <w:b/>
          <w:bCs/>
          <w:sz w:val="20"/>
          <w:szCs w:val="20"/>
        </w:rPr>
        <w:t>0</w:t>
      </w:r>
      <w:r w:rsidRPr="00AE060B">
        <w:rPr>
          <w:rFonts w:cstheme="minorHAnsi"/>
          <w:b/>
          <w:bCs/>
          <w:sz w:val="20"/>
          <w:szCs w:val="20"/>
        </w:rPr>
        <w:t>/23/</w:t>
      </w:r>
      <w:r w:rsidR="00446CDD">
        <w:rPr>
          <w:rFonts w:cstheme="minorHAnsi"/>
          <w:b/>
          <w:bCs/>
          <w:sz w:val="20"/>
          <w:szCs w:val="20"/>
        </w:rPr>
        <w:t>40</w:t>
      </w:r>
      <w:r w:rsidRPr="00AE060B">
        <w:rPr>
          <w:rFonts w:cstheme="minorHAnsi"/>
          <w:sz w:val="20"/>
          <w:szCs w:val="20"/>
        </w:rPr>
        <w:t xml:space="preserve">, uwzględniając zapisy rozdziału 6  WYMAGANIA WOBEC WYKONAWCY - WARUNKI UDZIAŁU W POSTĘPOWANIU, niniejszym oświadczam,  iż: </w:t>
      </w:r>
    </w:p>
    <w:p w14:paraId="2991FC0D" w14:textId="77777777" w:rsidR="00977CEE" w:rsidRPr="00AE060B" w:rsidRDefault="00977CEE" w:rsidP="00977CEE">
      <w:pPr>
        <w:autoSpaceDE w:val="0"/>
        <w:autoSpaceDN w:val="0"/>
        <w:adjustRightInd w:val="0"/>
        <w:spacing w:after="0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20B717E0" w14:textId="77777777" w:rsidR="00AE060B" w:rsidRPr="00AE060B" w:rsidRDefault="00AE060B" w:rsidP="00977CEE">
      <w:pPr>
        <w:autoSpaceDE w:val="0"/>
        <w:autoSpaceDN w:val="0"/>
        <w:adjustRightInd w:val="0"/>
        <w:spacing w:after="0"/>
        <w:contextualSpacing/>
        <w:jc w:val="both"/>
        <w:rPr>
          <w:rFonts w:cstheme="minorHAnsi"/>
          <w:sz w:val="20"/>
          <w:szCs w:val="20"/>
        </w:rPr>
      </w:pPr>
    </w:p>
    <w:p w14:paraId="7CDAF0A5" w14:textId="3B752A66" w:rsidR="00AE060B" w:rsidRPr="00AE060B" w:rsidRDefault="00977CEE" w:rsidP="00AE060B">
      <w:pPr>
        <w:autoSpaceDE w:val="0"/>
        <w:autoSpaceDN w:val="0"/>
        <w:adjustRightInd w:val="0"/>
        <w:spacing w:after="0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AE060B">
        <w:rPr>
          <w:rFonts w:cstheme="minorHAnsi"/>
          <w:sz w:val="20"/>
          <w:szCs w:val="20"/>
        </w:rPr>
        <w:t xml:space="preserve">dysponuję osobami zdolnymi do wykonania zamówienia oraz oświadczam, iż zagwarantuję do przeprowadzenia zamówienia odpowiednią kadrę trenerską (dydaktyczną) - </w:t>
      </w:r>
      <w:r w:rsidR="00AE060B" w:rsidRPr="00AE060B">
        <w:rPr>
          <w:rFonts w:eastAsia="Times New Roman" w:cstheme="minorHAnsi"/>
          <w:sz w:val="20"/>
          <w:szCs w:val="20"/>
          <w:lang w:eastAsia="pl-PL"/>
        </w:rPr>
        <w:t xml:space="preserve">każdy z trenerów realizujących zamówienie będzie posiadał zrealizowane w ostatnich </w:t>
      </w:r>
      <w:r w:rsidR="00446CDD">
        <w:rPr>
          <w:rFonts w:eastAsia="Times New Roman" w:cstheme="minorHAnsi"/>
          <w:sz w:val="20"/>
          <w:szCs w:val="20"/>
          <w:lang w:eastAsia="pl-PL"/>
        </w:rPr>
        <w:t>2</w:t>
      </w:r>
      <w:r w:rsidR="00AE060B" w:rsidRPr="00AE060B">
        <w:rPr>
          <w:rFonts w:eastAsia="Times New Roman" w:cstheme="minorHAnsi"/>
          <w:sz w:val="20"/>
          <w:szCs w:val="20"/>
          <w:lang w:eastAsia="pl-PL"/>
        </w:rPr>
        <w:t xml:space="preserve"> latach liczonych od dnia wszczęcia przedmiotowego postępowania co najmniej 2 szkolenia zbieżne i odpowiadające zakresowi tematycznemu opisanemu w przedmiocie zamówienia (tabela nr 1). </w:t>
      </w:r>
    </w:p>
    <w:p w14:paraId="0EC35184" w14:textId="764EDD2E" w:rsidR="00977CEE" w:rsidRPr="00AE060B" w:rsidRDefault="00977CEE" w:rsidP="00AE060B">
      <w:pPr>
        <w:autoSpaceDE w:val="0"/>
        <w:autoSpaceDN w:val="0"/>
        <w:adjustRightInd w:val="0"/>
        <w:spacing w:after="0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761AF071" w14:textId="77777777" w:rsidR="00977CEE" w:rsidRPr="00AE060B" w:rsidRDefault="00977CEE" w:rsidP="00977CEE">
      <w:pPr>
        <w:spacing w:after="0"/>
        <w:jc w:val="both"/>
        <w:rPr>
          <w:rFonts w:cstheme="minorHAnsi"/>
          <w:sz w:val="20"/>
          <w:szCs w:val="20"/>
          <w:u w:val="single"/>
        </w:rPr>
      </w:pPr>
    </w:p>
    <w:p w14:paraId="028727CD" w14:textId="77777777" w:rsidR="00977CEE" w:rsidRPr="00AE060B" w:rsidRDefault="00977CEE" w:rsidP="00977CEE">
      <w:pPr>
        <w:spacing w:after="0"/>
        <w:jc w:val="both"/>
        <w:rPr>
          <w:rFonts w:cstheme="minorHAnsi"/>
          <w:sz w:val="20"/>
          <w:szCs w:val="20"/>
          <w:u w:val="single"/>
        </w:rPr>
      </w:pPr>
    </w:p>
    <w:p w14:paraId="160E839F" w14:textId="77777777" w:rsidR="00977CEE" w:rsidRPr="00AE060B" w:rsidRDefault="00977CEE" w:rsidP="00977CEE">
      <w:pPr>
        <w:spacing w:after="0"/>
        <w:jc w:val="both"/>
        <w:rPr>
          <w:rFonts w:cstheme="minorHAnsi"/>
          <w:sz w:val="20"/>
          <w:szCs w:val="20"/>
          <w:u w:val="single"/>
        </w:rPr>
      </w:pPr>
    </w:p>
    <w:p w14:paraId="45DC1B51" w14:textId="77777777" w:rsidR="00977CEE" w:rsidRPr="00AE060B" w:rsidRDefault="00977CEE" w:rsidP="00977CEE">
      <w:pPr>
        <w:spacing w:after="0"/>
        <w:jc w:val="both"/>
        <w:rPr>
          <w:rFonts w:cstheme="minorHAnsi"/>
          <w:sz w:val="20"/>
          <w:szCs w:val="20"/>
          <w:u w:val="single"/>
        </w:rPr>
      </w:pPr>
    </w:p>
    <w:p w14:paraId="2810D7E1" w14:textId="77777777" w:rsidR="00977CEE" w:rsidRPr="00AE060B" w:rsidRDefault="00977CEE" w:rsidP="00977CEE">
      <w:pPr>
        <w:spacing w:after="0"/>
        <w:jc w:val="both"/>
        <w:rPr>
          <w:rFonts w:cstheme="minorHAnsi"/>
          <w:sz w:val="20"/>
          <w:szCs w:val="20"/>
          <w:u w:val="single"/>
        </w:rPr>
      </w:pPr>
    </w:p>
    <w:p w14:paraId="2936AA55" w14:textId="77777777" w:rsidR="00977CEE" w:rsidRPr="00AE060B" w:rsidRDefault="00977CEE" w:rsidP="00977CEE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sz w:val="20"/>
          <w:szCs w:val="20"/>
        </w:rPr>
      </w:pPr>
      <w:r w:rsidRPr="00AE060B">
        <w:rPr>
          <w:rFonts w:cstheme="minorHAnsi"/>
          <w:sz w:val="20"/>
          <w:szCs w:val="20"/>
        </w:rPr>
        <w:t>……………………………...</w:t>
      </w:r>
      <w:r w:rsidRPr="00AE060B">
        <w:rPr>
          <w:rFonts w:cstheme="minorHAnsi"/>
          <w:sz w:val="20"/>
          <w:szCs w:val="20"/>
        </w:rPr>
        <w:tab/>
      </w:r>
      <w:r w:rsidRPr="00AE060B">
        <w:rPr>
          <w:rFonts w:cstheme="minorHAnsi"/>
          <w:sz w:val="20"/>
          <w:szCs w:val="20"/>
        </w:rPr>
        <w:tab/>
      </w:r>
      <w:r w:rsidRPr="00AE060B">
        <w:rPr>
          <w:rFonts w:cstheme="minorHAnsi"/>
          <w:sz w:val="20"/>
          <w:szCs w:val="20"/>
        </w:rPr>
        <w:tab/>
      </w:r>
      <w:r w:rsidRPr="00AE060B">
        <w:rPr>
          <w:rFonts w:cstheme="minorHAnsi"/>
          <w:sz w:val="20"/>
          <w:szCs w:val="20"/>
        </w:rPr>
        <w:tab/>
      </w:r>
      <w:r w:rsidRPr="00AE060B">
        <w:rPr>
          <w:rFonts w:cstheme="minorHAnsi"/>
          <w:sz w:val="20"/>
          <w:szCs w:val="20"/>
        </w:rPr>
        <w:tab/>
        <w:t>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977CEE" w:rsidRPr="00AE060B" w14:paraId="3B0D8275" w14:textId="77777777" w:rsidTr="0077684A">
        <w:tc>
          <w:tcPr>
            <w:tcW w:w="4570" w:type="dxa"/>
            <w:hideMark/>
          </w:tcPr>
          <w:p w14:paraId="31313F52" w14:textId="77777777" w:rsidR="00977CEE" w:rsidRPr="00AE060B" w:rsidRDefault="00977CEE" w:rsidP="0077684A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AE060B">
              <w:rPr>
                <w:rFonts w:cstheme="minorHAnsi"/>
                <w:sz w:val="20"/>
                <w:szCs w:val="20"/>
              </w:rPr>
              <w:t xml:space="preserve">                    Miejsce i data</w:t>
            </w:r>
          </w:p>
        </w:tc>
        <w:tc>
          <w:tcPr>
            <w:tcW w:w="4680" w:type="dxa"/>
            <w:hideMark/>
          </w:tcPr>
          <w:p w14:paraId="4956E85B" w14:textId="77777777" w:rsidR="00977CEE" w:rsidRPr="00AE060B" w:rsidRDefault="00977CEE" w:rsidP="0077684A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AE060B">
              <w:rPr>
                <w:rFonts w:cstheme="minorHAnsi"/>
                <w:sz w:val="20"/>
                <w:szCs w:val="20"/>
              </w:rPr>
              <w:t xml:space="preserve">             Imię, nazwisko, podpis, pieczątka**</w:t>
            </w:r>
          </w:p>
          <w:p w14:paraId="261CD469" w14:textId="77777777" w:rsidR="00977CEE" w:rsidRPr="00AE060B" w:rsidRDefault="00977CEE" w:rsidP="0077684A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105292D5" w14:textId="77777777" w:rsidR="00977CEE" w:rsidRPr="00AE060B" w:rsidRDefault="00977CEE" w:rsidP="00977CEE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4AD79E11" w14:textId="77777777" w:rsidR="00977CEE" w:rsidRPr="00AE060B" w:rsidRDefault="00977CEE" w:rsidP="00977CEE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4CD7BDDA" w14:textId="77777777" w:rsidR="00977CEE" w:rsidRPr="00AE060B" w:rsidRDefault="00977CEE" w:rsidP="00977CEE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0B9B3F92" w14:textId="77777777" w:rsidR="00977CEE" w:rsidRPr="00AE060B" w:rsidRDefault="00977CEE" w:rsidP="00977CEE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23EF45E3" w14:textId="77777777" w:rsidR="00A62BAB" w:rsidRPr="00AE060B" w:rsidRDefault="00A62BAB" w:rsidP="00A62BAB">
      <w:pPr>
        <w:spacing w:after="0"/>
        <w:jc w:val="both"/>
        <w:rPr>
          <w:rFonts w:cstheme="minorHAnsi"/>
          <w:sz w:val="20"/>
          <w:szCs w:val="20"/>
          <w:u w:val="single"/>
        </w:rPr>
      </w:pPr>
    </w:p>
    <w:p w14:paraId="2D58DFB8" w14:textId="77777777" w:rsidR="00A62BAB" w:rsidRPr="00AE060B" w:rsidRDefault="00A62BAB" w:rsidP="00A62BAB">
      <w:pPr>
        <w:spacing w:after="0"/>
        <w:jc w:val="both"/>
        <w:rPr>
          <w:rFonts w:cstheme="minorHAnsi"/>
          <w:sz w:val="20"/>
          <w:szCs w:val="20"/>
          <w:u w:val="single"/>
        </w:rPr>
      </w:pPr>
    </w:p>
    <w:p w14:paraId="1AA1AA90" w14:textId="77777777" w:rsidR="00BA4500" w:rsidRDefault="00BA4500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471918A0" w14:textId="77777777" w:rsidR="00BA4500" w:rsidRDefault="00BA4500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28D28273" w14:textId="77777777" w:rsidR="00A62BAB" w:rsidRPr="00BA4500" w:rsidRDefault="00A62BAB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  <w:sectPr w:rsidR="00A62BAB" w:rsidRPr="00BA4500" w:rsidSect="00B82229">
          <w:pgSz w:w="11906" w:h="16838"/>
          <w:pgMar w:top="1245" w:right="1133" w:bottom="709" w:left="1417" w:header="426" w:footer="46" w:gutter="0"/>
          <w:cols w:space="708"/>
          <w:docGrid w:linePitch="360"/>
        </w:sectPr>
      </w:pPr>
      <w:r w:rsidRPr="00BA4500">
        <w:rPr>
          <w:rFonts w:eastAsia="Times New Roman" w:cstheme="minorHAnsi"/>
          <w:b/>
          <w:i/>
          <w:sz w:val="16"/>
          <w:szCs w:val="20"/>
        </w:rPr>
        <w:t xml:space="preserve">** Podpis osoby figurującej lub osób figurujących w rejestrach do zaciągania zobowiązań w imieniu </w:t>
      </w:r>
      <w:r w:rsidRPr="00BA4500">
        <w:rPr>
          <w:rFonts w:eastAsia="Times New Roman" w:cstheme="minorHAnsi"/>
          <w:b/>
          <w:i/>
          <w:sz w:val="16"/>
          <w:szCs w:val="20"/>
          <w:lang w:eastAsia="pl-PL"/>
        </w:rPr>
        <w:t>Oferenta</w:t>
      </w:r>
      <w:r w:rsidRPr="00BA4500">
        <w:rPr>
          <w:rFonts w:eastAsia="Times New Roman" w:cstheme="minorHAnsi"/>
          <w:b/>
          <w:i/>
          <w:sz w:val="16"/>
          <w:szCs w:val="20"/>
        </w:rPr>
        <w:t xml:space="preserve"> lub we właściwym upoważnieni</w:t>
      </w:r>
      <w:r w:rsidR="00BA4500" w:rsidRPr="00BA4500">
        <w:rPr>
          <w:rFonts w:eastAsia="Times New Roman" w:cstheme="minorHAnsi"/>
          <w:b/>
          <w:i/>
          <w:sz w:val="16"/>
          <w:szCs w:val="20"/>
        </w:rPr>
        <w:t>u</w:t>
      </w:r>
    </w:p>
    <w:p w14:paraId="2EE344D4" w14:textId="77777777" w:rsidR="002B45FA" w:rsidRPr="00261927" w:rsidRDefault="002B45FA" w:rsidP="00632742">
      <w:pPr>
        <w:spacing w:after="0" w:line="240" w:lineRule="auto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  <w:bookmarkStart w:id="17" w:name="_Hlk162335712"/>
    </w:p>
    <w:p w14:paraId="5FD444B1" w14:textId="33338E2B" w:rsidR="00BA4500" w:rsidRDefault="00D76505" w:rsidP="00632742">
      <w:pPr>
        <w:spacing w:after="0" w:line="240" w:lineRule="auto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  <w:r w:rsidRPr="00261927">
        <w:rPr>
          <w:rFonts w:eastAsia="Times New Roman" w:cstheme="minorHAnsi"/>
          <w:b/>
          <w:color w:val="000000"/>
          <w:sz w:val="20"/>
          <w:szCs w:val="20"/>
          <w:lang w:eastAsia="pl-PL"/>
        </w:rPr>
        <w:t>Załącznik nr</w:t>
      </w:r>
      <w:r w:rsidR="00544FBE" w:rsidRPr="00261927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</w:t>
      </w:r>
      <w:r w:rsidR="003009D5">
        <w:rPr>
          <w:rFonts w:eastAsia="Times New Roman" w:cstheme="minorHAnsi"/>
          <w:b/>
          <w:color w:val="000000"/>
          <w:sz w:val="20"/>
          <w:szCs w:val="20"/>
          <w:lang w:eastAsia="pl-PL"/>
        </w:rPr>
        <w:t>5</w:t>
      </w:r>
      <w:r w:rsidR="007A4501" w:rsidRPr="007A4501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</w:t>
      </w:r>
      <w:r w:rsidR="007A4501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- </w:t>
      </w:r>
      <w:r w:rsidR="007A4501" w:rsidRPr="00261927">
        <w:rPr>
          <w:rFonts w:eastAsia="Times New Roman" w:cstheme="minorHAnsi"/>
          <w:b/>
          <w:color w:val="000000"/>
          <w:sz w:val="20"/>
          <w:szCs w:val="20"/>
          <w:lang w:eastAsia="pl-PL"/>
        </w:rPr>
        <w:t>Oświadczenie Oferenta o spełnianiu warunków udziału w postępowaniu dot. COVID19</w:t>
      </w:r>
      <w:r w:rsidR="007A4501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</w:t>
      </w:r>
      <w:r w:rsidR="00BA4500" w:rsidRPr="00261927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do Zapytania ofertowego nr </w:t>
      </w:r>
      <w:r w:rsidR="00B82651">
        <w:rPr>
          <w:rFonts w:cstheme="minorHAnsi"/>
          <w:b/>
          <w:bCs/>
          <w:sz w:val="20"/>
          <w:szCs w:val="20"/>
        </w:rPr>
        <w:t>FEDS.08.01-IZ.00-0010/23/</w:t>
      </w:r>
      <w:r w:rsidR="00D022EC">
        <w:rPr>
          <w:rFonts w:cstheme="minorHAnsi"/>
          <w:b/>
          <w:bCs/>
          <w:sz w:val="20"/>
          <w:szCs w:val="20"/>
        </w:rPr>
        <w:t>40</w:t>
      </w:r>
      <w:r w:rsidR="007A4501">
        <w:rPr>
          <w:rFonts w:cstheme="minorHAnsi"/>
          <w:b/>
          <w:bCs/>
          <w:sz w:val="20"/>
          <w:szCs w:val="20"/>
        </w:rPr>
        <w:t>.</w:t>
      </w:r>
    </w:p>
    <w:p w14:paraId="6D5C25AC" w14:textId="77777777" w:rsidR="00BA4500" w:rsidRDefault="00BA4500" w:rsidP="00BA4500">
      <w:pPr>
        <w:spacing w:after="0" w:line="240" w:lineRule="auto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p w14:paraId="031E1C7E" w14:textId="77777777" w:rsidR="00815BF8" w:rsidRPr="00261927" w:rsidRDefault="00815BF8" w:rsidP="00632742">
      <w:pPr>
        <w:spacing w:after="0" w:line="240" w:lineRule="auto"/>
        <w:jc w:val="center"/>
        <w:rPr>
          <w:rFonts w:eastAsia="Times New Roman" w:cstheme="minorHAnsi"/>
          <w:color w:val="000000"/>
          <w:sz w:val="20"/>
          <w:szCs w:val="20"/>
          <w:lang w:eastAsia="pl-PL"/>
        </w:rPr>
      </w:pPr>
    </w:p>
    <w:bookmarkEnd w:id="17"/>
    <w:p w14:paraId="3537BB8E" w14:textId="77777777" w:rsidR="00815BF8" w:rsidRPr="00261927" w:rsidRDefault="00815BF8" w:rsidP="00815BF8">
      <w:pPr>
        <w:spacing w:after="0" w:line="240" w:lineRule="auto"/>
        <w:jc w:val="both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p w14:paraId="36230FC1" w14:textId="77777777" w:rsidR="00815BF8" w:rsidRPr="00261927" w:rsidRDefault="00815BF8" w:rsidP="00815BF8">
      <w:pPr>
        <w:spacing w:after="0" w:line="240" w:lineRule="auto"/>
        <w:jc w:val="both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p w14:paraId="7A202F6F" w14:textId="77777777" w:rsidR="00815BF8" w:rsidRPr="00BA4500" w:rsidRDefault="00BA4500" w:rsidP="00BA4500">
      <w:pPr>
        <w:jc w:val="center"/>
        <w:rPr>
          <w:rFonts w:cstheme="minorHAnsi"/>
          <w:b/>
          <w:sz w:val="20"/>
          <w:szCs w:val="20"/>
        </w:rPr>
      </w:pPr>
      <w:r w:rsidRPr="00261927">
        <w:rPr>
          <w:rFonts w:cstheme="minorHAnsi"/>
          <w:b/>
          <w:sz w:val="20"/>
          <w:szCs w:val="20"/>
        </w:rPr>
        <w:t>OŚWIADCZENIE</w:t>
      </w:r>
    </w:p>
    <w:p w14:paraId="3FC8AABD" w14:textId="77777777" w:rsidR="00815BF8" w:rsidRPr="00261927" w:rsidRDefault="00815BF8" w:rsidP="00815BF8">
      <w:pPr>
        <w:tabs>
          <w:tab w:val="left" w:pos="284"/>
        </w:tabs>
        <w:spacing w:after="0"/>
        <w:jc w:val="center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p w14:paraId="104AE06A" w14:textId="77777777" w:rsidR="00815BF8" w:rsidRPr="00261927" w:rsidRDefault="00815BF8" w:rsidP="00815BF8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23900E7D" w14:textId="77777777" w:rsidR="00815BF8" w:rsidRPr="00261927" w:rsidRDefault="005A4F8F" w:rsidP="00815BF8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ab/>
      </w:r>
      <w:r w:rsidR="00815BF8" w:rsidRPr="00261927">
        <w:rPr>
          <w:rFonts w:eastAsia="Times New Roman" w:cstheme="minorHAnsi"/>
          <w:color w:val="000000"/>
          <w:sz w:val="20"/>
          <w:szCs w:val="20"/>
          <w:lang w:eastAsia="pl-PL"/>
        </w:rPr>
        <w:t>Ja niżej podpisany informuję, że wdrożyłem/wdrożyłam (lub wdrożę jeśli konieczność nastąpi) wszystkie obowiązujące w obecnym okresie zasady/przepisy bezpieczeństwa, które wynikają z nałożonego przepisami prawa reżimu sanitarnego określonego dla branży w której działa - mającego na celu zapobieganie, przeciwdziałanie i zwalczanie COVID-19, z uwzględnieniem przepisów regulujących funkcjonowanie jednostek systemu oświaty w przedmiotowym zakresie. Wdrożone wymagania reżimu sanitarnego stosowane będą wobec wszystkich pracowników, współpracowników oraz uczestników wszystkich szkoleń zawodowych/ warsztatów/zajęć.</w:t>
      </w:r>
    </w:p>
    <w:p w14:paraId="68888BED" w14:textId="77777777" w:rsidR="00815BF8" w:rsidRPr="00261927" w:rsidRDefault="00815BF8" w:rsidP="00815BF8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261927">
        <w:rPr>
          <w:rFonts w:eastAsia="Times New Roman" w:cstheme="minorHAnsi"/>
          <w:color w:val="000000"/>
          <w:sz w:val="20"/>
          <w:szCs w:val="20"/>
          <w:lang w:eastAsia="pl-PL"/>
        </w:rPr>
        <w:t>W przypadku pojawienia się dodatkowych wytycznych i obostrzeń dla branży, w której działam oraz jednostek systemu oświaty - zobowiązuje się dostosować do nich, a w przypadku, kiedy nie będzie to możliwe-wstrzymać realizację zadań wynikających z niniejszego zamówienia i poinformować o tym Zamawiającego.</w:t>
      </w:r>
    </w:p>
    <w:p w14:paraId="596CFDFB" w14:textId="77777777" w:rsidR="00815BF8" w:rsidRPr="00261927" w:rsidRDefault="00815BF8" w:rsidP="00815BF8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45585BD4" w14:textId="77777777" w:rsidR="00815BF8" w:rsidRPr="00261927" w:rsidRDefault="005A4F8F" w:rsidP="00815BF8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ab/>
      </w:r>
      <w:r w:rsidR="00815BF8" w:rsidRPr="00261927">
        <w:rPr>
          <w:rFonts w:eastAsia="Times New Roman" w:cstheme="minorHAnsi"/>
          <w:color w:val="000000"/>
          <w:sz w:val="20"/>
          <w:szCs w:val="20"/>
          <w:lang w:eastAsia="pl-PL"/>
        </w:rPr>
        <w:t>W trakcie realizowanych szkoleń zobowiązuję się zapewnić dla uczestników szkolenia oraz trenera co najmniej w postaci maseczki zasłaniającej usta i nos, przyłbicy (jeśli będzie wymagana), jednorazowych rękawiczek oraz płynu dezynfekującego w ilości umożliwiającej skorzystanie z niego przez każdego uczestnika szkolenia i trenera – jeśli będą wymagane</w:t>
      </w:r>
      <w:r>
        <w:rPr>
          <w:rFonts w:eastAsia="Times New Roman" w:cstheme="minorHAnsi"/>
          <w:color w:val="000000"/>
          <w:sz w:val="20"/>
          <w:szCs w:val="20"/>
          <w:lang w:eastAsia="pl-PL"/>
        </w:rPr>
        <w:t>.</w:t>
      </w:r>
    </w:p>
    <w:p w14:paraId="69C79F17" w14:textId="77777777" w:rsidR="00815BF8" w:rsidRPr="00261927" w:rsidRDefault="00815BF8" w:rsidP="00815BF8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2A2F35B6" w14:textId="77777777" w:rsidR="00815BF8" w:rsidRPr="00261927" w:rsidRDefault="00815BF8" w:rsidP="00815BF8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702C405C" w14:textId="77777777" w:rsidR="00815BF8" w:rsidRPr="00261927" w:rsidRDefault="00815BF8" w:rsidP="00815BF8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6CAE00EE" w14:textId="77777777" w:rsidR="00815BF8" w:rsidRPr="00261927" w:rsidRDefault="00815BF8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6A669FDF" w14:textId="77777777" w:rsidR="00815BF8" w:rsidRPr="00261927" w:rsidRDefault="00815BF8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7E102020" w14:textId="77777777" w:rsidR="00815BF8" w:rsidRPr="00261927" w:rsidRDefault="00815BF8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4BAD5DF7" w14:textId="77777777" w:rsidR="00815BF8" w:rsidRPr="00261927" w:rsidRDefault="00815BF8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54FAADC3" w14:textId="77777777" w:rsidR="00815BF8" w:rsidRPr="00261927" w:rsidRDefault="00815BF8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2FE8F44C" w14:textId="77777777" w:rsidR="00815BF8" w:rsidRPr="00261927" w:rsidRDefault="00815BF8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16F0D503" w14:textId="77777777" w:rsidR="00815BF8" w:rsidRDefault="00815BF8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30289FEB" w14:textId="77777777" w:rsidR="007A4501" w:rsidRDefault="007A4501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218BCD52" w14:textId="77777777" w:rsidR="007A4501" w:rsidRDefault="007A4501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0B507931" w14:textId="77777777" w:rsidR="007A4501" w:rsidRDefault="007A4501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2945FB55" w14:textId="77777777" w:rsidR="007A4501" w:rsidRPr="00261927" w:rsidRDefault="007A4501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7CC7BDFF" w14:textId="77777777" w:rsidR="00815BF8" w:rsidRPr="00261927" w:rsidRDefault="00815BF8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15D0E2D7" w14:textId="77777777" w:rsidR="00815BF8" w:rsidRPr="00261927" w:rsidRDefault="0013231B" w:rsidP="00815BF8">
      <w:pPr>
        <w:autoSpaceDE w:val="0"/>
        <w:autoSpaceDN w:val="0"/>
        <w:adjustRightInd w:val="0"/>
        <w:spacing w:after="0"/>
        <w:ind w:left="78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</w:t>
      </w:r>
    </w:p>
    <w:p w14:paraId="099B07AF" w14:textId="77777777" w:rsidR="00815BF8" w:rsidRPr="00261927" w:rsidRDefault="0013231B" w:rsidP="00815BF8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</w:t>
      </w:r>
      <w:r w:rsidR="00815BF8" w:rsidRPr="00261927">
        <w:rPr>
          <w:rFonts w:cstheme="minorHAnsi"/>
          <w:sz w:val="20"/>
          <w:szCs w:val="20"/>
        </w:rPr>
        <w:t>………………………………...</w:t>
      </w:r>
      <w:r w:rsidR="00815BF8" w:rsidRPr="00261927">
        <w:rPr>
          <w:rFonts w:cstheme="minorHAnsi"/>
          <w:sz w:val="20"/>
          <w:szCs w:val="20"/>
        </w:rPr>
        <w:tab/>
      </w:r>
      <w:r w:rsidR="00815BF8" w:rsidRPr="00261927">
        <w:rPr>
          <w:rFonts w:cstheme="minorHAnsi"/>
          <w:sz w:val="20"/>
          <w:szCs w:val="20"/>
        </w:rPr>
        <w:tab/>
      </w:r>
      <w:r w:rsidR="00815BF8" w:rsidRPr="00261927">
        <w:rPr>
          <w:rFonts w:cstheme="minorHAnsi"/>
          <w:sz w:val="20"/>
          <w:szCs w:val="20"/>
        </w:rPr>
        <w:tab/>
      </w:r>
      <w:r w:rsidR="00815BF8" w:rsidRPr="00261927">
        <w:rPr>
          <w:rFonts w:cstheme="minorHAnsi"/>
          <w:sz w:val="20"/>
          <w:szCs w:val="20"/>
        </w:rPr>
        <w:tab/>
      </w:r>
      <w:r w:rsidR="00815BF8" w:rsidRPr="00261927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               </w:t>
      </w:r>
      <w:r w:rsidR="00815BF8" w:rsidRPr="00261927">
        <w:rPr>
          <w:rFonts w:cstheme="minorHAnsi"/>
          <w:sz w:val="20"/>
          <w:szCs w:val="20"/>
        </w:rPr>
        <w:t>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815BF8" w:rsidRPr="00261927" w14:paraId="292DA81F" w14:textId="77777777" w:rsidTr="00451E6E">
        <w:tc>
          <w:tcPr>
            <w:tcW w:w="4570" w:type="dxa"/>
            <w:hideMark/>
          </w:tcPr>
          <w:p w14:paraId="1B82732F" w14:textId="77777777" w:rsidR="00815BF8" w:rsidRPr="00261927" w:rsidRDefault="00815BF8" w:rsidP="00451E6E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61927">
              <w:rPr>
                <w:rFonts w:cstheme="minorHAnsi"/>
                <w:sz w:val="20"/>
                <w:szCs w:val="20"/>
              </w:rPr>
              <w:t xml:space="preserve">                      Miejsce i data</w:t>
            </w:r>
          </w:p>
        </w:tc>
        <w:tc>
          <w:tcPr>
            <w:tcW w:w="4680" w:type="dxa"/>
            <w:hideMark/>
          </w:tcPr>
          <w:p w14:paraId="768984CC" w14:textId="77777777" w:rsidR="00815BF8" w:rsidRPr="00261927" w:rsidRDefault="00815BF8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61927">
              <w:rPr>
                <w:rFonts w:cstheme="minorHAnsi"/>
                <w:sz w:val="20"/>
                <w:szCs w:val="20"/>
              </w:rPr>
              <w:t xml:space="preserve">                          (Imię, nazwisko, podpis, pieczątka)*</w:t>
            </w:r>
          </w:p>
          <w:p w14:paraId="14B88531" w14:textId="77777777" w:rsidR="00815BF8" w:rsidRPr="00261927" w:rsidRDefault="00815BF8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05DA5EAE" w14:textId="77777777" w:rsidR="00815BF8" w:rsidRPr="00261927" w:rsidRDefault="00815BF8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256EDD54" w14:textId="77777777" w:rsidR="00815BF8" w:rsidRPr="00261927" w:rsidRDefault="00815BF8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57978779" w14:textId="77777777" w:rsidR="005A4F8F" w:rsidRDefault="005A4F8F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6B352178" w14:textId="77777777" w:rsidR="005A4F8F" w:rsidRDefault="005A4F8F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7051E3BD" w14:textId="77777777" w:rsidR="00815BF8" w:rsidRPr="00BA4500" w:rsidRDefault="00815BF8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  <w:r w:rsidRPr="00BA4500">
        <w:rPr>
          <w:rFonts w:eastAsia="Times New Roman" w:cstheme="minorHAnsi"/>
          <w:b/>
          <w:i/>
          <w:sz w:val="16"/>
          <w:szCs w:val="20"/>
        </w:rPr>
        <w:t xml:space="preserve">* Podpis osoby figurującej lub osób figurujących w rejestrach do zaciągania zobowiązań w imieniu </w:t>
      </w:r>
      <w:r w:rsidRPr="00BA4500">
        <w:rPr>
          <w:rFonts w:eastAsia="Times New Roman" w:cstheme="minorHAnsi"/>
          <w:b/>
          <w:i/>
          <w:sz w:val="16"/>
          <w:szCs w:val="20"/>
          <w:lang w:eastAsia="pl-PL"/>
        </w:rPr>
        <w:t>Oferenta</w:t>
      </w:r>
      <w:r w:rsidRPr="00BA4500">
        <w:rPr>
          <w:rFonts w:eastAsia="Times New Roman" w:cstheme="minorHAnsi"/>
          <w:b/>
          <w:i/>
          <w:sz w:val="16"/>
          <w:szCs w:val="20"/>
        </w:rPr>
        <w:t xml:space="preserve"> lub we właściwym upoważnieniu.</w:t>
      </w:r>
    </w:p>
    <w:p w14:paraId="109AC046" w14:textId="77777777" w:rsidR="0013231B" w:rsidRDefault="0013231B" w:rsidP="00815BF8">
      <w:pPr>
        <w:tabs>
          <w:tab w:val="left" w:pos="7200"/>
        </w:tabs>
        <w:spacing w:after="0"/>
        <w:ind w:left="1418" w:hanging="1418"/>
        <w:jc w:val="both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p w14:paraId="1BCF0597" w14:textId="77777777" w:rsidR="0013231B" w:rsidRDefault="0013231B" w:rsidP="00815BF8">
      <w:pPr>
        <w:tabs>
          <w:tab w:val="left" w:pos="7200"/>
        </w:tabs>
        <w:spacing w:after="0"/>
        <w:ind w:left="1418" w:hanging="1418"/>
        <w:jc w:val="both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p w14:paraId="70162242" w14:textId="77777777" w:rsidR="007A4501" w:rsidRDefault="007A4501" w:rsidP="00815BF8">
      <w:pPr>
        <w:tabs>
          <w:tab w:val="left" w:pos="7200"/>
        </w:tabs>
        <w:spacing w:after="0"/>
        <w:ind w:left="1418" w:hanging="1418"/>
        <w:jc w:val="both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p w14:paraId="1C2D24DB" w14:textId="26F431AB" w:rsidR="00BA4500" w:rsidRPr="007A4501" w:rsidRDefault="00815BF8" w:rsidP="007A4501">
      <w:pPr>
        <w:tabs>
          <w:tab w:val="left" w:pos="7200"/>
        </w:tabs>
        <w:spacing w:after="0"/>
        <w:rPr>
          <w:rFonts w:eastAsia="Times New Roman" w:cstheme="minorHAnsi"/>
          <w:b/>
          <w:sz w:val="20"/>
          <w:szCs w:val="20"/>
          <w:lang w:eastAsia="pl-PL"/>
        </w:rPr>
      </w:pPr>
      <w:r w:rsidRPr="00261927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Załącznik nr </w:t>
      </w:r>
      <w:r w:rsidR="003009D5">
        <w:rPr>
          <w:rFonts w:eastAsia="Times New Roman" w:cstheme="minorHAnsi"/>
          <w:b/>
          <w:color w:val="000000"/>
          <w:sz w:val="20"/>
          <w:szCs w:val="20"/>
          <w:lang w:eastAsia="pl-PL"/>
        </w:rPr>
        <w:t>6</w:t>
      </w:r>
      <w:r w:rsidR="007A4501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- </w:t>
      </w:r>
      <w:r w:rsidR="007A4501">
        <w:rPr>
          <w:rFonts w:eastAsia="Times New Roman" w:cstheme="minorHAnsi"/>
          <w:b/>
          <w:sz w:val="20"/>
          <w:szCs w:val="20"/>
          <w:lang w:eastAsia="pl-PL"/>
        </w:rPr>
        <w:t>U</w:t>
      </w:r>
      <w:r w:rsidR="007A4501" w:rsidRPr="00261927">
        <w:rPr>
          <w:rFonts w:eastAsia="Times New Roman" w:cstheme="minorHAnsi"/>
          <w:b/>
          <w:sz w:val="20"/>
          <w:szCs w:val="20"/>
          <w:lang w:eastAsia="pl-PL"/>
        </w:rPr>
        <w:t>poważnienie do przetwarzania danych osobowych Oferenta</w:t>
      </w:r>
      <w:r w:rsidR="007A4501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  <w:r w:rsidR="007A4501" w:rsidRPr="00261927">
        <w:rPr>
          <w:rFonts w:eastAsia="Times New Roman" w:cstheme="minorHAnsi"/>
          <w:b/>
          <w:sz w:val="20"/>
          <w:szCs w:val="20"/>
          <w:lang w:eastAsia="pl-PL"/>
        </w:rPr>
        <w:t>/ upoważnienie do przetwarzania danych osobowych</w:t>
      </w:r>
      <w:r w:rsidR="007A4501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  <w:r w:rsidR="00BA4500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</w:t>
      </w:r>
      <w:r w:rsidRPr="00261927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do Zapytania ofertowego nr </w:t>
      </w:r>
      <w:r w:rsidR="00B82651">
        <w:rPr>
          <w:rFonts w:cstheme="minorHAnsi"/>
          <w:b/>
          <w:bCs/>
          <w:sz w:val="20"/>
          <w:szCs w:val="20"/>
        </w:rPr>
        <w:t>FEDS.08.01-IZ.00-0010/23/</w:t>
      </w:r>
      <w:r w:rsidR="00D022EC">
        <w:rPr>
          <w:rFonts w:cstheme="minorHAnsi"/>
          <w:b/>
          <w:bCs/>
          <w:sz w:val="20"/>
          <w:szCs w:val="20"/>
        </w:rPr>
        <w:t>40</w:t>
      </w:r>
    </w:p>
    <w:p w14:paraId="0AEBA82C" w14:textId="77777777" w:rsidR="00BA4500" w:rsidRDefault="00BA4500" w:rsidP="00BA4500">
      <w:pPr>
        <w:tabs>
          <w:tab w:val="left" w:pos="7200"/>
        </w:tabs>
        <w:spacing w:after="0"/>
        <w:rPr>
          <w:rFonts w:cstheme="minorHAnsi"/>
          <w:b/>
          <w:bCs/>
          <w:sz w:val="20"/>
          <w:szCs w:val="20"/>
        </w:rPr>
      </w:pPr>
    </w:p>
    <w:p w14:paraId="0D9F65D2" w14:textId="77777777" w:rsidR="005A4F8F" w:rsidRPr="00261927" w:rsidRDefault="005A4F8F" w:rsidP="005A4F8F">
      <w:pPr>
        <w:tabs>
          <w:tab w:val="left" w:pos="7200"/>
        </w:tabs>
        <w:spacing w:after="0"/>
        <w:rPr>
          <w:rFonts w:eastAsia="Times New Roman" w:cstheme="minorHAnsi"/>
          <w:b/>
          <w:sz w:val="20"/>
          <w:szCs w:val="20"/>
          <w:lang w:eastAsia="pl-PL"/>
        </w:rPr>
      </w:pPr>
    </w:p>
    <w:p w14:paraId="3711E7DB" w14:textId="77777777" w:rsidR="00815BF8" w:rsidRDefault="00815BF8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14:paraId="44F889BC" w14:textId="77777777" w:rsidR="007A4501" w:rsidRPr="00261927" w:rsidRDefault="007A4501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14:paraId="0DC8CE96" w14:textId="77777777" w:rsidR="00815BF8" w:rsidRDefault="00815BF8" w:rsidP="00815BF8">
      <w:pPr>
        <w:jc w:val="center"/>
        <w:rPr>
          <w:rFonts w:cstheme="minorHAnsi"/>
          <w:b/>
          <w:sz w:val="20"/>
          <w:szCs w:val="20"/>
        </w:rPr>
      </w:pPr>
      <w:r w:rsidRPr="00261927">
        <w:rPr>
          <w:rFonts w:cstheme="minorHAnsi"/>
          <w:b/>
          <w:sz w:val="20"/>
          <w:szCs w:val="20"/>
        </w:rPr>
        <w:t>OŚWIADCZENIE</w:t>
      </w:r>
    </w:p>
    <w:p w14:paraId="6BAA096F" w14:textId="77777777" w:rsidR="0013231B" w:rsidRPr="00261927" w:rsidRDefault="0013231B" w:rsidP="00815BF8">
      <w:pPr>
        <w:jc w:val="center"/>
        <w:rPr>
          <w:rFonts w:cstheme="minorHAnsi"/>
          <w:b/>
          <w:sz w:val="20"/>
          <w:szCs w:val="20"/>
        </w:rPr>
      </w:pPr>
    </w:p>
    <w:p w14:paraId="7538E952" w14:textId="1059C168" w:rsidR="00815BF8" w:rsidRPr="00261927" w:rsidRDefault="00815BF8" w:rsidP="00815BF8">
      <w:pPr>
        <w:suppressAutoHyphens/>
        <w:spacing w:after="120" w:line="240" w:lineRule="auto"/>
        <w:jc w:val="both"/>
        <w:rPr>
          <w:rFonts w:cstheme="minorHAnsi"/>
          <w:b/>
          <w:bCs/>
          <w:sz w:val="20"/>
          <w:szCs w:val="20"/>
          <w:lang w:eastAsia="ar-SA"/>
        </w:rPr>
      </w:pPr>
      <w:r w:rsidRPr="00261927">
        <w:rPr>
          <w:rFonts w:cstheme="minorHAnsi"/>
          <w:sz w:val="20"/>
          <w:szCs w:val="20"/>
          <w:lang w:eastAsia="ar-SA"/>
        </w:rPr>
        <w:t xml:space="preserve">Zgodnie z art. 13 Rozporządzenia Parlamentu Europejskiego i Rady (UE) 2016/79 z dnia 27 kwietnia 2016 r.  w sprawie ochrony osób fizycznych w związku z przetwarzaniem danych osobowych i w sprawie swobodnego przepływu takich danych oraz uchylenia dyrektywy 95/46/WE (ogólne rozporządzenie o ochronie danych) </w:t>
      </w:r>
      <w:r w:rsidRPr="00261927">
        <w:rPr>
          <w:rFonts w:eastAsia="Mincho" w:cstheme="minorHAnsi"/>
          <w:sz w:val="20"/>
          <w:szCs w:val="20"/>
        </w:rPr>
        <w:t>(Dz. Urz. UE L 119 z 04.05.2016, str.1),</w:t>
      </w:r>
      <w:r w:rsidRPr="00261927">
        <w:rPr>
          <w:rFonts w:cstheme="minorHAnsi"/>
          <w:sz w:val="20"/>
          <w:szCs w:val="20"/>
        </w:rPr>
        <w:t xml:space="preserve"> </w:t>
      </w:r>
      <w:r w:rsidRPr="00261927">
        <w:rPr>
          <w:rFonts w:cstheme="minorHAnsi"/>
          <w:sz w:val="20"/>
          <w:szCs w:val="20"/>
          <w:lang w:eastAsia="ar-SA"/>
        </w:rPr>
        <w:t xml:space="preserve">oraz w związku ze złożeniem oferty w ramach postępowania </w:t>
      </w:r>
      <w:r w:rsidRPr="00261927">
        <w:rPr>
          <w:rFonts w:cstheme="minorHAnsi"/>
          <w:b/>
          <w:bCs/>
          <w:sz w:val="20"/>
          <w:szCs w:val="20"/>
          <w:lang w:eastAsia="ar-SA"/>
        </w:rPr>
        <w:t>nr</w:t>
      </w:r>
      <w:r w:rsidRPr="00261927">
        <w:rPr>
          <w:rFonts w:cstheme="minorHAnsi"/>
          <w:b/>
          <w:bCs/>
          <w:sz w:val="20"/>
          <w:szCs w:val="20"/>
        </w:rPr>
        <w:t xml:space="preserve"> </w:t>
      </w:r>
      <w:r w:rsidR="00B82651">
        <w:rPr>
          <w:rFonts w:cstheme="minorHAnsi"/>
          <w:b/>
          <w:bCs/>
          <w:sz w:val="20"/>
          <w:szCs w:val="20"/>
        </w:rPr>
        <w:t>FEDS.08.01-IZ.00-0010/23/</w:t>
      </w:r>
      <w:r w:rsidR="00F5780E">
        <w:rPr>
          <w:rFonts w:cstheme="minorHAnsi"/>
          <w:b/>
          <w:bCs/>
          <w:sz w:val="20"/>
          <w:szCs w:val="20"/>
        </w:rPr>
        <w:t>40</w:t>
      </w:r>
      <w:r w:rsidR="00D51D50">
        <w:rPr>
          <w:rFonts w:cstheme="minorHAnsi"/>
          <w:b/>
          <w:bCs/>
          <w:sz w:val="20"/>
          <w:szCs w:val="20"/>
        </w:rPr>
        <w:t xml:space="preserve"> </w:t>
      </w:r>
      <w:r w:rsidRPr="00261927">
        <w:rPr>
          <w:rFonts w:cstheme="minorHAnsi"/>
          <w:b/>
          <w:bCs/>
          <w:sz w:val="20"/>
          <w:szCs w:val="20"/>
          <w:lang w:eastAsia="ar-SA"/>
        </w:rPr>
        <w:t>przyjmuję do wiadomości, iż:</w:t>
      </w:r>
    </w:p>
    <w:p w14:paraId="235BF4B0" w14:textId="77777777" w:rsidR="00815BF8" w:rsidRPr="00261927" w:rsidRDefault="00815BF8" w:rsidP="001336A4">
      <w:pPr>
        <w:pStyle w:val="Akapitzlist"/>
        <w:numPr>
          <w:ilvl w:val="0"/>
          <w:numId w:val="37"/>
        </w:numPr>
        <w:suppressAutoHyphens/>
        <w:spacing w:after="0" w:line="240" w:lineRule="auto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Odrębnym administratorem moich danych jest:</w:t>
      </w:r>
    </w:p>
    <w:p w14:paraId="19C6CE32" w14:textId="77777777" w:rsidR="00815BF8" w:rsidRPr="00261927" w:rsidRDefault="00815BF8" w:rsidP="001336A4">
      <w:pPr>
        <w:numPr>
          <w:ilvl w:val="0"/>
          <w:numId w:val="38"/>
        </w:numPr>
        <w:suppressAutoHyphens/>
        <w:spacing w:after="0" w:line="240" w:lineRule="auto"/>
        <w:ind w:left="1134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Marszałek Województwa Dolnośląskiego z siedzibą we Wrocławiu, ul. Wybrzeże J. Słowackiego 12-14, 50-411 Wrocław.</w:t>
      </w:r>
    </w:p>
    <w:p w14:paraId="7AE107DC" w14:textId="77777777" w:rsidR="00815BF8" w:rsidRPr="00261927" w:rsidRDefault="00815BF8" w:rsidP="001336A4">
      <w:pPr>
        <w:numPr>
          <w:ilvl w:val="0"/>
          <w:numId w:val="38"/>
        </w:numPr>
        <w:suppressAutoHyphens/>
        <w:spacing w:after="0" w:line="240" w:lineRule="auto"/>
        <w:ind w:left="1134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Arial" w:cstheme="minorHAnsi"/>
          <w:color w:val="000000"/>
          <w:sz w:val="20"/>
          <w:szCs w:val="20"/>
        </w:rPr>
        <w:t>Minister właściwy ds. rozwoju regionalnego, mającego siedzibę przy ul. Wspólnej 2/4, 00-926 Warszawa</w:t>
      </w:r>
    </w:p>
    <w:p w14:paraId="411B062C" w14:textId="77777777" w:rsidR="00F5780E" w:rsidRPr="00F5780E" w:rsidRDefault="00815BF8" w:rsidP="001336A4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  <w:lang w:eastAsia="ar-SA"/>
        </w:rPr>
      </w:pPr>
      <w:r w:rsidRPr="00F5780E">
        <w:rPr>
          <w:rFonts w:eastAsia="SimSun" w:cstheme="minorHAnsi"/>
          <w:color w:val="000000"/>
          <w:kern w:val="3"/>
          <w:sz w:val="20"/>
          <w:szCs w:val="20"/>
        </w:rPr>
        <w:t xml:space="preserve">Unia Producentów i Pracodawców Przemysłu Mięsnego z siedzibą </w:t>
      </w:r>
      <w:r w:rsidR="00F5780E" w:rsidRPr="00F5780E">
        <w:rPr>
          <w:rFonts w:eastAsia="SimSun" w:cstheme="minorHAnsi"/>
          <w:color w:val="000000"/>
          <w:kern w:val="3"/>
          <w:sz w:val="20"/>
          <w:szCs w:val="20"/>
        </w:rPr>
        <w:t>ul. Sole 18, U 51</w:t>
      </w:r>
      <w:r w:rsidRPr="00F5780E">
        <w:rPr>
          <w:rFonts w:eastAsia="SimSun" w:cstheme="minorHAnsi"/>
          <w:color w:val="000000"/>
          <w:kern w:val="3"/>
          <w:sz w:val="20"/>
          <w:szCs w:val="20"/>
        </w:rPr>
        <w:t>, 00-4</w:t>
      </w:r>
      <w:r w:rsidR="00F5780E" w:rsidRPr="00F5780E">
        <w:rPr>
          <w:rFonts w:eastAsia="SimSun" w:cstheme="minorHAnsi"/>
          <w:color w:val="000000"/>
          <w:kern w:val="3"/>
          <w:sz w:val="20"/>
          <w:szCs w:val="20"/>
        </w:rPr>
        <w:t>10</w:t>
      </w:r>
      <w:r w:rsidRPr="00F5780E">
        <w:rPr>
          <w:rFonts w:eastAsia="SimSun" w:cstheme="minorHAnsi"/>
          <w:color w:val="000000"/>
          <w:kern w:val="3"/>
          <w:sz w:val="20"/>
          <w:szCs w:val="20"/>
        </w:rPr>
        <w:t xml:space="preserve"> Warszawa</w:t>
      </w:r>
    </w:p>
    <w:p w14:paraId="5E29E486" w14:textId="77777777" w:rsidR="00F5780E" w:rsidRDefault="00F5780E" w:rsidP="00F5780E">
      <w:pPr>
        <w:suppressAutoHyphens/>
        <w:spacing w:after="0" w:line="240" w:lineRule="auto"/>
        <w:ind w:left="720"/>
        <w:jc w:val="both"/>
        <w:rPr>
          <w:rFonts w:eastAsia="Calibri" w:cstheme="minorHAnsi"/>
          <w:sz w:val="20"/>
          <w:szCs w:val="20"/>
          <w:lang w:eastAsia="ar-SA"/>
        </w:rPr>
      </w:pPr>
    </w:p>
    <w:p w14:paraId="2556DE63" w14:textId="44C895DC" w:rsidR="00815BF8" w:rsidRPr="00F5780E" w:rsidRDefault="00815BF8" w:rsidP="00F5780E">
      <w:pPr>
        <w:suppressAutoHyphens/>
        <w:spacing w:after="0" w:line="240" w:lineRule="auto"/>
        <w:ind w:left="720"/>
        <w:jc w:val="both"/>
        <w:rPr>
          <w:rFonts w:eastAsia="Calibri" w:cstheme="minorHAnsi"/>
          <w:b/>
          <w:sz w:val="20"/>
          <w:szCs w:val="20"/>
          <w:lang w:eastAsia="ar-SA"/>
        </w:rPr>
      </w:pPr>
      <w:r w:rsidRPr="00F5780E">
        <w:rPr>
          <w:rFonts w:eastAsia="Calibri" w:cstheme="minorHAnsi"/>
          <w:color w:val="000000"/>
          <w:sz w:val="20"/>
          <w:szCs w:val="20"/>
          <w:lang w:eastAsia="ar-SA"/>
        </w:rPr>
        <w:t xml:space="preserve">Dane osobowe będą przetwarzane w związku z realizacją FEDS 2021-2027, w szczególności w celu monitorowania, sprawozdawczości, komunikacji, publikacji, ewaluacji, zarządzania finansowego, weryfikacji i audytów oraz do celów określania kwalifikowalności uczestników. </w:t>
      </w:r>
    </w:p>
    <w:p w14:paraId="109E5249" w14:textId="77777777" w:rsidR="00815BF8" w:rsidRPr="00261927" w:rsidRDefault="00815BF8" w:rsidP="00815BF8">
      <w:pPr>
        <w:suppressAutoHyphens/>
        <w:spacing w:after="0" w:line="240" w:lineRule="auto"/>
        <w:ind w:left="709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4C77797" w14:textId="77777777" w:rsidR="00815BF8" w:rsidRPr="00261927" w:rsidRDefault="00815BF8" w:rsidP="001336A4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 xml:space="preserve">Państwa dane osobowe będą przetwarzane w związku z tym, że: </w:t>
      </w:r>
    </w:p>
    <w:p w14:paraId="134390C2" w14:textId="77777777" w:rsidR="00815BF8" w:rsidRPr="00261927" w:rsidRDefault="00815BF8" w:rsidP="001336A4">
      <w:pPr>
        <w:numPr>
          <w:ilvl w:val="0"/>
          <w:numId w:val="31"/>
        </w:numPr>
        <w:suppressAutoHyphens/>
        <w:spacing w:after="0" w:line="240" w:lineRule="auto"/>
        <w:ind w:left="993" w:hanging="294"/>
        <w:contextualSpacing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 xml:space="preserve">Przetwarzanie jest niezbędne do wypełnienia obowiązku prawnego ciążącego na administratorze ( art. 6 ust. 1 lit. c, a w przypadku danych szczególnej kategorii art. 9 ust. 2 lit. g RODO), który określa: </w:t>
      </w:r>
    </w:p>
    <w:p w14:paraId="22151F19" w14:textId="77777777" w:rsidR="00815BF8" w:rsidRPr="00261927" w:rsidRDefault="00815BF8" w:rsidP="001336A4">
      <w:pPr>
        <w:numPr>
          <w:ilvl w:val="0"/>
          <w:numId w:val="30"/>
        </w:numPr>
        <w:tabs>
          <w:tab w:val="left" w:pos="851"/>
        </w:tabs>
        <w:suppressAutoHyphens/>
        <w:spacing w:after="0" w:line="240" w:lineRule="auto"/>
        <w:ind w:left="1276" w:hanging="284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1F56B389" w14:textId="77777777" w:rsidR="00815BF8" w:rsidRPr="00261927" w:rsidRDefault="00815BF8" w:rsidP="001336A4">
      <w:pPr>
        <w:numPr>
          <w:ilvl w:val="0"/>
          <w:numId w:val="30"/>
        </w:numPr>
        <w:tabs>
          <w:tab w:val="left" w:pos="851"/>
        </w:tabs>
        <w:suppressAutoHyphens/>
        <w:spacing w:after="0" w:line="240" w:lineRule="auto"/>
        <w:ind w:left="1276" w:hanging="284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5C32641D" w14:textId="77777777" w:rsidR="00815BF8" w:rsidRPr="00261927" w:rsidRDefault="00815BF8" w:rsidP="001336A4">
      <w:pPr>
        <w:numPr>
          <w:ilvl w:val="0"/>
          <w:numId w:val="30"/>
        </w:numPr>
        <w:tabs>
          <w:tab w:val="left" w:pos="851"/>
        </w:tabs>
        <w:suppressAutoHyphens/>
        <w:spacing w:after="0" w:line="240" w:lineRule="auto"/>
        <w:ind w:left="1276" w:hanging="284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ustawa z dnia 28 kwietnia 2022 r. o zasadach realizacji zadań finansowanych ze środków europejskich w perspektywie finansowej 2021-2027, w szczególności art. 87-93,</w:t>
      </w:r>
    </w:p>
    <w:p w14:paraId="1437821B" w14:textId="77777777" w:rsidR="00815BF8" w:rsidRPr="00261927" w:rsidRDefault="00815BF8" w:rsidP="001336A4">
      <w:pPr>
        <w:numPr>
          <w:ilvl w:val="0"/>
          <w:numId w:val="30"/>
        </w:numPr>
        <w:tabs>
          <w:tab w:val="left" w:pos="851"/>
        </w:tabs>
        <w:suppressAutoHyphens/>
        <w:spacing w:after="0" w:line="240" w:lineRule="auto"/>
        <w:ind w:left="1276" w:hanging="284"/>
        <w:jc w:val="both"/>
        <w:rPr>
          <w:rFonts w:eastAsia="Calibri" w:cstheme="minorHAnsi"/>
          <w:iCs/>
          <w:sz w:val="20"/>
          <w:szCs w:val="20"/>
          <w:lang w:eastAsia="ar-SA"/>
        </w:rPr>
      </w:pPr>
      <w:r w:rsidRPr="00261927">
        <w:rPr>
          <w:rFonts w:eastAsia="Calibri" w:cstheme="minorHAnsi"/>
          <w:bCs/>
          <w:sz w:val="20"/>
          <w:szCs w:val="20"/>
          <w:lang w:eastAsia="ar-SA"/>
        </w:rPr>
        <w:t>ustawa z 14 czerwca 1960 r. - Kodeks postępowania administracyjnego,</w:t>
      </w:r>
    </w:p>
    <w:p w14:paraId="308709EB" w14:textId="77777777" w:rsidR="00815BF8" w:rsidRPr="00261927" w:rsidRDefault="00815BF8" w:rsidP="001336A4">
      <w:pPr>
        <w:numPr>
          <w:ilvl w:val="0"/>
          <w:numId w:val="30"/>
        </w:numPr>
        <w:tabs>
          <w:tab w:val="left" w:pos="851"/>
        </w:tabs>
        <w:suppressAutoHyphens/>
        <w:spacing w:after="0" w:line="240" w:lineRule="auto"/>
        <w:ind w:left="1276" w:hanging="284"/>
        <w:jc w:val="both"/>
        <w:rPr>
          <w:rFonts w:eastAsia="Calibri" w:cstheme="minorHAnsi"/>
          <w:iCs/>
          <w:sz w:val="20"/>
          <w:szCs w:val="20"/>
          <w:lang w:eastAsia="ar-SA"/>
        </w:rPr>
      </w:pPr>
      <w:r w:rsidRPr="00261927">
        <w:rPr>
          <w:rFonts w:eastAsia="Calibri" w:cstheme="minorHAnsi"/>
          <w:bCs/>
          <w:sz w:val="20"/>
          <w:szCs w:val="20"/>
          <w:lang w:eastAsia="ar-SA"/>
        </w:rPr>
        <w:t xml:space="preserve">ustawa z 27 sierpnia 2009 r. o finansach publicznych. </w:t>
      </w:r>
    </w:p>
    <w:p w14:paraId="47945A7B" w14:textId="77777777" w:rsidR="00815BF8" w:rsidRPr="00261927" w:rsidRDefault="00815BF8" w:rsidP="001336A4">
      <w:pPr>
        <w:numPr>
          <w:ilvl w:val="0"/>
          <w:numId w:val="36"/>
        </w:numPr>
        <w:tabs>
          <w:tab w:val="left" w:pos="851"/>
        </w:tabs>
        <w:suppressAutoHyphens/>
        <w:spacing w:after="0" w:line="240" w:lineRule="auto"/>
        <w:ind w:left="993" w:hanging="354"/>
        <w:contextualSpacing/>
        <w:jc w:val="both"/>
        <w:rPr>
          <w:rFonts w:eastAsia="Calibri" w:cstheme="minorHAnsi"/>
          <w:bCs/>
          <w:sz w:val="20"/>
          <w:szCs w:val="20"/>
          <w:lang w:eastAsia="ar-SA"/>
        </w:rPr>
      </w:pPr>
      <w:r w:rsidRPr="00261927">
        <w:rPr>
          <w:rFonts w:eastAsia="Calibri" w:cstheme="minorHAnsi"/>
          <w:bCs/>
          <w:sz w:val="20"/>
          <w:szCs w:val="20"/>
          <w:lang w:eastAsia="ar-SA"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215FFFEB" w14:textId="77777777" w:rsidR="00815BF8" w:rsidRPr="00261927" w:rsidRDefault="00815BF8" w:rsidP="001336A4">
      <w:pPr>
        <w:numPr>
          <w:ilvl w:val="0"/>
          <w:numId w:val="36"/>
        </w:numPr>
        <w:tabs>
          <w:tab w:val="left" w:pos="851"/>
        </w:tabs>
        <w:suppressAutoHyphens/>
        <w:spacing w:after="0" w:line="240" w:lineRule="auto"/>
        <w:ind w:left="993"/>
        <w:contextualSpacing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bCs/>
          <w:sz w:val="20"/>
          <w:szCs w:val="20"/>
          <w:lang w:eastAsia="ar-SA"/>
        </w:rPr>
        <w:t>Przetwarzanie jest niezbędne do wykonania zadania realizowanego w interesie publicznym lub w ramach sprawowania władzy publicznej powierzonej administratorowi (art. 6 ust. 1 lit. e RODO).</w:t>
      </w:r>
    </w:p>
    <w:p w14:paraId="7AE9AF09" w14:textId="77777777" w:rsidR="00815BF8" w:rsidRPr="00261927" w:rsidRDefault="00815BF8" w:rsidP="001336A4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  <w:lang w:eastAsia="ar-SA"/>
        </w:rPr>
      </w:pPr>
      <w:r w:rsidRPr="00261927">
        <w:rPr>
          <w:rFonts w:eastAsia="Calibri" w:cstheme="minorHAnsi"/>
          <w:bCs/>
          <w:sz w:val="20"/>
          <w:szCs w:val="20"/>
          <w:lang w:eastAsia="ar-SA"/>
        </w:rPr>
        <w:t>Zakres danych, które możemy przetwarzać został określony w art. 87 ust.2 ustawy wdrożeniowej.</w:t>
      </w:r>
    </w:p>
    <w:p w14:paraId="71ECF636" w14:textId="77777777" w:rsidR="00815BF8" w:rsidRPr="00261927" w:rsidRDefault="00815BF8" w:rsidP="001336A4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Dane pozyskujemy bezpośrednio od osób, których one dotyczą, z systemu teleinformatycznego, lub z rejestrów publicznych, o których mowa w art. 92 ust. 2 ustawy wdrożeniowej.</w:t>
      </w:r>
    </w:p>
    <w:p w14:paraId="2AAE5EE5" w14:textId="77777777" w:rsidR="00815BF8" w:rsidRPr="00261927" w:rsidRDefault="00815BF8" w:rsidP="001336A4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7E7B329B" w14:textId="77777777" w:rsidR="00815BF8" w:rsidRPr="00261927" w:rsidRDefault="00815BF8" w:rsidP="001336A4">
      <w:pPr>
        <w:numPr>
          <w:ilvl w:val="0"/>
          <w:numId w:val="32"/>
        </w:numPr>
        <w:suppressAutoHyphens/>
        <w:spacing w:after="0" w:line="240" w:lineRule="auto"/>
        <w:ind w:left="851" w:hanging="142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podmiotom, którym zleciliśmy wykonywanie zadań w FEDS 2021-2027,</w:t>
      </w:r>
    </w:p>
    <w:p w14:paraId="57516615" w14:textId="77777777" w:rsidR="00815BF8" w:rsidRPr="00261927" w:rsidRDefault="00815BF8" w:rsidP="001336A4">
      <w:pPr>
        <w:numPr>
          <w:ilvl w:val="0"/>
          <w:numId w:val="32"/>
        </w:numPr>
        <w:suppressAutoHyphens/>
        <w:spacing w:after="0" w:line="240" w:lineRule="auto"/>
        <w:ind w:left="851" w:hanging="142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 xml:space="preserve">organom Komisji Europejskiej, ministrowi właściwemu do spraw rozwoju regionalnego, ministrowi właściwemu do spraw finansów publicznych, prezesowi zakładu ubezpieczeń społecznych, </w:t>
      </w:r>
    </w:p>
    <w:p w14:paraId="68C6248B" w14:textId="77777777" w:rsidR="00815BF8" w:rsidRPr="00261927" w:rsidRDefault="00815BF8" w:rsidP="001336A4">
      <w:pPr>
        <w:numPr>
          <w:ilvl w:val="0"/>
          <w:numId w:val="32"/>
        </w:numPr>
        <w:suppressAutoHyphens/>
        <w:spacing w:after="0" w:line="240" w:lineRule="auto"/>
        <w:ind w:left="851" w:hanging="142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1474DE70" w14:textId="77777777" w:rsidR="00815BF8" w:rsidRPr="00261927" w:rsidRDefault="00815BF8" w:rsidP="001336A4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 xml:space="preserve">Dane osobowe są przechowywane przez okres niezbędny do realizacji celów określonych w punkcie II. </w:t>
      </w:r>
    </w:p>
    <w:p w14:paraId="62861E6A" w14:textId="77777777" w:rsidR="00815BF8" w:rsidRPr="00261927" w:rsidRDefault="00815BF8" w:rsidP="001336A4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 xml:space="preserve">Przysługują Państwu następujące prawa: </w:t>
      </w:r>
    </w:p>
    <w:p w14:paraId="4E49BD65" w14:textId="77777777" w:rsidR="00815BF8" w:rsidRPr="00261927" w:rsidRDefault="00815BF8" w:rsidP="001336A4">
      <w:pPr>
        <w:numPr>
          <w:ilvl w:val="0"/>
          <w:numId w:val="33"/>
        </w:numPr>
        <w:suppressAutoHyphens/>
        <w:spacing w:after="0" w:line="240" w:lineRule="auto"/>
        <w:ind w:left="993" w:hanging="288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 xml:space="preserve">prawo dostępu do swoich danych oraz otrzymania ich kopii (art. 15 RODO), </w:t>
      </w:r>
    </w:p>
    <w:p w14:paraId="7DF3B350" w14:textId="77777777" w:rsidR="00815BF8" w:rsidRPr="00261927" w:rsidRDefault="00815BF8" w:rsidP="001336A4">
      <w:pPr>
        <w:numPr>
          <w:ilvl w:val="0"/>
          <w:numId w:val="33"/>
        </w:numPr>
        <w:suppressAutoHyphens/>
        <w:spacing w:after="0" w:line="240" w:lineRule="auto"/>
        <w:ind w:left="993" w:hanging="288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 xml:space="preserve">prawo do sprostowania swoich danych (art. 16 RODO),  </w:t>
      </w:r>
    </w:p>
    <w:p w14:paraId="09330C49" w14:textId="77777777" w:rsidR="00815BF8" w:rsidRPr="00261927" w:rsidRDefault="00815BF8" w:rsidP="001336A4">
      <w:pPr>
        <w:numPr>
          <w:ilvl w:val="0"/>
          <w:numId w:val="33"/>
        </w:numPr>
        <w:suppressAutoHyphens/>
        <w:spacing w:after="0" w:line="240" w:lineRule="auto"/>
        <w:ind w:left="993" w:hanging="288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prawo do usunięcia swoich danych (art. 17 RODO) - jeśli nie zaistniały okoliczności, o których mowa w art. 17 ust. 3 RODO,</w:t>
      </w:r>
    </w:p>
    <w:p w14:paraId="066B08B1" w14:textId="77777777" w:rsidR="00815BF8" w:rsidRPr="00261927" w:rsidRDefault="00815BF8" w:rsidP="001336A4">
      <w:pPr>
        <w:numPr>
          <w:ilvl w:val="0"/>
          <w:numId w:val="33"/>
        </w:numPr>
        <w:suppressAutoHyphens/>
        <w:spacing w:after="0" w:line="240" w:lineRule="auto"/>
        <w:ind w:left="993" w:hanging="288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prawo do żądania od administratora ograniczenia przetwarzania swoich danych (art. 18 RODO),</w:t>
      </w:r>
    </w:p>
    <w:p w14:paraId="53391C4E" w14:textId="77777777" w:rsidR="00815BF8" w:rsidRPr="00261927" w:rsidRDefault="00815BF8" w:rsidP="001336A4">
      <w:pPr>
        <w:numPr>
          <w:ilvl w:val="0"/>
          <w:numId w:val="33"/>
        </w:numPr>
        <w:suppressAutoHyphens/>
        <w:spacing w:after="0" w:line="240" w:lineRule="auto"/>
        <w:ind w:left="993" w:hanging="288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prawo wniesienia sprzeciwu wobec przetwarzania swoich danych (art. 21 RODO) – wobec przetwarzania dotyczących jej danych osobowych opartego na art. 6 ust. 1 lit. e RODO – jeśli nie zaistniały okoliczności, o których mowa w art. 21 ust. 1 RODO,</w:t>
      </w:r>
    </w:p>
    <w:p w14:paraId="50FFCA68" w14:textId="77777777" w:rsidR="00815BF8" w:rsidRPr="00261927" w:rsidRDefault="00815BF8" w:rsidP="001336A4">
      <w:pPr>
        <w:numPr>
          <w:ilvl w:val="0"/>
          <w:numId w:val="33"/>
        </w:numPr>
        <w:suppressAutoHyphens/>
        <w:spacing w:after="0" w:line="240" w:lineRule="auto"/>
        <w:ind w:left="993" w:hanging="288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0004CB1B" w14:textId="77777777" w:rsidR="00815BF8" w:rsidRPr="00261927" w:rsidRDefault="00815BF8" w:rsidP="001336A4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Dane osobowe nie będą podlegały zautomatyzowanemu podejmowaniu decyzji, w tym profilowaniu.</w:t>
      </w:r>
    </w:p>
    <w:p w14:paraId="52F07DAF" w14:textId="77777777" w:rsidR="00815BF8" w:rsidRPr="00261927" w:rsidRDefault="00815BF8" w:rsidP="001336A4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Państwa dane osobowe nie będą przekazywane do państwa trzeciego.</w:t>
      </w:r>
    </w:p>
    <w:p w14:paraId="6F12893A" w14:textId="77777777" w:rsidR="00815BF8" w:rsidRPr="00261927" w:rsidRDefault="00815BF8" w:rsidP="001336A4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eastAsia="Calibri" w:cstheme="minorHAnsi"/>
          <w:bCs/>
          <w:sz w:val="20"/>
          <w:szCs w:val="20"/>
          <w:lang w:eastAsia="ar-SA"/>
        </w:rPr>
      </w:pPr>
      <w:r w:rsidRPr="00261927">
        <w:rPr>
          <w:rFonts w:eastAsia="Calibri" w:cstheme="minorHAnsi"/>
          <w:bCs/>
          <w:sz w:val="20"/>
          <w:szCs w:val="20"/>
          <w:lang w:eastAsia="ar-SA"/>
        </w:rPr>
        <w:t>KONTAKT Z ADMINISTRATOREM DANYCH I INSPEKTOREM OCHRONY DANYCH</w:t>
      </w:r>
    </w:p>
    <w:p w14:paraId="352757ED" w14:textId="77777777" w:rsidR="00815BF8" w:rsidRPr="00261927" w:rsidRDefault="00815BF8" w:rsidP="0013231B">
      <w:pPr>
        <w:suppressAutoHyphens/>
        <w:spacing w:after="0" w:line="240" w:lineRule="auto"/>
        <w:ind w:left="142" w:firstLine="567"/>
        <w:jc w:val="both"/>
        <w:rPr>
          <w:rFonts w:eastAsia="Calibri" w:cstheme="minorHAnsi"/>
          <w:bCs/>
          <w:sz w:val="20"/>
          <w:szCs w:val="20"/>
          <w:lang w:eastAsia="ar-SA"/>
        </w:rPr>
      </w:pPr>
      <w:r w:rsidRPr="00261927">
        <w:rPr>
          <w:rFonts w:eastAsia="Calibri" w:cstheme="minorHAnsi"/>
          <w:bCs/>
          <w:sz w:val="20"/>
          <w:szCs w:val="20"/>
          <w:lang w:eastAsia="ar-SA"/>
        </w:rPr>
        <w:t>W przypadku:</w:t>
      </w:r>
    </w:p>
    <w:p w14:paraId="416501A1" w14:textId="77777777" w:rsidR="00815BF8" w:rsidRPr="00261927" w:rsidRDefault="00815BF8" w:rsidP="0013231B">
      <w:pPr>
        <w:suppressAutoHyphens/>
        <w:spacing w:after="0" w:line="240" w:lineRule="auto"/>
        <w:ind w:left="993" w:hanging="284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1.   Marszałek Województwa Dolnośląskiego kontakt w następujący sposób do Inspektora Ochrony Danych:</w:t>
      </w:r>
    </w:p>
    <w:p w14:paraId="5AFC51DB" w14:textId="77777777" w:rsidR="00815BF8" w:rsidRPr="00261927" w:rsidRDefault="00815BF8" w:rsidP="001336A4">
      <w:pPr>
        <w:pStyle w:val="Akapitzlist"/>
        <w:numPr>
          <w:ilvl w:val="0"/>
          <w:numId w:val="34"/>
        </w:numPr>
        <w:suppressAutoHyphens/>
        <w:spacing w:after="0" w:line="240" w:lineRule="auto"/>
        <w:ind w:left="1276" w:hanging="284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pocztą tradycyjną (ul. Wybrzeże J. Słowackiego 12-14, 50-411 Wrocław),</w:t>
      </w:r>
    </w:p>
    <w:p w14:paraId="1CDD2CA1" w14:textId="77777777" w:rsidR="00815BF8" w:rsidRPr="00261927" w:rsidRDefault="00815BF8" w:rsidP="001336A4">
      <w:pPr>
        <w:pStyle w:val="Akapitzlist"/>
        <w:numPr>
          <w:ilvl w:val="0"/>
          <w:numId w:val="34"/>
        </w:numPr>
        <w:suppressAutoHyphens/>
        <w:spacing w:after="0" w:line="240" w:lineRule="auto"/>
        <w:ind w:left="1276" w:hanging="284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 xml:space="preserve">elektronicznie (adres e-mail: </w:t>
      </w:r>
      <w:hyperlink r:id="rId17" w:history="1">
        <w:r w:rsidRPr="00261927">
          <w:rPr>
            <w:rFonts w:eastAsia="Calibri" w:cstheme="minorHAnsi"/>
            <w:color w:val="0000FF"/>
            <w:sz w:val="20"/>
            <w:szCs w:val="20"/>
            <w:u w:val="single"/>
            <w:lang w:eastAsia="ar-SA"/>
          </w:rPr>
          <w:t>inspektor@umwd.pl</w:t>
        </w:r>
      </w:hyperlink>
      <w:r w:rsidRPr="00261927">
        <w:rPr>
          <w:rFonts w:eastAsia="Calibri" w:cstheme="minorHAnsi"/>
          <w:color w:val="0000FF"/>
          <w:sz w:val="20"/>
          <w:szCs w:val="20"/>
          <w:u w:val="single"/>
          <w:lang w:eastAsia="ar-SA"/>
        </w:rPr>
        <w:t>)</w:t>
      </w:r>
      <w:r w:rsidRPr="00261927">
        <w:rPr>
          <w:rFonts w:eastAsia="Calibri" w:cstheme="minorHAnsi"/>
          <w:sz w:val="20"/>
          <w:szCs w:val="20"/>
          <w:lang w:eastAsia="ar-SA"/>
        </w:rPr>
        <w:t>.</w:t>
      </w:r>
    </w:p>
    <w:p w14:paraId="6C05EFCE" w14:textId="77777777" w:rsidR="00815BF8" w:rsidRPr="00261927" w:rsidRDefault="00815BF8" w:rsidP="001336A4">
      <w:pPr>
        <w:pStyle w:val="Akapitzlist"/>
        <w:numPr>
          <w:ilvl w:val="0"/>
          <w:numId w:val="31"/>
        </w:numPr>
        <w:suppressAutoHyphens/>
        <w:spacing w:after="0" w:line="240" w:lineRule="auto"/>
        <w:ind w:left="993" w:hanging="284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Minister właściwy ds. rozwoju regionalnego kontakt w następujący sposób do Inspektora Ochrony Danych:</w:t>
      </w:r>
    </w:p>
    <w:p w14:paraId="3ACDB171" w14:textId="77777777" w:rsidR="00815BF8" w:rsidRPr="00261927" w:rsidRDefault="00815BF8" w:rsidP="001336A4">
      <w:pPr>
        <w:pStyle w:val="Akapitzlist"/>
        <w:numPr>
          <w:ilvl w:val="0"/>
          <w:numId w:val="35"/>
        </w:numPr>
        <w:suppressAutoHyphens/>
        <w:spacing w:after="0" w:line="240" w:lineRule="auto"/>
        <w:ind w:left="1276" w:hanging="284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elektronicznie (</w:t>
      </w:r>
      <w:hyperlink r:id="rId18" w:history="1">
        <w:r w:rsidR="00521A2E" w:rsidRPr="00261927">
          <w:rPr>
            <w:rStyle w:val="Hipercze"/>
            <w:rFonts w:eastAsia="Calibri" w:cstheme="minorHAnsi"/>
            <w:sz w:val="20"/>
            <w:szCs w:val="20"/>
            <w:lang w:eastAsia="ar-SA"/>
          </w:rPr>
          <w:t>iod@mfipr.gov.pl</w:t>
        </w:r>
      </w:hyperlink>
      <w:r w:rsidRPr="00261927">
        <w:rPr>
          <w:rFonts w:eastAsia="Calibri" w:cstheme="minorHAnsi"/>
          <w:sz w:val="20"/>
          <w:szCs w:val="20"/>
          <w:lang w:eastAsia="ar-SA"/>
        </w:rPr>
        <w:t>)</w:t>
      </w:r>
    </w:p>
    <w:p w14:paraId="001CFC6B" w14:textId="1D128FF2" w:rsidR="00815BF8" w:rsidRPr="0013231B" w:rsidRDefault="00815BF8" w:rsidP="001336A4">
      <w:pPr>
        <w:pStyle w:val="Akapitzlist"/>
        <w:numPr>
          <w:ilvl w:val="0"/>
          <w:numId w:val="31"/>
        </w:numPr>
        <w:suppressAutoHyphens/>
        <w:spacing w:after="0" w:line="240" w:lineRule="auto"/>
        <w:ind w:left="993" w:hanging="284"/>
        <w:jc w:val="both"/>
        <w:rPr>
          <w:rFonts w:cstheme="minorHAnsi"/>
          <w:bCs/>
          <w:sz w:val="20"/>
          <w:szCs w:val="20"/>
          <w:lang w:eastAsia="ar-SA"/>
        </w:rPr>
      </w:pPr>
      <w:r w:rsidRPr="0013231B">
        <w:rPr>
          <w:rFonts w:eastAsia="Calibri" w:cstheme="minorHAnsi"/>
          <w:sz w:val="20"/>
          <w:szCs w:val="20"/>
          <w:lang w:eastAsia="ar-SA"/>
        </w:rPr>
        <w:t xml:space="preserve">Unia Producentów i Pracodawców Przemysłu Mięsnego z siedzibą </w:t>
      </w:r>
      <w:r w:rsidR="00F5780E" w:rsidRPr="00F5780E">
        <w:rPr>
          <w:rFonts w:eastAsia="SimSun" w:cstheme="minorHAnsi"/>
          <w:color w:val="000000"/>
          <w:kern w:val="3"/>
          <w:sz w:val="20"/>
          <w:szCs w:val="20"/>
        </w:rPr>
        <w:t>ul. S</w:t>
      </w:r>
      <w:r w:rsidR="00F5780E">
        <w:rPr>
          <w:rFonts w:eastAsia="SimSun" w:cstheme="minorHAnsi"/>
          <w:color w:val="000000"/>
          <w:kern w:val="3"/>
          <w:sz w:val="20"/>
          <w:szCs w:val="20"/>
        </w:rPr>
        <w:t>ole 18</w:t>
      </w:r>
      <w:r w:rsidR="00F5780E" w:rsidRPr="00F5780E">
        <w:rPr>
          <w:rFonts w:eastAsia="SimSun" w:cstheme="minorHAnsi"/>
          <w:color w:val="000000"/>
          <w:kern w:val="3"/>
          <w:sz w:val="20"/>
          <w:szCs w:val="20"/>
        </w:rPr>
        <w:t xml:space="preserve"> U 51, 00-410 Warszawa</w:t>
      </w:r>
      <w:r w:rsidR="00220056" w:rsidRPr="0013231B">
        <w:rPr>
          <w:rFonts w:eastAsia="Calibri" w:cstheme="minorHAnsi"/>
          <w:sz w:val="20"/>
          <w:szCs w:val="20"/>
          <w:lang w:eastAsia="ar-SA"/>
        </w:rPr>
        <w:t>, e</w:t>
      </w:r>
      <w:r w:rsidRPr="0013231B">
        <w:rPr>
          <w:rFonts w:eastAsia="Calibri" w:cstheme="minorHAnsi"/>
          <w:sz w:val="20"/>
          <w:szCs w:val="20"/>
          <w:lang w:eastAsia="ar-SA"/>
        </w:rPr>
        <w:t>lektronicznie (</w:t>
      </w:r>
      <w:hyperlink r:id="rId19" w:history="1">
        <w:r w:rsidRPr="0013231B">
          <w:rPr>
            <w:rStyle w:val="Hipercze"/>
            <w:rFonts w:eastAsia="Calibri" w:cstheme="minorHAnsi"/>
            <w:sz w:val="20"/>
            <w:szCs w:val="20"/>
            <w:lang w:eastAsia="ar-SA"/>
          </w:rPr>
          <w:t>biuro@upemi.pl</w:t>
        </w:r>
      </w:hyperlink>
      <w:r w:rsidRPr="0013231B">
        <w:rPr>
          <w:rStyle w:val="Hipercze"/>
          <w:rFonts w:eastAsia="Calibri" w:cstheme="minorHAnsi"/>
          <w:sz w:val="20"/>
          <w:szCs w:val="20"/>
          <w:lang w:eastAsia="ar-SA"/>
        </w:rPr>
        <w:t>)</w:t>
      </w:r>
    </w:p>
    <w:p w14:paraId="730C4978" w14:textId="77777777" w:rsidR="00815BF8" w:rsidRDefault="00815BF8" w:rsidP="00815BF8">
      <w:pPr>
        <w:pStyle w:val="Text"/>
        <w:spacing w:after="0" w:line="276" w:lineRule="auto"/>
        <w:ind w:firstLine="0"/>
        <w:rPr>
          <w:rFonts w:asciiTheme="minorHAnsi" w:hAnsiTheme="minorHAnsi" w:cstheme="minorHAnsi"/>
          <w:sz w:val="20"/>
          <w:lang w:val="pl-PL"/>
        </w:rPr>
      </w:pPr>
    </w:p>
    <w:p w14:paraId="396B6E11" w14:textId="77777777" w:rsidR="005A4F8F" w:rsidRPr="00261927" w:rsidRDefault="005A4F8F" w:rsidP="00815BF8">
      <w:pPr>
        <w:pStyle w:val="Text"/>
        <w:spacing w:after="0" w:line="276" w:lineRule="auto"/>
        <w:ind w:firstLine="0"/>
        <w:rPr>
          <w:rFonts w:asciiTheme="minorHAnsi" w:hAnsiTheme="minorHAnsi" w:cstheme="minorHAnsi"/>
          <w:sz w:val="20"/>
          <w:lang w:val="pl-PL"/>
        </w:rPr>
      </w:pPr>
    </w:p>
    <w:p w14:paraId="696A5292" w14:textId="77777777" w:rsidR="00815BF8" w:rsidRDefault="00815BF8" w:rsidP="00815BF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2EEEA76C" w14:textId="77777777" w:rsidR="007A4501" w:rsidRDefault="007A4501" w:rsidP="00815BF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1499A1CB" w14:textId="77777777" w:rsidR="007A4501" w:rsidRDefault="007A4501" w:rsidP="00815BF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64E0AE21" w14:textId="77777777" w:rsidR="007A4501" w:rsidRDefault="007A4501" w:rsidP="00815BF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1A850979" w14:textId="77777777" w:rsidR="007A4501" w:rsidRDefault="007A4501" w:rsidP="00815BF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7CC9267E" w14:textId="77777777" w:rsidR="007A4501" w:rsidRDefault="007A4501" w:rsidP="00815BF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4BD6B12D" w14:textId="77777777" w:rsidR="007A4501" w:rsidRDefault="007A4501" w:rsidP="00815BF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0657D980" w14:textId="77777777" w:rsidR="007A4501" w:rsidRDefault="007A4501" w:rsidP="00815BF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733FC848" w14:textId="77777777" w:rsidR="007A4501" w:rsidRDefault="007A4501" w:rsidP="00815BF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70F3689D" w14:textId="77777777" w:rsidR="007A4501" w:rsidRDefault="007A4501" w:rsidP="00815BF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450155FB" w14:textId="77777777" w:rsidR="007A4501" w:rsidRDefault="007A4501" w:rsidP="00815BF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5F4C5D44" w14:textId="77777777" w:rsidR="007A4501" w:rsidRDefault="007A4501" w:rsidP="00815BF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0FA2E6CD" w14:textId="77777777" w:rsidR="007A4501" w:rsidRPr="00261927" w:rsidRDefault="007A4501" w:rsidP="00815BF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777D0BEE" w14:textId="77777777" w:rsidR="00815BF8" w:rsidRPr="00261927" w:rsidRDefault="00815BF8" w:rsidP="00815BF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133F91EA" w14:textId="77777777" w:rsidR="00815BF8" w:rsidRPr="00261927" w:rsidRDefault="00815BF8" w:rsidP="00815BF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08CD7994" w14:textId="77777777" w:rsidR="0013231B" w:rsidRPr="00261927" w:rsidRDefault="0013231B" w:rsidP="0013231B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………………………………...</w:t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               </w:t>
      </w:r>
      <w:r w:rsidRPr="00261927">
        <w:rPr>
          <w:rFonts w:cstheme="minorHAnsi"/>
          <w:sz w:val="20"/>
          <w:szCs w:val="20"/>
        </w:rPr>
        <w:t>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13231B" w:rsidRPr="00261927" w14:paraId="2644EE0A" w14:textId="77777777" w:rsidTr="00AB5700">
        <w:tc>
          <w:tcPr>
            <w:tcW w:w="4570" w:type="dxa"/>
            <w:hideMark/>
          </w:tcPr>
          <w:p w14:paraId="4DBDE5C0" w14:textId="77777777" w:rsidR="0013231B" w:rsidRPr="00261927" w:rsidRDefault="0013231B" w:rsidP="00AB5700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61927">
              <w:rPr>
                <w:rFonts w:cstheme="minorHAnsi"/>
                <w:sz w:val="20"/>
                <w:szCs w:val="20"/>
              </w:rPr>
              <w:t xml:space="preserve">                      Miejsce i data</w:t>
            </w:r>
          </w:p>
        </w:tc>
        <w:tc>
          <w:tcPr>
            <w:tcW w:w="4680" w:type="dxa"/>
            <w:hideMark/>
          </w:tcPr>
          <w:p w14:paraId="0923DF6E" w14:textId="77777777" w:rsidR="0013231B" w:rsidRPr="00261927" w:rsidRDefault="0013231B" w:rsidP="00AB5700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61927">
              <w:rPr>
                <w:rFonts w:cstheme="minorHAnsi"/>
                <w:sz w:val="20"/>
                <w:szCs w:val="20"/>
              </w:rPr>
              <w:t xml:space="preserve">                          </w:t>
            </w:r>
            <w:r>
              <w:rPr>
                <w:rFonts w:cstheme="minorHAnsi"/>
                <w:sz w:val="20"/>
                <w:szCs w:val="20"/>
              </w:rPr>
              <w:t xml:space="preserve">                   Czytelny podpis </w:t>
            </w:r>
          </w:p>
          <w:p w14:paraId="403F28EC" w14:textId="77777777" w:rsidR="0013231B" w:rsidRPr="00261927" w:rsidRDefault="0013231B" w:rsidP="00AB5700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5211B4C8" w14:textId="77777777" w:rsidR="0013231B" w:rsidRPr="00261927" w:rsidRDefault="0013231B" w:rsidP="00AB5700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0C514EB3" w14:textId="77777777" w:rsidR="0013231B" w:rsidRPr="00261927" w:rsidRDefault="0013231B" w:rsidP="00AB5700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13231B" w:rsidRPr="00261927" w14:paraId="2FDEA191" w14:textId="77777777" w:rsidTr="00AB5700">
        <w:tc>
          <w:tcPr>
            <w:tcW w:w="4570" w:type="dxa"/>
          </w:tcPr>
          <w:p w14:paraId="3D6CB446" w14:textId="77777777" w:rsidR="0013231B" w:rsidRPr="00261927" w:rsidRDefault="0013231B" w:rsidP="00AB5700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80" w:type="dxa"/>
          </w:tcPr>
          <w:p w14:paraId="0E4CB594" w14:textId="77777777" w:rsidR="0025555D" w:rsidRPr="00261927" w:rsidRDefault="0025555D" w:rsidP="00AB5700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AE9175D" w14:textId="77777777" w:rsidR="0025555D" w:rsidRDefault="0025555D" w:rsidP="0025555D">
      <w:pPr>
        <w:pStyle w:val="Text"/>
        <w:spacing w:after="0" w:line="276" w:lineRule="auto"/>
        <w:ind w:firstLine="0"/>
        <w:rPr>
          <w:rFonts w:eastAsiaTheme="minorHAnsi" w:cstheme="minorHAnsi"/>
          <w:i/>
          <w:iCs/>
          <w:sz w:val="20"/>
        </w:rPr>
      </w:pPr>
    </w:p>
    <w:p w14:paraId="2B31FC8A" w14:textId="18D0A204" w:rsidR="0025555D" w:rsidRPr="00BE727F" w:rsidRDefault="0025555D" w:rsidP="0025555D">
      <w:pPr>
        <w:tabs>
          <w:tab w:val="left" w:pos="7200"/>
        </w:tabs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BE727F">
        <w:rPr>
          <w:rFonts w:cstheme="minorHAnsi"/>
          <w:b/>
          <w:bCs/>
          <w:sz w:val="20"/>
          <w:szCs w:val="20"/>
        </w:rPr>
        <w:t xml:space="preserve">Zał. 7 - </w:t>
      </w:r>
      <w:r w:rsidRPr="00BE727F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do</w:t>
      </w:r>
      <w:r w:rsidRPr="00BE727F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Zapytania ofertowego nr </w:t>
      </w:r>
      <w:r w:rsidR="00B82651">
        <w:rPr>
          <w:rFonts w:cstheme="minorHAnsi"/>
          <w:b/>
          <w:bCs/>
          <w:sz w:val="20"/>
          <w:szCs w:val="20"/>
        </w:rPr>
        <w:t>FEDS.08.01-IZ.00-0011/23/</w:t>
      </w:r>
      <w:r w:rsidR="00F5780E">
        <w:rPr>
          <w:rFonts w:cstheme="minorHAnsi"/>
          <w:b/>
          <w:bCs/>
          <w:sz w:val="20"/>
          <w:szCs w:val="20"/>
        </w:rPr>
        <w:t>40</w:t>
      </w:r>
      <w:r w:rsidRPr="00914744">
        <w:rPr>
          <w:rFonts w:cstheme="minorHAnsi"/>
          <w:b/>
          <w:bCs/>
          <w:sz w:val="20"/>
          <w:szCs w:val="20"/>
        </w:rPr>
        <w:t xml:space="preserve"> </w:t>
      </w:r>
      <w:r w:rsidRPr="00BE727F">
        <w:rPr>
          <w:rFonts w:eastAsia="Times New Roman" w:cstheme="minorHAnsi"/>
          <w:b/>
          <w:sz w:val="20"/>
          <w:szCs w:val="20"/>
          <w:lang w:eastAsia="pl-PL"/>
        </w:rPr>
        <w:t xml:space="preserve">dot. wymogu wykluczenia z postępowania o udzielenie zamówienia publicznego Wykonawców wskazanych w art. 7 ust. 1 ustawy z 13 kwietnia 2022 r. o szczególnych rozwiązaniach w zakresie przeciwdziałania wspieraniu agresji na Ukrainę oraz służących ochronie bezpieczeństwa narodowego  </w:t>
      </w:r>
    </w:p>
    <w:p w14:paraId="37B204FD" w14:textId="77777777" w:rsidR="0025555D" w:rsidRPr="00294240" w:rsidRDefault="0025555D" w:rsidP="0025555D">
      <w:pPr>
        <w:rPr>
          <w:rFonts w:cstheme="minorHAnsi"/>
        </w:rPr>
      </w:pPr>
    </w:p>
    <w:p w14:paraId="437622FF" w14:textId="77777777" w:rsidR="0025555D" w:rsidRPr="00294240" w:rsidRDefault="0025555D" w:rsidP="0025555D">
      <w:pPr>
        <w:rPr>
          <w:rFonts w:cstheme="minorHAnsi"/>
          <w:b/>
          <w:bCs/>
        </w:rPr>
      </w:pPr>
    </w:p>
    <w:p w14:paraId="2629563F" w14:textId="77777777" w:rsidR="0025555D" w:rsidRPr="00BE727F" w:rsidRDefault="0025555D" w:rsidP="0025555D">
      <w:pPr>
        <w:jc w:val="center"/>
        <w:rPr>
          <w:rFonts w:cstheme="minorHAnsi"/>
          <w:b/>
          <w:bCs/>
          <w:sz w:val="20"/>
        </w:rPr>
      </w:pPr>
      <w:r w:rsidRPr="00BE727F">
        <w:rPr>
          <w:rFonts w:cstheme="minorHAnsi"/>
          <w:b/>
          <w:bCs/>
          <w:sz w:val="20"/>
        </w:rPr>
        <w:t>OŚWIADCZENIE</w:t>
      </w:r>
    </w:p>
    <w:p w14:paraId="1ADE7EEA" w14:textId="77777777" w:rsidR="0025555D" w:rsidRPr="00294240" w:rsidRDefault="0025555D" w:rsidP="0025555D">
      <w:pPr>
        <w:rPr>
          <w:rFonts w:cstheme="minorHAnsi"/>
          <w:b/>
          <w:bCs/>
        </w:rPr>
      </w:pPr>
    </w:p>
    <w:p w14:paraId="64B78A2F" w14:textId="77777777" w:rsidR="0025555D" w:rsidRPr="00F20A98" w:rsidRDefault="0025555D" w:rsidP="0025555D">
      <w:pPr>
        <w:spacing w:before="100" w:beforeAutospacing="1" w:after="100" w:afterAutospacing="1"/>
        <w:jc w:val="both"/>
        <w:rPr>
          <w:rFonts w:cstheme="minorHAnsi"/>
          <w:sz w:val="20"/>
          <w:lang w:eastAsia="pl-PL"/>
        </w:rPr>
      </w:pPr>
      <w:r w:rsidRPr="00F20A98">
        <w:rPr>
          <w:rFonts w:cstheme="minorHAnsi"/>
          <w:sz w:val="20"/>
          <w:lang w:eastAsia="pl-PL"/>
        </w:rPr>
        <w:t>Ustawa z dnia 13 kwietnia 2022 r. o szczególnych rozwiązaniach w zakresie przeciwdziałania wspieraniu agresji na Ukrainę oraz służących ochronie bezpieczeństwa narodowego (Dz. U. 2022 poz. 835) wprowadza wymóg wykluczenia z postępowania o udzielenie zamówienia publicznego (bez względu na wartość zamówienia) wykonawców wskazanych w art. 7 ust. 1 tej ustawy.</w:t>
      </w:r>
    </w:p>
    <w:p w14:paraId="703D093C" w14:textId="77777777" w:rsidR="0025555D" w:rsidRPr="00F20A98" w:rsidRDefault="0025555D" w:rsidP="0025555D">
      <w:pPr>
        <w:spacing w:before="100" w:beforeAutospacing="1" w:after="100" w:afterAutospacing="1"/>
        <w:jc w:val="both"/>
        <w:rPr>
          <w:rFonts w:cstheme="minorHAnsi"/>
          <w:sz w:val="20"/>
          <w:lang w:eastAsia="pl-PL"/>
        </w:rPr>
      </w:pPr>
      <w:r w:rsidRPr="00F20A98">
        <w:rPr>
          <w:rFonts w:cstheme="minorHAnsi"/>
          <w:sz w:val="20"/>
          <w:lang w:eastAsia="pl-PL"/>
        </w:rPr>
        <w:t>Zamawiający w związku z wskazaną powyżej ustawą zobowiązany jest, bez względu na wartość zamówienia, żądać od Wykonawców oświadczenia potwierdzającego, że nie podlegają wykluczeniu z postępowania o zamówienie publiczne na podstawie art. 7 ust. 1 ww. Ustawy.</w:t>
      </w:r>
    </w:p>
    <w:p w14:paraId="70982CAB" w14:textId="77777777" w:rsidR="0025555D" w:rsidRPr="00F20A98" w:rsidRDefault="0025555D" w:rsidP="0025555D">
      <w:pPr>
        <w:spacing w:before="100" w:beforeAutospacing="1" w:after="100" w:afterAutospacing="1"/>
        <w:jc w:val="both"/>
        <w:rPr>
          <w:rFonts w:cstheme="minorHAnsi"/>
          <w:sz w:val="20"/>
          <w:lang w:eastAsia="pl-PL"/>
        </w:rPr>
      </w:pPr>
      <w:r w:rsidRPr="00F20A98">
        <w:rPr>
          <w:rFonts w:cstheme="minorHAnsi"/>
          <w:sz w:val="20"/>
        </w:rPr>
        <w:t xml:space="preserve">Oświadczam, </w:t>
      </w:r>
      <w:r w:rsidRPr="00F20A98">
        <w:rPr>
          <w:rFonts w:cstheme="minorHAnsi"/>
          <w:sz w:val="20"/>
          <w:lang w:eastAsia="ar-SA"/>
        </w:rPr>
        <w:t>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(Dz.U. z 2022 r., poz. 835).</w:t>
      </w:r>
    </w:p>
    <w:p w14:paraId="18F68F4A" w14:textId="77777777" w:rsidR="0025555D" w:rsidRPr="00A448D5" w:rsidRDefault="0025555D" w:rsidP="0025555D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45E3C467" w14:textId="77777777" w:rsidR="0025555D" w:rsidRPr="00A448D5" w:rsidRDefault="0025555D" w:rsidP="0025555D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4DF277F0" w14:textId="77777777" w:rsidR="0025555D" w:rsidRPr="00A448D5" w:rsidRDefault="0025555D" w:rsidP="0025555D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69F007D4" w14:textId="77777777" w:rsidR="0025555D" w:rsidRPr="00A448D5" w:rsidRDefault="0025555D" w:rsidP="0025555D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6B55D4BF" w14:textId="77777777" w:rsidR="0025555D" w:rsidRPr="00A448D5" w:rsidRDefault="0025555D" w:rsidP="0025555D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56CF98CC" w14:textId="77777777" w:rsidR="0025555D" w:rsidRPr="00A448D5" w:rsidRDefault="0025555D" w:rsidP="0025555D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7525BC39" w14:textId="77777777" w:rsidR="0025555D" w:rsidRPr="00A448D5" w:rsidRDefault="0025555D" w:rsidP="0025555D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43B2C90C" w14:textId="77777777" w:rsidR="0025555D" w:rsidRPr="00A448D5" w:rsidRDefault="0025555D" w:rsidP="0025555D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3CD7B264" w14:textId="77777777" w:rsidR="0025555D" w:rsidRPr="00A448D5" w:rsidRDefault="0025555D" w:rsidP="0025555D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39E388C9" w14:textId="77777777" w:rsidR="0025555D" w:rsidRPr="00A448D5" w:rsidRDefault="0025555D" w:rsidP="0025555D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6903546B" w14:textId="77777777" w:rsidR="0025555D" w:rsidRPr="00A448D5" w:rsidRDefault="0025555D" w:rsidP="0025555D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3FCA7F10" w14:textId="77777777" w:rsidR="0025555D" w:rsidRPr="00A448D5" w:rsidRDefault="0025555D" w:rsidP="0025555D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56795BC2" w14:textId="77777777" w:rsidR="0025555D" w:rsidRPr="00914744" w:rsidRDefault="0025555D" w:rsidP="0025555D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sz w:val="20"/>
          <w:szCs w:val="20"/>
        </w:rPr>
      </w:pPr>
      <w:r w:rsidRPr="00914744">
        <w:rPr>
          <w:rFonts w:cstheme="minorHAnsi"/>
          <w:sz w:val="20"/>
          <w:szCs w:val="20"/>
        </w:rPr>
        <w:t>………………………………...</w:t>
      </w:r>
      <w:r w:rsidRPr="00914744">
        <w:rPr>
          <w:rFonts w:cstheme="minorHAnsi"/>
          <w:sz w:val="20"/>
          <w:szCs w:val="20"/>
        </w:rPr>
        <w:tab/>
      </w:r>
      <w:r w:rsidRPr="00914744">
        <w:rPr>
          <w:rFonts w:cstheme="minorHAnsi"/>
          <w:sz w:val="20"/>
          <w:szCs w:val="20"/>
        </w:rPr>
        <w:tab/>
      </w:r>
      <w:r w:rsidRPr="00914744">
        <w:rPr>
          <w:rFonts w:cstheme="minorHAnsi"/>
          <w:sz w:val="20"/>
          <w:szCs w:val="20"/>
        </w:rPr>
        <w:tab/>
      </w:r>
      <w:r w:rsidRPr="00914744">
        <w:rPr>
          <w:rFonts w:cstheme="minorHAnsi"/>
          <w:sz w:val="20"/>
          <w:szCs w:val="20"/>
        </w:rPr>
        <w:tab/>
      </w:r>
      <w:r w:rsidRPr="00914744">
        <w:rPr>
          <w:rFonts w:cstheme="minorHAnsi"/>
          <w:sz w:val="20"/>
          <w:szCs w:val="20"/>
        </w:rPr>
        <w:tab/>
        <w:t xml:space="preserve">               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25555D" w:rsidRPr="00914744" w14:paraId="57234C7E" w14:textId="77777777" w:rsidTr="002758FC">
        <w:tc>
          <w:tcPr>
            <w:tcW w:w="4570" w:type="dxa"/>
            <w:hideMark/>
          </w:tcPr>
          <w:p w14:paraId="08C1FE3E" w14:textId="77777777" w:rsidR="0025555D" w:rsidRPr="00914744" w:rsidRDefault="0025555D" w:rsidP="002758FC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914744">
              <w:rPr>
                <w:rFonts w:cstheme="minorHAnsi"/>
                <w:sz w:val="20"/>
                <w:szCs w:val="20"/>
              </w:rPr>
              <w:t xml:space="preserve">                      Miejsce i data</w:t>
            </w:r>
          </w:p>
        </w:tc>
        <w:tc>
          <w:tcPr>
            <w:tcW w:w="4680" w:type="dxa"/>
            <w:hideMark/>
          </w:tcPr>
          <w:p w14:paraId="15433F0F" w14:textId="77777777" w:rsidR="0025555D" w:rsidRPr="00914744" w:rsidRDefault="0025555D" w:rsidP="002758F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914744">
              <w:rPr>
                <w:rFonts w:cstheme="minorHAnsi"/>
                <w:sz w:val="20"/>
                <w:szCs w:val="20"/>
              </w:rPr>
              <w:t xml:space="preserve">                                             Czytelny podpis </w:t>
            </w:r>
          </w:p>
          <w:p w14:paraId="4FD6CE35" w14:textId="77777777" w:rsidR="0025555D" w:rsidRPr="00914744" w:rsidRDefault="0025555D" w:rsidP="002758F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7EB1A416" w14:textId="77777777" w:rsidR="0025555D" w:rsidRPr="00914744" w:rsidRDefault="0025555D" w:rsidP="002758F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7FF0E237" w14:textId="77777777" w:rsidR="0025555D" w:rsidRPr="00914744" w:rsidRDefault="0025555D" w:rsidP="002758F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03A6900" w14:textId="77777777" w:rsidR="0025555D" w:rsidRDefault="0025555D" w:rsidP="0025555D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5BDAD5B4" w14:textId="77777777" w:rsidR="0025555D" w:rsidRDefault="0025555D" w:rsidP="0025555D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754536C7" w14:textId="77777777" w:rsidR="0025555D" w:rsidRDefault="0025555D" w:rsidP="0025555D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7B535717" w14:textId="77777777" w:rsidR="0025555D" w:rsidRDefault="0025555D" w:rsidP="0025555D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474115A6" w14:textId="2A7CFB4D" w:rsidR="0025555D" w:rsidRPr="00F5780E" w:rsidRDefault="00F5780E" w:rsidP="00F5780E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  <w:r w:rsidRPr="00BA4500">
        <w:rPr>
          <w:rFonts w:eastAsia="Times New Roman" w:cstheme="minorHAnsi"/>
          <w:b/>
          <w:i/>
          <w:sz w:val="16"/>
          <w:szCs w:val="20"/>
        </w:rPr>
        <w:t xml:space="preserve">* Podpis osoby figurującej lub osób figurujących w rejestrach do zaciągania zobowiązań w imieniu </w:t>
      </w:r>
      <w:r w:rsidRPr="00BA4500">
        <w:rPr>
          <w:rFonts w:eastAsia="Times New Roman" w:cstheme="minorHAnsi"/>
          <w:b/>
          <w:i/>
          <w:sz w:val="16"/>
          <w:szCs w:val="20"/>
          <w:lang w:eastAsia="pl-PL"/>
        </w:rPr>
        <w:t>Oferenta</w:t>
      </w:r>
      <w:r w:rsidRPr="00BA4500">
        <w:rPr>
          <w:rFonts w:eastAsia="Times New Roman" w:cstheme="minorHAnsi"/>
          <w:b/>
          <w:i/>
          <w:sz w:val="16"/>
          <w:szCs w:val="20"/>
        </w:rPr>
        <w:t xml:space="preserve"> lub we właściwym upoważnieniu.</w:t>
      </w:r>
    </w:p>
    <w:sectPr w:rsidR="0025555D" w:rsidRPr="00F5780E" w:rsidSect="00B82229">
      <w:pgSz w:w="11906" w:h="16838"/>
      <w:pgMar w:top="1245" w:right="1133" w:bottom="1135" w:left="1417" w:header="426" w:footer="3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16A6BF" w14:textId="77777777" w:rsidR="002778A2" w:rsidRDefault="002778A2" w:rsidP="00AA1F65">
      <w:pPr>
        <w:spacing w:after="0" w:line="240" w:lineRule="auto"/>
      </w:pPr>
      <w:r>
        <w:separator/>
      </w:r>
    </w:p>
  </w:endnote>
  <w:endnote w:type="continuationSeparator" w:id="0">
    <w:p w14:paraId="4FD4E05D" w14:textId="77777777" w:rsidR="002778A2" w:rsidRDefault="002778A2" w:rsidP="00AA1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">
    <w:altName w:val="Calibri"/>
    <w:charset w:val="00"/>
    <w:family w:val="auto"/>
    <w:pitch w:val="variable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8308428"/>
      <w:docPartObj>
        <w:docPartGallery w:val="Page Numbers (Bottom of Page)"/>
        <w:docPartUnique/>
      </w:docPartObj>
    </w:sdtPr>
    <w:sdtContent>
      <w:p w14:paraId="6542937E" w14:textId="77777777" w:rsidR="00787ABE" w:rsidRDefault="00787AB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78A2">
          <w:rPr>
            <w:noProof/>
          </w:rPr>
          <w:t>1</w:t>
        </w:r>
        <w:r>
          <w:fldChar w:fldCharType="end"/>
        </w:r>
      </w:p>
    </w:sdtContent>
  </w:sdt>
  <w:p w14:paraId="462148AD" w14:textId="77777777" w:rsidR="00787ABE" w:rsidRDefault="00787ABE" w:rsidP="001E6905">
    <w:pPr>
      <w:pStyle w:val="Stopka"/>
      <w:tabs>
        <w:tab w:val="clear" w:pos="4536"/>
        <w:tab w:val="clear" w:pos="9072"/>
        <w:tab w:val="left" w:pos="2545"/>
      </w:tabs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C76A4D" w14:textId="77777777" w:rsidR="002778A2" w:rsidRDefault="002778A2" w:rsidP="00AA1F65">
      <w:pPr>
        <w:spacing w:after="0" w:line="240" w:lineRule="auto"/>
      </w:pPr>
      <w:r>
        <w:separator/>
      </w:r>
    </w:p>
  </w:footnote>
  <w:footnote w:type="continuationSeparator" w:id="0">
    <w:p w14:paraId="3B04E27C" w14:textId="77777777" w:rsidR="002778A2" w:rsidRDefault="002778A2" w:rsidP="00AA1F65">
      <w:pPr>
        <w:spacing w:after="0" w:line="240" w:lineRule="auto"/>
      </w:pPr>
      <w:r>
        <w:continuationSeparator/>
      </w:r>
    </w:p>
  </w:footnote>
  <w:footnote w:id="1">
    <w:p w14:paraId="2E1710D3" w14:textId="77777777" w:rsidR="00787ABE" w:rsidRDefault="00787ABE" w:rsidP="004240A3">
      <w:pPr>
        <w:pStyle w:val="Tekstprzypisudolnego"/>
        <w:spacing w:after="0"/>
        <w:jc w:val="both"/>
        <w:rPr>
          <w:sz w:val="16"/>
          <w:szCs w:val="16"/>
        </w:rPr>
      </w:pPr>
      <w:r w:rsidRPr="00811D5C">
        <w:rPr>
          <w:rStyle w:val="Odwoanieprzypisudolnego"/>
          <w:sz w:val="16"/>
          <w:szCs w:val="16"/>
        </w:rPr>
        <w:footnoteRef/>
      </w:r>
      <w:r w:rsidRPr="00811D5C">
        <w:rPr>
          <w:sz w:val="16"/>
          <w:szCs w:val="16"/>
        </w:rPr>
        <w:t xml:space="preserve"> Przez powiązania kapitałowe lub osobowe rozumie się wzajemne powiązania między </w:t>
      </w:r>
      <w:r>
        <w:rPr>
          <w:sz w:val="16"/>
          <w:szCs w:val="16"/>
        </w:rPr>
        <w:t>Zamawiającym (</w:t>
      </w:r>
      <w:r w:rsidRPr="00811D5C">
        <w:rPr>
          <w:sz w:val="16"/>
          <w:szCs w:val="16"/>
        </w:rPr>
        <w:t>beneficjentem</w:t>
      </w:r>
      <w:r>
        <w:rPr>
          <w:sz w:val="16"/>
          <w:szCs w:val="16"/>
        </w:rPr>
        <w:t>)</w:t>
      </w:r>
      <w:r w:rsidRPr="00811D5C">
        <w:rPr>
          <w:sz w:val="16"/>
          <w:szCs w:val="16"/>
        </w:rPr>
        <w:t xml:space="preserve"> lub osobami upoważnionymi do zaciągania zobowiązań w imieniu </w:t>
      </w:r>
      <w:r>
        <w:rPr>
          <w:sz w:val="16"/>
          <w:szCs w:val="16"/>
        </w:rPr>
        <w:t>Zamawiającego (</w:t>
      </w:r>
      <w:r w:rsidRPr="00811D5C">
        <w:rPr>
          <w:sz w:val="16"/>
          <w:szCs w:val="16"/>
        </w:rPr>
        <w:t>beneficjenta</w:t>
      </w:r>
      <w:r>
        <w:rPr>
          <w:sz w:val="16"/>
          <w:szCs w:val="16"/>
        </w:rPr>
        <w:t>)</w:t>
      </w:r>
      <w:r w:rsidRPr="00811D5C">
        <w:rPr>
          <w:sz w:val="16"/>
          <w:szCs w:val="16"/>
        </w:rPr>
        <w:t xml:space="preserve"> lub osobami wykonującymi w imieniu </w:t>
      </w:r>
      <w:r>
        <w:rPr>
          <w:sz w:val="16"/>
          <w:szCs w:val="16"/>
        </w:rPr>
        <w:t>Zamawiającego (</w:t>
      </w:r>
      <w:r w:rsidRPr="00811D5C">
        <w:rPr>
          <w:sz w:val="16"/>
          <w:szCs w:val="16"/>
        </w:rPr>
        <w:t>beneficjenta</w:t>
      </w:r>
      <w:r>
        <w:rPr>
          <w:sz w:val="16"/>
          <w:szCs w:val="16"/>
        </w:rPr>
        <w:t>)</w:t>
      </w:r>
      <w:r w:rsidRPr="00811D5C">
        <w:rPr>
          <w:sz w:val="16"/>
          <w:szCs w:val="16"/>
        </w:rPr>
        <w:t xml:space="preserve"> czynności związane z</w:t>
      </w:r>
      <w:r>
        <w:rPr>
          <w:sz w:val="16"/>
          <w:szCs w:val="16"/>
        </w:rPr>
        <w:t xml:space="preserve"> przygotowaniem i</w:t>
      </w:r>
      <w:r w:rsidRPr="00811D5C">
        <w:rPr>
          <w:sz w:val="16"/>
          <w:szCs w:val="16"/>
        </w:rPr>
        <w:t xml:space="preserve"> przeprowadzeniem procedury wyboru wykonawcy a wykonawcą, polegające w szczególności na:</w:t>
      </w:r>
    </w:p>
    <w:p w14:paraId="45ED480B" w14:textId="77777777" w:rsidR="00787ABE" w:rsidRPr="00401738" w:rsidRDefault="00787ABE" w:rsidP="001336A4">
      <w:pPr>
        <w:pStyle w:val="Tekstprzypisudolnego"/>
        <w:numPr>
          <w:ilvl w:val="0"/>
          <w:numId w:val="28"/>
        </w:numPr>
        <w:spacing w:after="0"/>
        <w:jc w:val="both"/>
        <w:rPr>
          <w:sz w:val="14"/>
          <w:szCs w:val="14"/>
        </w:rPr>
      </w:pPr>
      <w:r w:rsidRPr="00401738">
        <w:rPr>
          <w:sz w:val="14"/>
          <w:szCs w:val="14"/>
        </w:rPr>
        <w:t xml:space="preserve">uczestniczeniu w spółce jako wspólnik spółki cywilnej lub spółki osobowej, </w:t>
      </w:r>
    </w:p>
    <w:p w14:paraId="3AF19C39" w14:textId="77777777" w:rsidR="00787ABE" w:rsidRPr="00401738" w:rsidRDefault="00787ABE" w:rsidP="001336A4">
      <w:pPr>
        <w:pStyle w:val="Tekstprzypisudolnego"/>
        <w:numPr>
          <w:ilvl w:val="0"/>
          <w:numId w:val="28"/>
        </w:numPr>
        <w:spacing w:after="0"/>
        <w:jc w:val="both"/>
        <w:rPr>
          <w:sz w:val="14"/>
          <w:szCs w:val="14"/>
        </w:rPr>
      </w:pPr>
      <w:r w:rsidRPr="00401738">
        <w:rPr>
          <w:sz w:val="14"/>
          <w:szCs w:val="14"/>
        </w:rPr>
        <w:t xml:space="preserve">posiadanie co najmniej 10% udziałów lub akcji (o ile niższy próg nie wynika z przepisów prawa), </w:t>
      </w:r>
    </w:p>
    <w:p w14:paraId="62030275" w14:textId="77777777" w:rsidR="00787ABE" w:rsidRPr="00401738" w:rsidRDefault="00787ABE" w:rsidP="001336A4">
      <w:pPr>
        <w:pStyle w:val="Tekstprzypisudolnego"/>
        <w:numPr>
          <w:ilvl w:val="0"/>
          <w:numId w:val="28"/>
        </w:numPr>
        <w:spacing w:after="0"/>
        <w:jc w:val="both"/>
        <w:rPr>
          <w:sz w:val="14"/>
          <w:szCs w:val="14"/>
        </w:rPr>
      </w:pPr>
      <w:r w:rsidRPr="00401738">
        <w:rPr>
          <w:sz w:val="14"/>
          <w:szCs w:val="14"/>
        </w:rPr>
        <w:t>pełnieniu funkcji członka organu nadzorczego lub zarządzającego, prokurenta, pełnomocnika,</w:t>
      </w:r>
    </w:p>
    <w:p w14:paraId="288234D9" w14:textId="77777777" w:rsidR="00787ABE" w:rsidRPr="00401738" w:rsidRDefault="00787ABE" w:rsidP="001336A4">
      <w:pPr>
        <w:pStyle w:val="Tekstprzypisudolnego"/>
        <w:numPr>
          <w:ilvl w:val="0"/>
          <w:numId w:val="28"/>
        </w:numPr>
        <w:spacing w:after="0"/>
        <w:jc w:val="both"/>
        <w:rPr>
          <w:sz w:val="14"/>
          <w:szCs w:val="14"/>
        </w:rPr>
      </w:pPr>
      <w:r w:rsidRPr="00401738">
        <w:rPr>
          <w:sz w:val="14"/>
          <w:szCs w:val="14"/>
        </w:rPr>
        <w:t>pozostawanie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632235A" w14:textId="77777777" w:rsidR="00787ABE" w:rsidRPr="0006070B" w:rsidRDefault="00787ABE" w:rsidP="001336A4">
      <w:pPr>
        <w:pStyle w:val="Tekstprzypisudolnego"/>
        <w:numPr>
          <w:ilvl w:val="0"/>
          <w:numId w:val="28"/>
        </w:numPr>
        <w:spacing w:after="0"/>
        <w:jc w:val="both"/>
        <w:rPr>
          <w:sz w:val="16"/>
          <w:szCs w:val="16"/>
        </w:rPr>
      </w:pPr>
      <w:r w:rsidRPr="00401738">
        <w:rPr>
          <w:sz w:val="14"/>
          <w:szCs w:val="14"/>
        </w:rPr>
        <w:t>pozostawanie z wykonawcą w takim stosunku prawnym lub faktycznym, że istnieje uzasadniona wątpliwość co do bezstronności lub niezależności w związku z postępowaniem o udzielenie zamówienia.</w:t>
      </w:r>
    </w:p>
    <w:p w14:paraId="3C126A2A" w14:textId="018BF2F1" w:rsidR="00787ABE" w:rsidRPr="00811D5C" w:rsidRDefault="00787ABE" w:rsidP="001336A4">
      <w:pPr>
        <w:pStyle w:val="Tekstprzypisudolnego"/>
        <w:numPr>
          <w:ilvl w:val="0"/>
          <w:numId w:val="28"/>
        </w:numPr>
        <w:spacing w:after="0"/>
        <w:jc w:val="both"/>
        <w:rPr>
          <w:sz w:val="16"/>
          <w:szCs w:val="16"/>
        </w:rPr>
      </w:pPr>
      <w:r w:rsidRPr="0011054B">
        <w:rPr>
          <w:sz w:val="14"/>
          <w:szCs w:val="14"/>
        </w:rPr>
        <w:t>pozostawanie w konflikcie interesów z Zamawiającym (Przez konflikt interesów rozumie się sytuację, w której pracownik, przedstawiciel lub inna osoba działająca w imieniu i na rzecz firmy/instytucji, uczestnicząca w przygotowaniu lub realizacji zapytania ofertowego, posiada bezpośredni lub pośredni interes osobisty, finansowy, gospodarczy lub inny, który mógłby wpłynąć na bezstronność, obiektywizm lub niezależność w podejmowaniu decyzji związanych z przedmiotowym postępowaniem).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FA25E4" w14:textId="77777777" w:rsidR="00787ABE" w:rsidRPr="00283AD0" w:rsidRDefault="00787ABE" w:rsidP="00D64F39">
    <w:pPr>
      <w:pStyle w:val="Nagwek"/>
      <w:jc w:val="center"/>
    </w:pPr>
    <w:r w:rsidRPr="003D1189">
      <w:rPr>
        <w:noProof/>
        <w:lang w:eastAsia="pl-PL"/>
      </w:rPr>
      <w:drawing>
        <wp:inline distT="0" distB="0" distL="0" distR="0" wp14:anchorId="06B3B7AD" wp14:editId="379A1B53">
          <wp:extent cx="5746684" cy="761365"/>
          <wp:effectExtent l="0" t="0" r="6985" b="63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80553" cy="7658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40E05114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F30DBE"/>
    <w:multiLevelType w:val="hybridMultilevel"/>
    <w:tmpl w:val="173808F6"/>
    <w:lvl w:ilvl="0" w:tplc="1F821BE6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0013D1"/>
    <w:multiLevelType w:val="hybridMultilevel"/>
    <w:tmpl w:val="D264D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6F33A2E"/>
    <w:multiLevelType w:val="hybridMultilevel"/>
    <w:tmpl w:val="620E0A96"/>
    <w:lvl w:ilvl="0" w:tplc="04150019">
      <w:start w:val="1"/>
      <w:numFmt w:val="lowerLetter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0EB43F24"/>
    <w:multiLevelType w:val="hybridMultilevel"/>
    <w:tmpl w:val="039259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0F124732"/>
    <w:multiLevelType w:val="hybridMultilevel"/>
    <w:tmpl w:val="265CD9E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BB736E"/>
    <w:multiLevelType w:val="hybridMultilevel"/>
    <w:tmpl w:val="E4B241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454F1F"/>
    <w:multiLevelType w:val="hybridMultilevel"/>
    <w:tmpl w:val="1CF4424C"/>
    <w:lvl w:ilvl="0" w:tplc="EA8A67F2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90F79CE"/>
    <w:multiLevelType w:val="hybridMultilevel"/>
    <w:tmpl w:val="6652CD9C"/>
    <w:lvl w:ilvl="0" w:tplc="86C2544E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Calibri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196A5F60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BF36C94"/>
    <w:multiLevelType w:val="hybridMultilevel"/>
    <w:tmpl w:val="91700574"/>
    <w:lvl w:ilvl="0" w:tplc="04150001">
      <w:start w:val="1"/>
      <w:numFmt w:val="bullet"/>
      <w:lvlText w:val=""/>
      <w:lvlJc w:val="left"/>
      <w:pPr>
        <w:ind w:left="65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5D3DD6"/>
    <w:multiLevelType w:val="hybridMultilevel"/>
    <w:tmpl w:val="15D2788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7" w15:restartNumberingAfterBreak="0">
    <w:nsid w:val="1E9E5448"/>
    <w:multiLevelType w:val="hybridMultilevel"/>
    <w:tmpl w:val="36CEEC42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23FD47B2"/>
    <w:multiLevelType w:val="hybridMultilevel"/>
    <w:tmpl w:val="55B0BB1A"/>
    <w:lvl w:ilvl="0" w:tplc="45FE71A6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9C19B0"/>
    <w:multiLevelType w:val="multilevel"/>
    <w:tmpl w:val="76E24A2C"/>
    <w:lvl w:ilvl="0">
      <w:start w:val="11"/>
      <w:numFmt w:val="decimal"/>
      <w:lvlText w:val="%1."/>
      <w:lvlJc w:val="left"/>
      <w:pPr>
        <w:tabs>
          <w:tab w:val="num" w:pos="720"/>
        </w:tabs>
        <w:ind w:left="284" w:firstLine="76"/>
      </w:pPr>
      <w:rPr>
        <w:rFonts w:asciiTheme="minorHAnsi" w:hAnsiTheme="minorHAnsi" w:hint="default"/>
        <w:sz w:val="20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0" w15:restartNumberingAfterBreak="0">
    <w:nsid w:val="25FE31DF"/>
    <w:multiLevelType w:val="hybridMultilevel"/>
    <w:tmpl w:val="2E3AD42C"/>
    <w:lvl w:ilvl="0" w:tplc="38BC01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F1933"/>
    <w:multiLevelType w:val="hybridMultilevel"/>
    <w:tmpl w:val="E408AB5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227089"/>
    <w:multiLevelType w:val="hybridMultilevel"/>
    <w:tmpl w:val="F5C2AD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DE56A4"/>
    <w:multiLevelType w:val="hybridMultilevel"/>
    <w:tmpl w:val="DBCA70DE"/>
    <w:lvl w:ilvl="0" w:tplc="7CF6604C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215915"/>
    <w:multiLevelType w:val="hybridMultilevel"/>
    <w:tmpl w:val="BC04830E"/>
    <w:lvl w:ilvl="0" w:tplc="39D286B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B72F47"/>
    <w:multiLevelType w:val="hybridMultilevel"/>
    <w:tmpl w:val="05B66024"/>
    <w:lvl w:ilvl="0" w:tplc="A534397A">
      <w:start w:val="1"/>
      <w:numFmt w:val="bullet"/>
      <w:pStyle w:val="Brain-punkty"/>
      <w:lvlText w:val=""/>
      <w:lvlJc w:val="left"/>
      <w:pPr>
        <w:ind w:left="1068" w:hanging="360"/>
      </w:pPr>
      <w:rPr>
        <w:rFonts w:ascii="Symbol" w:hAnsi="Symbol" w:hint="default"/>
        <w:caps w:val="0"/>
        <w:strike w:val="0"/>
        <w:dstrike w:val="0"/>
        <w:vanish w:val="0"/>
        <w:webHidden w:val="0"/>
        <w:color w:val="E36C0A" w:themeColor="accent6" w:themeShade="BF"/>
        <w:sz w:val="20"/>
        <w:szCs w:val="20"/>
        <w:u w:val="none"/>
        <w:effect w:val="none"/>
        <w:vertAlign w:val="baseline"/>
        <w:specVanish w:val="0"/>
      </w:rPr>
    </w:lvl>
    <w:lvl w:ilvl="1" w:tplc="E6EEBEC2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  <w:color w:val="E36C0A" w:themeColor="accent6" w:themeShade="BF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3D756877"/>
    <w:multiLevelType w:val="hybridMultilevel"/>
    <w:tmpl w:val="0EF4051C"/>
    <w:lvl w:ilvl="0" w:tplc="04150001">
      <w:start w:val="1"/>
      <w:numFmt w:val="bullet"/>
      <w:lvlText w:val=""/>
      <w:lvlJc w:val="left"/>
      <w:pPr>
        <w:ind w:left="1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abstractNum w:abstractNumId="27" w15:restartNumberingAfterBreak="0">
    <w:nsid w:val="474E41B6"/>
    <w:multiLevelType w:val="hybridMultilevel"/>
    <w:tmpl w:val="5080D112"/>
    <w:lvl w:ilvl="0" w:tplc="5CDA7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FD0E29"/>
    <w:multiLevelType w:val="hybridMultilevel"/>
    <w:tmpl w:val="7A72F7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B92637D"/>
    <w:multiLevelType w:val="hybridMultilevel"/>
    <w:tmpl w:val="28EE8A6A"/>
    <w:lvl w:ilvl="0" w:tplc="8BD03AAE">
      <w:start w:val="1"/>
      <w:numFmt w:val="decimal"/>
      <w:lvlText w:val="%1."/>
      <w:lvlJc w:val="left"/>
      <w:pPr>
        <w:ind w:left="5180" w:hanging="360"/>
      </w:pPr>
      <w:rPr>
        <w:rFonts w:asciiTheme="minorHAnsi" w:hAnsi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033E40"/>
    <w:multiLevelType w:val="hybridMultilevel"/>
    <w:tmpl w:val="7100A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D50DB7"/>
    <w:multiLevelType w:val="hybridMultilevel"/>
    <w:tmpl w:val="83EEA11E"/>
    <w:lvl w:ilvl="0" w:tplc="AD564D4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6C7838"/>
    <w:multiLevelType w:val="hybridMultilevel"/>
    <w:tmpl w:val="08BC8F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8567C9"/>
    <w:multiLevelType w:val="hybridMultilevel"/>
    <w:tmpl w:val="AD62066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54CD1558"/>
    <w:multiLevelType w:val="hybridMultilevel"/>
    <w:tmpl w:val="2A4E6E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BE1F91"/>
    <w:multiLevelType w:val="multilevel"/>
    <w:tmpl w:val="CFA8FD0A"/>
    <w:lvl w:ilvl="0">
      <w:start w:val="1"/>
      <w:numFmt w:val="decimal"/>
      <w:lvlText w:val="%1."/>
      <w:lvlJc w:val="left"/>
      <w:pPr>
        <w:tabs>
          <w:tab w:val="num" w:pos="720"/>
        </w:tabs>
        <w:ind w:left="284" w:firstLine="76"/>
      </w:pPr>
      <w:rPr>
        <w:rFonts w:asciiTheme="minorHAnsi" w:hAnsiTheme="minorHAnsi" w:hint="default"/>
        <w:b w:val="0"/>
        <w:bCs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6" w15:restartNumberingAfterBreak="0">
    <w:nsid w:val="5EE42896"/>
    <w:multiLevelType w:val="hybridMultilevel"/>
    <w:tmpl w:val="3C527900"/>
    <w:lvl w:ilvl="0" w:tplc="277068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9322C4"/>
    <w:multiLevelType w:val="hybridMultilevel"/>
    <w:tmpl w:val="C2166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452D16"/>
    <w:multiLevelType w:val="hybridMultilevel"/>
    <w:tmpl w:val="8D904308"/>
    <w:lvl w:ilvl="0" w:tplc="F0DEF638">
      <w:start w:val="1"/>
      <w:numFmt w:val="decimal"/>
      <w:lvlText w:val="%1."/>
      <w:lvlJc w:val="left"/>
      <w:pPr>
        <w:ind w:left="720" w:hanging="360"/>
      </w:pPr>
      <w:rPr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8C0CA6"/>
    <w:multiLevelType w:val="hybridMultilevel"/>
    <w:tmpl w:val="C1AC830C"/>
    <w:lvl w:ilvl="0" w:tplc="963605AA">
      <w:start w:val="10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08728A"/>
    <w:multiLevelType w:val="multilevel"/>
    <w:tmpl w:val="88C0CB2A"/>
    <w:lvl w:ilvl="0">
      <w:start w:val="1"/>
      <w:numFmt w:val="upperLetter"/>
      <w:lvlText w:val="%1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2.%3.%4"/>
      <w:lvlJc w:val="left"/>
      <w:pPr>
        <w:tabs>
          <w:tab w:val="num" w:pos="1620"/>
        </w:tabs>
        <w:ind w:left="90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41" w15:restartNumberingAfterBreak="0">
    <w:nsid w:val="68CC1F1A"/>
    <w:multiLevelType w:val="hybridMultilevel"/>
    <w:tmpl w:val="CDE08DB0"/>
    <w:lvl w:ilvl="0" w:tplc="27706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69704C6A"/>
    <w:multiLevelType w:val="hybridMultilevel"/>
    <w:tmpl w:val="D98431B2"/>
    <w:lvl w:ilvl="0" w:tplc="C8143C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13E96C8">
      <w:numFmt w:val="bullet"/>
      <w:lvlText w:val="•"/>
      <w:lvlJc w:val="left"/>
      <w:pPr>
        <w:ind w:left="1524" w:hanging="444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AE18C4"/>
    <w:multiLevelType w:val="multilevel"/>
    <w:tmpl w:val="03146A68"/>
    <w:lvl w:ilvl="0">
      <w:start w:val="1"/>
      <w:numFmt w:val="decimal"/>
      <w:lvlText w:val="%1."/>
      <w:lvlJc w:val="left"/>
      <w:pPr>
        <w:tabs>
          <w:tab w:val="num" w:pos="720"/>
        </w:tabs>
        <w:ind w:left="284" w:firstLine="76"/>
      </w:pPr>
      <w:rPr>
        <w:rFonts w:asciiTheme="minorHAnsi" w:hAnsiTheme="minorHAnsi" w:hint="default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4" w15:restartNumberingAfterBreak="0">
    <w:nsid w:val="69B34BB6"/>
    <w:multiLevelType w:val="hybridMultilevel"/>
    <w:tmpl w:val="82486D18"/>
    <w:lvl w:ilvl="0" w:tplc="57A49EC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54332D"/>
    <w:multiLevelType w:val="hybridMultilevel"/>
    <w:tmpl w:val="E44E0904"/>
    <w:lvl w:ilvl="0" w:tplc="7C0080B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C96B68"/>
    <w:multiLevelType w:val="hybridMultilevel"/>
    <w:tmpl w:val="B47ECB8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F6D002F"/>
    <w:multiLevelType w:val="hybridMultilevel"/>
    <w:tmpl w:val="47EA645A"/>
    <w:lvl w:ilvl="0" w:tplc="421C7DB6">
      <w:start w:val="1"/>
      <w:numFmt w:val="upperRoman"/>
      <w:lvlText w:val="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717D2792"/>
    <w:multiLevelType w:val="hybridMultilevel"/>
    <w:tmpl w:val="F7B80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5910F20"/>
    <w:multiLevelType w:val="multilevel"/>
    <w:tmpl w:val="DC86A18E"/>
    <w:styleLink w:val="WWNum1"/>
    <w:lvl w:ilvl="0">
      <w:start w:val="1"/>
      <w:numFmt w:val="decimal"/>
      <w:lvlText w:val="%1"/>
      <w:lvlJc w:val="left"/>
      <w:pPr>
        <w:ind w:left="1352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52" w15:restartNumberingAfterBreak="0">
    <w:nsid w:val="76502F2D"/>
    <w:multiLevelType w:val="multilevel"/>
    <w:tmpl w:val="3E4A2888"/>
    <w:lvl w:ilvl="0">
      <w:start w:val="1"/>
      <w:numFmt w:val="bullet"/>
      <w:lvlText w:val=""/>
      <w:lvlJc w:val="left"/>
      <w:pPr>
        <w:tabs>
          <w:tab w:val="num" w:pos="751"/>
        </w:tabs>
        <w:ind w:left="75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71"/>
        </w:tabs>
        <w:ind w:left="1471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91"/>
        </w:tabs>
        <w:ind w:left="2191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911"/>
        </w:tabs>
        <w:ind w:left="2911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31"/>
        </w:tabs>
        <w:ind w:left="3631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51"/>
        </w:tabs>
        <w:ind w:left="4351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71"/>
        </w:tabs>
        <w:ind w:left="5071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91"/>
        </w:tabs>
        <w:ind w:left="5791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511"/>
        </w:tabs>
        <w:ind w:left="6511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8005759"/>
    <w:multiLevelType w:val="hybridMultilevel"/>
    <w:tmpl w:val="7F36C5E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4" w15:restartNumberingAfterBreak="0">
    <w:nsid w:val="781F19CD"/>
    <w:multiLevelType w:val="hybridMultilevel"/>
    <w:tmpl w:val="F7588F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AB71237"/>
    <w:multiLevelType w:val="hybridMultilevel"/>
    <w:tmpl w:val="C4EE5CB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 w15:restartNumberingAfterBreak="0">
    <w:nsid w:val="7B2041E3"/>
    <w:multiLevelType w:val="hybridMultilevel"/>
    <w:tmpl w:val="1CB47720"/>
    <w:lvl w:ilvl="0" w:tplc="BDBEA3B6">
      <w:start w:val="1"/>
      <w:numFmt w:val="lowerLetter"/>
      <w:lvlText w:val="%1)"/>
      <w:lvlJc w:val="left"/>
      <w:pPr>
        <w:ind w:left="284" w:hanging="284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58" w15:restartNumberingAfterBreak="0">
    <w:nsid w:val="7BDB53BB"/>
    <w:multiLevelType w:val="hybridMultilevel"/>
    <w:tmpl w:val="B2BC4E98"/>
    <w:lvl w:ilvl="0" w:tplc="90408340">
      <w:start w:val="1"/>
      <w:numFmt w:val="lowerLetter"/>
      <w:lvlText w:val="%1)"/>
      <w:lvlJc w:val="left"/>
      <w:pPr>
        <w:ind w:left="720" w:hanging="360"/>
      </w:pPr>
      <w:rPr>
        <w:rFonts w:ascii="Cambria" w:eastAsia="Times New Roman" w:hAnsi="Cambria" w:cs="Calibri"/>
      </w:rPr>
    </w:lvl>
    <w:lvl w:ilvl="1" w:tplc="A1B4287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8CEC4F2">
      <w:start w:val="1"/>
      <w:numFmt w:val="decimal"/>
      <w:lvlText w:val="%3.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C2A20BA"/>
    <w:multiLevelType w:val="multilevel"/>
    <w:tmpl w:val="E528DF5A"/>
    <w:lvl w:ilvl="0">
      <w:start w:val="13"/>
      <w:numFmt w:val="decimal"/>
      <w:lvlText w:val="%1."/>
      <w:lvlJc w:val="left"/>
      <w:pPr>
        <w:tabs>
          <w:tab w:val="num" w:pos="502"/>
        </w:tabs>
        <w:ind w:left="66" w:firstLine="76"/>
      </w:pPr>
      <w:rPr>
        <w:rFonts w:asciiTheme="minorHAnsi" w:hAnsiTheme="minorHAnsi" w:hint="default"/>
        <w:b/>
        <w:sz w:val="20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0" w15:restartNumberingAfterBreak="0">
    <w:nsid w:val="7D4D4206"/>
    <w:multiLevelType w:val="hybridMultilevel"/>
    <w:tmpl w:val="32C050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2" w15:restartNumberingAfterBreak="0">
    <w:nsid w:val="7EFD730E"/>
    <w:multiLevelType w:val="hybridMultilevel"/>
    <w:tmpl w:val="6D827F3C"/>
    <w:lvl w:ilvl="0" w:tplc="73CA86E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43"/>
  </w:num>
  <w:num w:numId="3">
    <w:abstractNumId w:val="58"/>
  </w:num>
  <w:num w:numId="4">
    <w:abstractNumId w:val="30"/>
  </w:num>
  <w:num w:numId="5">
    <w:abstractNumId w:val="14"/>
  </w:num>
  <w:num w:numId="6">
    <w:abstractNumId w:val="22"/>
  </w:num>
  <w:num w:numId="7">
    <w:abstractNumId w:val="29"/>
  </w:num>
  <w:num w:numId="8">
    <w:abstractNumId w:val="38"/>
  </w:num>
  <w:num w:numId="9">
    <w:abstractNumId w:val="13"/>
  </w:num>
  <w:num w:numId="10">
    <w:abstractNumId w:val="35"/>
  </w:num>
  <w:num w:numId="11">
    <w:abstractNumId w:val="53"/>
  </w:num>
  <w:num w:numId="12">
    <w:abstractNumId w:val="45"/>
  </w:num>
  <w:num w:numId="13">
    <w:abstractNumId w:val="44"/>
  </w:num>
  <w:num w:numId="14">
    <w:abstractNumId w:val="19"/>
  </w:num>
  <w:num w:numId="15">
    <w:abstractNumId w:val="59"/>
  </w:num>
  <w:num w:numId="16">
    <w:abstractNumId w:val="24"/>
  </w:num>
  <w:num w:numId="17">
    <w:abstractNumId w:val="28"/>
  </w:num>
  <w:num w:numId="18">
    <w:abstractNumId w:val="40"/>
  </w:num>
  <w:num w:numId="19">
    <w:abstractNumId w:val="57"/>
  </w:num>
  <w:num w:numId="20">
    <w:abstractNumId w:val="39"/>
  </w:num>
  <w:num w:numId="21">
    <w:abstractNumId w:val="62"/>
  </w:num>
  <w:num w:numId="22">
    <w:abstractNumId w:val="25"/>
  </w:num>
  <w:num w:numId="23">
    <w:abstractNumId w:val="10"/>
  </w:num>
  <w:num w:numId="24">
    <w:abstractNumId w:val="41"/>
  </w:num>
  <w:num w:numId="25">
    <w:abstractNumId w:val="27"/>
  </w:num>
  <w:num w:numId="26">
    <w:abstractNumId w:val="42"/>
  </w:num>
  <w:num w:numId="27">
    <w:abstractNumId w:val="11"/>
  </w:num>
  <w:num w:numId="28">
    <w:abstractNumId w:val="37"/>
  </w:num>
  <w:num w:numId="29">
    <w:abstractNumId w:val="60"/>
  </w:num>
  <w:num w:numId="30">
    <w:abstractNumId w:val="46"/>
  </w:num>
  <w:num w:numId="3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5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12"/>
  </w:num>
  <w:num w:numId="35">
    <w:abstractNumId w:val="26"/>
  </w:num>
  <w:num w:numId="36">
    <w:abstractNumId w:val="18"/>
  </w:num>
  <w:num w:numId="37">
    <w:abstractNumId w:val="31"/>
  </w:num>
  <w:num w:numId="38">
    <w:abstractNumId w:val="17"/>
  </w:num>
  <w:num w:numId="39">
    <w:abstractNumId w:val="51"/>
  </w:num>
  <w:num w:numId="40">
    <w:abstractNumId w:val="50"/>
  </w:num>
  <w:num w:numId="41">
    <w:abstractNumId w:val="54"/>
  </w:num>
  <w:num w:numId="42">
    <w:abstractNumId w:val="56"/>
  </w:num>
  <w:num w:numId="43">
    <w:abstractNumId w:val="33"/>
  </w:num>
  <w:num w:numId="44">
    <w:abstractNumId w:val="20"/>
  </w:num>
  <w:num w:numId="45">
    <w:abstractNumId w:val="7"/>
  </w:num>
  <w:num w:numId="46">
    <w:abstractNumId w:val="15"/>
  </w:num>
  <w:num w:numId="47">
    <w:abstractNumId w:val="36"/>
  </w:num>
  <w:num w:numId="4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6"/>
  </w:num>
  <w:num w:numId="5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2"/>
  </w:num>
  <w:num w:numId="54">
    <w:abstractNumId w:val="49"/>
  </w:num>
  <w:num w:numId="55">
    <w:abstractNumId w:val="8"/>
  </w:num>
  <w:num w:numId="56">
    <w:abstractNumId w:val="3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567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F65"/>
    <w:rsid w:val="000008BB"/>
    <w:rsid w:val="00000D73"/>
    <w:rsid w:val="00000E47"/>
    <w:rsid w:val="00000E8E"/>
    <w:rsid w:val="00001DD1"/>
    <w:rsid w:val="00002746"/>
    <w:rsid w:val="0000274E"/>
    <w:rsid w:val="000033B0"/>
    <w:rsid w:val="000042BF"/>
    <w:rsid w:val="00004E10"/>
    <w:rsid w:val="00005F13"/>
    <w:rsid w:val="0000601D"/>
    <w:rsid w:val="0000604E"/>
    <w:rsid w:val="00006CBC"/>
    <w:rsid w:val="00006E56"/>
    <w:rsid w:val="00006E58"/>
    <w:rsid w:val="000077AF"/>
    <w:rsid w:val="00007DA7"/>
    <w:rsid w:val="00010980"/>
    <w:rsid w:val="00010E15"/>
    <w:rsid w:val="000116C1"/>
    <w:rsid w:val="000125D4"/>
    <w:rsid w:val="0001260D"/>
    <w:rsid w:val="00012A4D"/>
    <w:rsid w:val="000132A2"/>
    <w:rsid w:val="000167E3"/>
    <w:rsid w:val="000173C3"/>
    <w:rsid w:val="0001750D"/>
    <w:rsid w:val="00017C90"/>
    <w:rsid w:val="000202E2"/>
    <w:rsid w:val="00021132"/>
    <w:rsid w:val="00024AD7"/>
    <w:rsid w:val="00024EA6"/>
    <w:rsid w:val="00025257"/>
    <w:rsid w:val="00025933"/>
    <w:rsid w:val="00025A5F"/>
    <w:rsid w:val="00026ABE"/>
    <w:rsid w:val="00026B07"/>
    <w:rsid w:val="00026C00"/>
    <w:rsid w:val="000276A6"/>
    <w:rsid w:val="00027761"/>
    <w:rsid w:val="000316FF"/>
    <w:rsid w:val="00031B59"/>
    <w:rsid w:val="00031B82"/>
    <w:rsid w:val="00032900"/>
    <w:rsid w:val="0003313B"/>
    <w:rsid w:val="00034660"/>
    <w:rsid w:val="0003626A"/>
    <w:rsid w:val="00036565"/>
    <w:rsid w:val="00036ABA"/>
    <w:rsid w:val="00036D22"/>
    <w:rsid w:val="0004013B"/>
    <w:rsid w:val="00040B5F"/>
    <w:rsid w:val="00040CD3"/>
    <w:rsid w:val="000411F6"/>
    <w:rsid w:val="0004175B"/>
    <w:rsid w:val="000419F3"/>
    <w:rsid w:val="00042D5D"/>
    <w:rsid w:val="0004474D"/>
    <w:rsid w:val="000448D3"/>
    <w:rsid w:val="00044C2C"/>
    <w:rsid w:val="00044DED"/>
    <w:rsid w:val="00045395"/>
    <w:rsid w:val="0004692D"/>
    <w:rsid w:val="000472F3"/>
    <w:rsid w:val="0004746F"/>
    <w:rsid w:val="00047F95"/>
    <w:rsid w:val="00051020"/>
    <w:rsid w:val="00051598"/>
    <w:rsid w:val="00052734"/>
    <w:rsid w:val="0005285D"/>
    <w:rsid w:val="000534D8"/>
    <w:rsid w:val="0005538A"/>
    <w:rsid w:val="0006070B"/>
    <w:rsid w:val="00060CC4"/>
    <w:rsid w:val="00060F55"/>
    <w:rsid w:val="0006134A"/>
    <w:rsid w:val="000613C7"/>
    <w:rsid w:val="000614BE"/>
    <w:rsid w:val="000615DE"/>
    <w:rsid w:val="000617BD"/>
    <w:rsid w:val="00062640"/>
    <w:rsid w:val="00062744"/>
    <w:rsid w:val="00062C76"/>
    <w:rsid w:val="00062D42"/>
    <w:rsid w:val="000634DA"/>
    <w:rsid w:val="00063B4E"/>
    <w:rsid w:val="000643BC"/>
    <w:rsid w:val="00064C38"/>
    <w:rsid w:val="000653B9"/>
    <w:rsid w:val="000653F7"/>
    <w:rsid w:val="00065AB8"/>
    <w:rsid w:val="00066B8F"/>
    <w:rsid w:val="000675F6"/>
    <w:rsid w:val="0006767F"/>
    <w:rsid w:val="000703F1"/>
    <w:rsid w:val="0007076B"/>
    <w:rsid w:val="000709FF"/>
    <w:rsid w:val="0007139F"/>
    <w:rsid w:val="0007155C"/>
    <w:rsid w:val="00072275"/>
    <w:rsid w:val="0007228F"/>
    <w:rsid w:val="00073808"/>
    <w:rsid w:val="000755E6"/>
    <w:rsid w:val="00075704"/>
    <w:rsid w:val="00075CDF"/>
    <w:rsid w:val="00075ECD"/>
    <w:rsid w:val="00077707"/>
    <w:rsid w:val="00077796"/>
    <w:rsid w:val="00077DB3"/>
    <w:rsid w:val="00080805"/>
    <w:rsid w:val="00080919"/>
    <w:rsid w:val="00081227"/>
    <w:rsid w:val="00081B37"/>
    <w:rsid w:val="00083CA0"/>
    <w:rsid w:val="000850D1"/>
    <w:rsid w:val="00085A37"/>
    <w:rsid w:val="000901D1"/>
    <w:rsid w:val="00090B09"/>
    <w:rsid w:val="000918CC"/>
    <w:rsid w:val="00092863"/>
    <w:rsid w:val="00092B11"/>
    <w:rsid w:val="00092B12"/>
    <w:rsid w:val="00093C6B"/>
    <w:rsid w:val="000940FF"/>
    <w:rsid w:val="00094A8F"/>
    <w:rsid w:val="00096060"/>
    <w:rsid w:val="0009648B"/>
    <w:rsid w:val="00096E67"/>
    <w:rsid w:val="00097CE9"/>
    <w:rsid w:val="000A004E"/>
    <w:rsid w:val="000A08A4"/>
    <w:rsid w:val="000A1706"/>
    <w:rsid w:val="000A289C"/>
    <w:rsid w:val="000A2945"/>
    <w:rsid w:val="000A29B9"/>
    <w:rsid w:val="000A29F4"/>
    <w:rsid w:val="000A3B27"/>
    <w:rsid w:val="000A50D2"/>
    <w:rsid w:val="000A54DF"/>
    <w:rsid w:val="000A5525"/>
    <w:rsid w:val="000A6076"/>
    <w:rsid w:val="000A60E1"/>
    <w:rsid w:val="000A6D80"/>
    <w:rsid w:val="000A759F"/>
    <w:rsid w:val="000A7DFB"/>
    <w:rsid w:val="000B0A75"/>
    <w:rsid w:val="000B0F02"/>
    <w:rsid w:val="000B2A66"/>
    <w:rsid w:val="000B2F58"/>
    <w:rsid w:val="000B330C"/>
    <w:rsid w:val="000B36FB"/>
    <w:rsid w:val="000B37CD"/>
    <w:rsid w:val="000B434D"/>
    <w:rsid w:val="000B4932"/>
    <w:rsid w:val="000B493E"/>
    <w:rsid w:val="000B4CE4"/>
    <w:rsid w:val="000B554E"/>
    <w:rsid w:val="000B6628"/>
    <w:rsid w:val="000B6ADA"/>
    <w:rsid w:val="000B72F7"/>
    <w:rsid w:val="000B7BDF"/>
    <w:rsid w:val="000C01FB"/>
    <w:rsid w:val="000C0718"/>
    <w:rsid w:val="000C0B90"/>
    <w:rsid w:val="000C0F24"/>
    <w:rsid w:val="000C10CE"/>
    <w:rsid w:val="000C1FC8"/>
    <w:rsid w:val="000C2FA6"/>
    <w:rsid w:val="000C42F2"/>
    <w:rsid w:val="000C5CB2"/>
    <w:rsid w:val="000C5D34"/>
    <w:rsid w:val="000C6061"/>
    <w:rsid w:val="000C643D"/>
    <w:rsid w:val="000D01C8"/>
    <w:rsid w:val="000D0203"/>
    <w:rsid w:val="000D034A"/>
    <w:rsid w:val="000D2323"/>
    <w:rsid w:val="000D259A"/>
    <w:rsid w:val="000D2F72"/>
    <w:rsid w:val="000D3757"/>
    <w:rsid w:val="000D39B4"/>
    <w:rsid w:val="000D39D9"/>
    <w:rsid w:val="000D4BF4"/>
    <w:rsid w:val="000D5B79"/>
    <w:rsid w:val="000D633F"/>
    <w:rsid w:val="000D6E90"/>
    <w:rsid w:val="000D714B"/>
    <w:rsid w:val="000E1E65"/>
    <w:rsid w:val="000E1EFE"/>
    <w:rsid w:val="000E278A"/>
    <w:rsid w:val="000E2AFA"/>
    <w:rsid w:val="000E31F3"/>
    <w:rsid w:val="000E39FC"/>
    <w:rsid w:val="000E3E25"/>
    <w:rsid w:val="000E47D0"/>
    <w:rsid w:val="000E555F"/>
    <w:rsid w:val="000E56B7"/>
    <w:rsid w:val="000E790B"/>
    <w:rsid w:val="000E7DA6"/>
    <w:rsid w:val="000F09CD"/>
    <w:rsid w:val="000F16DA"/>
    <w:rsid w:val="000F328B"/>
    <w:rsid w:val="000F3352"/>
    <w:rsid w:val="000F369A"/>
    <w:rsid w:val="000F3811"/>
    <w:rsid w:val="000F3B21"/>
    <w:rsid w:val="000F493D"/>
    <w:rsid w:val="000F5651"/>
    <w:rsid w:val="000F5973"/>
    <w:rsid w:val="000F5F06"/>
    <w:rsid w:val="000F6185"/>
    <w:rsid w:val="000F6616"/>
    <w:rsid w:val="000F66E9"/>
    <w:rsid w:val="000F6BD1"/>
    <w:rsid w:val="000F76CA"/>
    <w:rsid w:val="000F76D5"/>
    <w:rsid w:val="000F77FF"/>
    <w:rsid w:val="001005B9"/>
    <w:rsid w:val="00100A65"/>
    <w:rsid w:val="00101370"/>
    <w:rsid w:val="00101471"/>
    <w:rsid w:val="001016C3"/>
    <w:rsid w:val="0010221B"/>
    <w:rsid w:val="00102401"/>
    <w:rsid w:val="00102992"/>
    <w:rsid w:val="00102DF3"/>
    <w:rsid w:val="00102F15"/>
    <w:rsid w:val="00103066"/>
    <w:rsid w:val="00103901"/>
    <w:rsid w:val="00104CB5"/>
    <w:rsid w:val="001065D7"/>
    <w:rsid w:val="00106A1B"/>
    <w:rsid w:val="00106E16"/>
    <w:rsid w:val="00110CBC"/>
    <w:rsid w:val="00110E30"/>
    <w:rsid w:val="00111062"/>
    <w:rsid w:val="001113A8"/>
    <w:rsid w:val="00111C33"/>
    <w:rsid w:val="00112124"/>
    <w:rsid w:val="00114C86"/>
    <w:rsid w:val="00115849"/>
    <w:rsid w:val="001158E6"/>
    <w:rsid w:val="00115EC2"/>
    <w:rsid w:val="00117053"/>
    <w:rsid w:val="00117A8D"/>
    <w:rsid w:val="00120FF3"/>
    <w:rsid w:val="0012349B"/>
    <w:rsid w:val="00124164"/>
    <w:rsid w:val="00124851"/>
    <w:rsid w:val="001249D7"/>
    <w:rsid w:val="001259FA"/>
    <w:rsid w:val="00125C8B"/>
    <w:rsid w:val="00125F75"/>
    <w:rsid w:val="00126B7C"/>
    <w:rsid w:val="001302AC"/>
    <w:rsid w:val="00130C87"/>
    <w:rsid w:val="00131EE8"/>
    <w:rsid w:val="0013231B"/>
    <w:rsid w:val="00132F0F"/>
    <w:rsid w:val="001332AA"/>
    <w:rsid w:val="001336A4"/>
    <w:rsid w:val="00133C18"/>
    <w:rsid w:val="001344DE"/>
    <w:rsid w:val="00134D8A"/>
    <w:rsid w:val="0013504E"/>
    <w:rsid w:val="0013521D"/>
    <w:rsid w:val="001356B1"/>
    <w:rsid w:val="00136791"/>
    <w:rsid w:val="00137E65"/>
    <w:rsid w:val="001409E3"/>
    <w:rsid w:val="00141D8D"/>
    <w:rsid w:val="00141F98"/>
    <w:rsid w:val="0014358D"/>
    <w:rsid w:val="0014392E"/>
    <w:rsid w:val="00143C5C"/>
    <w:rsid w:val="00144C82"/>
    <w:rsid w:val="00145629"/>
    <w:rsid w:val="0014644C"/>
    <w:rsid w:val="00146FE1"/>
    <w:rsid w:val="001473A9"/>
    <w:rsid w:val="00147871"/>
    <w:rsid w:val="00151268"/>
    <w:rsid w:val="00151781"/>
    <w:rsid w:val="001519F3"/>
    <w:rsid w:val="00151DAA"/>
    <w:rsid w:val="0015201C"/>
    <w:rsid w:val="00153B7F"/>
    <w:rsid w:val="001548A9"/>
    <w:rsid w:val="00154B6A"/>
    <w:rsid w:val="00155F6C"/>
    <w:rsid w:val="0015620D"/>
    <w:rsid w:val="00156360"/>
    <w:rsid w:val="00156AAD"/>
    <w:rsid w:val="00156B2B"/>
    <w:rsid w:val="00160280"/>
    <w:rsid w:val="00160E21"/>
    <w:rsid w:val="001619C6"/>
    <w:rsid w:val="00162D22"/>
    <w:rsid w:val="001633F7"/>
    <w:rsid w:val="001635AA"/>
    <w:rsid w:val="00163C07"/>
    <w:rsid w:val="00163FB4"/>
    <w:rsid w:val="00167079"/>
    <w:rsid w:val="001705A8"/>
    <w:rsid w:val="00170B11"/>
    <w:rsid w:val="00171190"/>
    <w:rsid w:val="00172030"/>
    <w:rsid w:val="00172A59"/>
    <w:rsid w:val="00175ECA"/>
    <w:rsid w:val="001761C0"/>
    <w:rsid w:val="0017661A"/>
    <w:rsid w:val="00176A3F"/>
    <w:rsid w:val="00177ABB"/>
    <w:rsid w:val="0018110B"/>
    <w:rsid w:val="00181207"/>
    <w:rsid w:val="0018291D"/>
    <w:rsid w:val="00183710"/>
    <w:rsid w:val="00184327"/>
    <w:rsid w:val="00184A0D"/>
    <w:rsid w:val="001860E1"/>
    <w:rsid w:val="00186F04"/>
    <w:rsid w:val="00187C05"/>
    <w:rsid w:val="00187D7D"/>
    <w:rsid w:val="00187E09"/>
    <w:rsid w:val="00190503"/>
    <w:rsid w:val="0019097A"/>
    <w:rsid w:val="001910D3"/>
    <w:rsid w:val="00191819"/>
    <w:rsid w:val="00195393"/>
    <w:rsid w:val="00195CF8"/>
    <w:rsid w:val="00196891"/>
    <w:rsid w:val="00196E4F"/>
    <w:rsid w:val="001A026C"/>
    <w:rsid w:val="001A1334"/>
    <w:rsid w:val="001A2A2C"/>
    <w:rsid w:val="001A37D5"/>
    <w:rsid w:val="001A3AC8"/>
    <w:rsid w:val="001A3D55"/>
    <w:rsid w:val="001A4B1A"/>
    <w:rsid w:val="001A4E89"/>
    <w:rsid w:val="001A57CF"/>
    <w:rsid w:val="001A585E"/>
    <w:rsid w:val="001A58B8"/>
    <w:rsid w:val="001A66F9"/>
    <w:rsid w:val="001A671A"/>
    <w:rsid w:val="001A6A24"/>
    <w:rsid w:val="001A6BDC"/>
    <w:rsid w:val="001B0C8B"/>
    <w:rsid w:val="001B0F31"/>
    <w:rsid w:val="001B1899"/>
    <w:rsid w:val="001B1E0C"/>
    <w:rsid w:val="001B1F23"/>
    <w:rsid w:val="001B337B"/>
    <w:rsid w:val="001B364A"/>
    <w:rsid w:val="001B4A8E"/>
    <w:rsid w:val="001B5073"/>
    <w:rsid w:val="001B72A4"/>
    <w:rsid w:val="001B7E65"/>
    <w:rsid w:val="001C0141"/>
    <w:rsid w:val="001C0C82"/>
    <w:rsid w:val="001C28AF"/>
    <w:rsid w:val="001C3062"/>
    <w:rsid w:val="001C387E"/>
    <w:rsid w:val="001C3E59"/>
    <w:rsid w:val="001C50E1"/>
    <w:rsid w:val="001C6FDD"/>
    <w:rsid w:val="001C729B"/>
    <w:rsid w:val="001C7AB7"/>
    <w:rsid w:val="001C7FBF"/>
    <w:rsid w:val="001D01B3"/>
    <w:rsid w:val="001D2024"/>
    <w:rsid w:val="001D237C"/>
    <w:rsid w:val="001D2D2A"/>
    <w:rsid w:val="001D32B1"/>
    <w:rsid w:val="001D3C0C"/>
    <w:rsid w:val="001D3D1B"/>
    <w:rsid w:val="001D4955"/>
    <w:rsid w:val="001D4FDE"/>
    <w:rsid w:val="001D7AD4"/>
    <w:rsid w:val="001E066E"/>
    <w:rsid w:val="001E0FB6"/>
    <w:rsid w:val="001E144B"/>
    <w:rsid w:val="001E19C5"/>
    <w:rsid w:val="001E1F0E"/>
    <w:rsid w:val="001E301B"/>
    <w:rsid w:val="001E31F2"/>
    <w:rsid w:val="001E3408"/>
    <w:rsid w:val="001E3524"/>
    <w:rsid w:val="001E380E"/>
    <w:rsid w:val="001E3845"/>
    <w:rsid w:val="001E4581"/>
    <w:rsid w:val="001E4E2D"/>
    <w:rsid w:val="001E513A"/>
    <w:rsid w:val="001E6182"/>
    <w:rsid w:val="001E61E8"/>
    <w:rsid w:val="001E6905"/>
    <w:rsid w:val="001E7069"/>
    <w:rsid w:val="001E72A3"/>
    <w:rsid w:val="001E7D6B"/>
    <w:rsid w:val="001F019D"/>
    <w:rsid w:val="001F0478"/>
    <w:rsid w:val="001F0686"/>
    <w:rsid w:val="001F0CEC"/>
    <w:rsid w:val="001F1021"/>
    <w:rsid w:val="001F158D"/>
    <w:rsid w:val="001F1B2C"/>
    <w:rsid w:val="001F1B31"/>
    <w:rsid w:val="001F2595"/>
    <w:rsid w:val="001F2679"/>
    <w:rsid w:val="001F2D80"/>
    <w:rsid w:val="001F2E08"/>
    <w:rsid w:val="001F3C1B"/>
    <w:rsid w:val="001F419E"/>
    <w:rsid w:val="001F442A"/>
    <w:rsid w:val="001F5AF8"/>
    <w:rsid w:val="001F6BE9"/>
    <w:rsid w:val="001F6E2F"/>
    <w:rsid w:val="001F6F2F"/>
    <w:rsid w:val="002003AD"/>
    <w:rsid w:val="00200467"/>
    <w:rsid w:val="00202F4E"/>
    <w:rsid w:val="00202FB7"/>
    <w:rsid w:val="002030C4"/>
    <w:rsid w:val="00203813"/>
    <w:rsid w:val="00204838"/>
    <w:rsid w:val="00204897"/>
    <w:rsid w:val="00205126"/>
    <w:rsid w:val="00205C10"/>
    <w:rsid w:val="002061D7"/>
    <w:rsid w:val="002101CF"/>
    <w:rsid w:val="002101E0"/>
    <w:rsid w:val="002104F3"/>
    <w:rsid w:val="0021087C"/>
    <w:rsid w:val="00210944"/>
    <w:rsid w:val="00210D38"/>
    <w:rsid w:val="00211105"/>
    <w:rsid w:val="002119E2"/>
    <w:rsid w:val="00212E75"/>
    <w:rsid w:val="00212E84"/>
    <w:rsid w:val="00212E90"/>
    <w:rsid w:val="002139D8"/>
    <w:rsid w:val="002139EB"/>
    <w:rsid w:val="00213C3B"/>
    <w:rsid w:val="002144CA"/>
    <w:rsid w:val="00215A54"/>
    <w:rsid w:val="00216508"/>
    <w:rsid w:val="002169B9"/>
    <w:rsid w:val="00216B8B"/>
    <w:rsid w:val="00216E16"/>
    <w:rsid w:val="00216EA2"/>
    <w:rsid w:val="0021746A"/>
    <w:rsid w:val="002175EF"/>
    <w:rsid w:val="00217703"/>
    <w:rsid w:val="00220056"/>
    <w:rsid w:val="00220900"/>
    <w:rsid w:val="00220F25"/>
    <w:rsid w:val="00221E50"/>
    <w:rsid w:val="00222648"/>
    <w:rsid w:val="00223EA7"/>
    <w:rsid w:val="00224C8B"/>
    <w:rsid w:val="00226BD9"/>
    <w:rsid w:val="00226E3F"/>
    <w:rsid w:val="0022736F"/>
    <w:rsid w:val="002277DA"/>
    <w:rsid w:val="002303F2"/>
    <w:rsid w:val="002309B0"/>
    <w:rsid w:val="00230BC0"/>
    <w:rsid w:val="002329BD"/>
    <w:rsid w:val="002332C3"/>
    <w:rsid w:val="00234CF2"/>
    <w:rsid w:val="00236030"/>
    <w:rsid w:val="00236E06"/>
    <w:rsid w:val="00237071"/>
    <w:rsid w:val="00237862"/>
    <w:rsid w:val="002409A8"/>
    <w:rsid w:val="002411F0"/>
    <w:rsid w:val="002419EF"/>
    <w:rsid w:val="00241A4A"/>
    <w:rsid w:val="00241F45"/>
    <w:rsid w:val="002434B0"/>
    <w:rsid w:val="00244511"/>
    <w:rsid w:val="00245085"/>
    <w:rsid w:val="0024543B"/>
    <w:rsid w:val="00245489"/>
    <w:rsid w:val="002539BB"/>
    <w:rsid w:val="00253E39"/>
    <w:rsid w:val="00255144"/>
    <w:rsid w:val="0025555D"/>
    <w:rsid w:val="00255777"/>
    <w:rsid w:val="002559CD"/>
    <w:rsid w:val="0025608C"/>
    <w:rsid w:val="002560C1"/>
    <w:rsid w:val="002577B7"/>
    <w:rsid w:val="00260580"/>
    <w:rsid w:val="0026189F"/>
    <w:rsid w:val="00261927"/>
    <w:rsid w:val="00262416"/>
    <w:rsid w:val="00263040"/>
    <w:rsid w:val="00263612"/>
    <w:rsid w:val="002644FB"/>
    <w:rsid w:val="002671CC"/>
    <w:rsid w:val="0026752D"/>
    <w:rsid w:val="00267715"/>
    <w:rsid w:val="002678F4"/>
    <w:rsid w:val="00267E8C"/>
    <w:rsid w:val="00270120"/>
    <w:rsid w:val="002703E9"/>
    <w:rsid w:val="00271A55"/>
    <w:rsid w:val="00272010"/>
    <w:rsid w:val="00272AA8"/>
    <w:rsid w:val="002739CD"/>
    <w:rsid w:val="00273E51"/>
    <w:rsid w:val="0027562F"/>
    <w:rsid w:val="002758FC"/>
    <w:rsid w:val="00275956"/>
    <w:rsid w:val="002771D1"/>
    <w:rsid w:val="002778A2"/>
    <w:rsid w:val="00277C5C"/>
    <w:rsid w:val="00280A56"/>
    <w:rsid w:val="002813DF"/>
    <w:rsid w:val="002815E2"/>
    <w:rsid w:val="00282CEC"/>
    <w:rsid w:val="00282E4E"/>
    <w:rsid w:val="002832CA"/>
    <w:rsid w:val="00283AB2"/>
    <w:rsid w:val="00283AD0"/>
    <w:rsid w:val="00283EFD"/>
    <w:rsid w:val="002851FB"/>
    <w:rsid w:val="00285F23"/>
    <w:rsid w:val="002870AB"/>
    <w:rsid w:val="00287EEC"/>
    <w:rsid w:val="0029067D"/>
    <w:rsid w:val="00291164"/>
    <w:rsid w:val="00291A25"/>
    <w:rsid w:val="00291DFC"/>
    <w:rsid w:val="0029207D"/>
    <w:rsid w:val="0029331D"/>
    <w:rsid w:val="00294636"/>
    <w:rsid w:val="00294E25"/>
    <w:rsid w:val="00296975"/>
    <w:rsid w:val="00297F07"/>
    <w:rsid w:val="002A0B17"/>
    <w:rsid w:val="002A1F93"/>
    <w:rsid w:val="002A20EF"/>
    <w:rsid w:val="002A21E8"/>
    <w:rsid w:val="002A2621"/>
    <w:rsid w:val="002A2A1A"/>
    <w:rsid w:val="002A3E48"/>
    <w:rsid w:val="002A41F5"/>
    <w:rsid w:val="002A4D2C"/>
    <w:rsid w:val="002A5003"/>
    <w:rsid w:val="002A635B"/>
    <w:rsid w:val="002A679F"/>
    <w:rsid w:val="002B0593"/>
    <w:rsid w:val="002B1EED"/>
    <w:rsid w:val="002B2477"/>
    <w:rsid w:val="002B2509"/>
    <w:rsid w:val="002B34C3"/>
    <w:rsid w:val="002B3691"/>
    <w:rsid w:val="002B36ED"/>
    <w:rsid w:val="002B45FA"/>
    <w:rsid w:val="002B56F5"/>
    <w:rsid w:val="002B58BB"/>
    <w:rsid w:val="002B6CDF"/>
    <w:rsid w:val="002C095E"/>
    <w:rsid w:val="002C0A43"/>
    <w:rsid w:val="002C0EF0"/>
    <w:rsid w:val="002C432D"/>
    <w:rsid w:val="002C4F67"/>
    <w:rsid w:val="002C55F4"/>
    <w:rsid w:val="002C7710"/>
    <w:rsid w:val="002D04E6"/>
    <w:rsid w:val="002D43B2"/>
    <w:rsid w:val="002D46C1"/>
    <w:rsid w:val="002D5520"/>
    <w:rsid w:val="002E019B"/>
    <w:rsid w:val="002E0696"/>
    <w:rsid w:val="002E0C0D"/>
    <w:rsid w:val="002E0C30"/>
    <w:rsid w:val="002E124F"/>
    <w:rsid w:val="002E1EDF"/>
    <w:rsid w:val="002E229D"/>
    <w:rsid w:val="002E2512"/>
    <w:rsid w:val="002E2F4C"/>
    <w:rsid w:val="002E34E2"/>
    <w:rsid w:val="002E3D94"/>
    <w:rsid w:val="002E44D6"/>
    <w:rsid w:val="002E5729"/>
    <w:rsid w:val="002E5E63"/>
    <w:rsid w:val="002E720A"/>
    <w:rsid w:val="002F09E4"/>
    <w:rsid w:val="002F0B05"/>
    <w:rsid w:val="002F154E"/>
    <w:rsid w:val="002F15C5"/>
    <w:rsid w:val="002F1C4C"/>
    <w:rsid w:val="002F23B7"/>
    <w:rsid w:val="002F2BF7"/>
    <w:rsid w:val="002F396B"/>
    <w:rsid w:val="002F49F4"/>
    <w:rsid w:val="002F53E0"/>
    <w:rsid w:val="002F571D"/>
    <w:rsid w:val="002F5981"/>
    <w:rsid w:val="002F5A7B"/>
    <w:rsid w:val="002F706F"/>
    <w:rsid w:val="002F71D1"/>
    <w:rsid w:val="002F72C9"/>
    <w:rsid w:val="002F7B6F"/>
    <w:rsid w:val="002F7BF0"/>
    <w:rsid w:val="00300222"/>
    <w:rsid w:val="00300402"/>
    <w:rsid w:val="003005D2"/>
    <w:rsid w:val="00300986"/>
    <w:rsid w:val="003009D5"/>
    <w:rsid w:val="003011C4"/>
    <w:rsid w:val="003012B9"/>
    <w:rsid w:val="003015B6"/>
    <w:rsid w:val="00301CDB"/>
    <w:rsid w:val="003049FE"/>
    <w:rsid w:val="00306E1C"/>
    <w:rsid w:val="0030788E"/>
    <w:rsid w:val="00307F35"/>
    <w:rsid w:val="00310E0A"/>
    <w:rsid w:val="00310F24"/>
    <w:rsid w:val="00311AAD"/>
    <w:rsid w:val="00312782"/>
    <w:rsid w:val="00312983"/>
    <w:rsid w:val="0031324C"/>
    <w:rsid w:val="00315406"/>
    <w:rsid w:val="00315B1F"/>
    <w:rsid w:val="00315E95"/>
    <w:rsid w:val="00316092"/>
    <w:rsid w:val="00316799"/>
    <w:rsid w:val="00317303"/>
    <w:rsid w:val="00320100"/>
    <w:rsid w:val="00320B90"/>
    <w:rsid w:val="0032125C"/>
    <w:rsid w:val="0032131B"/>
    <w:rsid w:val="00321B9E"/>
    <w:rsid w:val="00322394"/>
    <w:rsid w:val="00322E64"/>
    <w:rsid w:val="00322F33"/>
    <w:rsid w:val="00323E3B"/>
    <w:rsid w:val="00327C65"/>
    <w:rsid w:val="00330A17"/>
    <w:rsid w:val="00331531"/>
    <w:rsid w:val="00332D40"/>
    <w:rsid w:val="00332FFE"/>
    <w:rsid w:val="00333421"/>
    <w:rsid w:val="00334833"/>
    <w:rsid w:val="00334BD4"/>
    <w:rsid w:val="00335390"/>
    <w:rsid w:val="00336B85"/>
    <w:rsid w:val="00336F29"/>
    <w:rsid w:val="00337540"/>
    <w:rsid w:val="00340DFA"/>
    <w:rsid w:val="003413F2"/>
    <w:rsid w:val="00343442"/>
    <w:rsid w:val="0034371B"/>
    <w:rsid w:val="00343AAB"/>
    <w:rsid w:val="003440FD"/>
    <w:rsid w:val="003458D0"/>
    <w:rsid w:val="00346224"/>
    <w:rsid w:val="003477ED"/>
    <w:rsid w:val="003508EB"/>
    <w:rsid w:val="00351C02"/>
    <w:rsid w:val="00351DE1"/>
    <w:rsid w:val="00353868"/>
    <w:rsid w:val="00354BBC"/>
    <w:rsid w:val="00354F39"/>
    <w:rsid w:val="00355207"/>
    <w:rsid w:val="00355765"/>
    <w:rsid w:val="0035634C"/>
    <w:rsid w:val="003563B9"/>
    <w:rsid w:val="00357075"/>
    <w:rsid w:val="00357AA7"/>
    <w:rsid w:val="00357C72"/>
    <w:rsid w:val="00360349"/>
    <w:rsid w:val="00360490"/>
    <w:rsid w:val="00360F0B"/>
    <w:rsid w:val="0036193E"/>
    <w:rsid w:val="0036337F"/>
    <w:rsid w:val="00363CF9"/>
    <w:rsid w:val="0036637B"/>
    <w:rsid w:val="00366CEE"/>
    <w:rsid w:val="0036771F"/>
    <w:rsid w:val="0037059C"/>
    <w:rsid w:val="003749B4"/>
    <w:rsid w:val="0037583D"/>
    <w:rsid w:val="0037593B"/>
    <w:rsid w:val="003759B7"/>
    <w:rsid w:val="00376C1D"/>
    <w:rsid w:val="00376D75"/>
    <w:rsid w:val="003803E2"/>
    <w:rsid w:val="00380515"/>
    <w:rsid w:val="0038233E"/>
    <w:rsid w:val="00382AA2"/>
    <w:rsid w:val="0038303A"/>
    <w:rsid w:val="003832ED"/>
    <w:rsid w:val="00383416"/>
    <w:rsid w:val="00386DC3"/>
    <w:rsid w:val="00390956"/>
    <w:rsid w:val="00390FAD"/>
    <w:rsid w:val="003913A3"/>
    <w:rsid w:val="003914B2"/>
    <w:rsid w:val="003916EA"/>
    <w:rsid w:val="00391890"/>
    <w:rsid w:val="00391C52"/>
    <w:rsid w:val="00391C7E"/>
    <w:rsid w:val="00392923"/>
    <w:rsid w:val="00392E5E"/>
    <w:rsid w:val="0039308E"/>
    <w:rsid w:val="003931E9"/>
    <w:rsid w:val="00393872"/>
    <w:rsid w:val="00393D31"/>
    <w:rsid w:val="00394185"/>
    <w:rsid w:val="00395191"/>
    <w:rsid w:val="003966CC"/>
    <w:rsid w:val="003969D4"/>
    <w:rsid w:val="003973BC"/>
    <w:rsid w:val="00397472"/>
    <w:rsid w:val="00397F38"/>
    <w:rsid w:val="003A1187"/>
    <w:rsid w:val="003A128A"/>
    <w:rsid w:val="003A232F"/>
    <w:rsid w:val="003A258C"/>
    <w:rsid w:val="003A3A29"/>
    <w:rsid w:val="003A458C"/>
    <w:rsid w:val="003A5CDC"/>
    <w:rsid w:val="003A64DD"/>
    <w:rsid w:val="003A69BC"/>
    <w:rsid w:val="003A7EA5"/>
    <w:rsid w:val="003B1380"/>
    <w:rsid w:val="003B2248"/>
    <w:rsid w:val="003B2B24"/>
    <w:rsid w:val="003B43B2"/>
    <w:rsid w:val="003B4B3B"/>
    <w:rsid w:val="003B61A5"/>
    <w:rsid w:val="003B70BF"/>
    <w:rsid w:val="003C0325"/>
    <w:rsid w:val="003C062D"/>
    <w:rsid w:val="003C0EAF"/>
    <w:rsid w:val="003C14C5"/>
    <w:rsid w:val="003C28B6"/>
    <w:rsid w:val="003C29F9"/>
    <w:rsid w:val="003C3138"/>
    <w:rsid w:val="003C3BA3"/>
    <w:rsid w:val="003C3DC0"/>
    <w:rsid w:val="003C3F9D"/>
    <w:rsid w:val="003C4092"/>
    <w:rsid w:val="003C5136"/>
    <w:rsid w:val="003C592B"/>
    <w:rsid w:val="003C78DC"/>
    <w:rsid w:val="003D08F8"/>
    <w:rsid w:val="003D2030"/>
    <w:rsid w:val="003D2E56"/>
    <w:rsid w:val="003D328A"/>
    <w:rsid w:val="003D343D"/>
    <w:rsid w:val="003D46B4"/>
    <w:rsid w:val="003D5AE3"/>
    <w:rsid w:val="003D6546"/>
    <w:rsid w:val="003D7B57"/>
    <w:rsid w:val="003E03E1"/>
    <w:rsid w:val="003E234A"/>
    <w:rsid w:val="003E3171"/>
    <w:rsid w:val="003E3B50"/>
    <w:rsid w:val="003E3C87"/>
    <w:rsid w:val="003E54E7"/>
    <w:rsid w:val="003E5F64"/>
    <w:rsid w:val="003E61E1"/>
    <w:rsid w:val="003E6716"/>
    <w:rsid w:val="003E67B7"/>
    <w:rsid w:val="003F075C"/>
    <w:rsid w:val="003F1D54"/>
    <w:rsid w:val="003F26B4"/>
    <w:rsid w:val="003F26CC"/>
    <w:rsid w:val="003F2DE7"/>
    <w:rsid w:val="003F3823"/>
    <w:rsid w:val="003F3EB2"/>
    <w:rsid w:val="003F5651"/>
    <w:rsid w:val="003F5DA1"/>
    <w:rsid w:val="003F629F"/>
    <w:rsid w:val="003F6EF2"/>
    <w:rsid w:val="003F710F"/>
    <w:rsid w:val="003F7ACA"/>
    <w:rsid w:val="00401265"/>
    <w:rsid w:val="00401738"/>
    <w:rsid w:val="00401779"/>
    <w:rsid w:val="00401901"/>
    <w:rsid w:val="00401B87"/>
    <w:rsid w:val="00401D87"/>
    <w:rsid w:val="00401FD3"/>
    <w:rsid w:val="00404E7B"/>
    <w:rsid w:val="00404F2D"/>
    <w:rsid w:val="00405BD5"/>
    <w:rsid w:val="004066E2"/>
    <w:rsid w:val="00406FC8"/>
    <w:rsid w:val="0040715A"/>
    <w:rsid w:val="004124DA"/>
    <w:rsid w:val="00412798"/>
    <w:rsid w:val="00412A7E"/>
    <w:rsid w:val="0041321C"/>
    <w:rsid w:val="004137B5"/>
    <w:rsid w:val="00413CCE"/>
    <w:rsid w:val="00413EDE"/>
    <w:rsid w:val="0041584B"/>
    <w:rsid w:val="00416D5F"/>
    <w:rsid w:val="00417063"/>
    <w:rsid w:val="004172B9"/>
    <w:rsid w:val="00420939"/>
    <w:rsid w:val="00421592"/>
    <w:rsid w:val="00421A33"/>
    <w:rsid w:val="004240A3"/>
    <w:rsid w:val="00425F17"/>
    <w:rsid w:val="00426ABB"/>
    <w:rsid w:val="00426CA5"/>
    <w:rsid w:val="00426E54"/>
    <w:rsid w:val="0042720A"/>
    <w:rsid w:val="0042771C"/>
    <w:rsid w:val="00430AB5"/>
    <w:rsid w:val="00430ACE"/>
    <w:rsid w:val="00431050"/>
    <w:rsid w:val="004310C3"/>
    <w:rsid w:val="00431108"/>
    <w:rsid w:val="004319B3"/>
    <w:rsid w:val="00431FE0"/>
    <w:rsid w:val="00432F3A"/>
    <w:rsid w:val="0043592F"/>
    <w:rsid w:val="00436161"/>
    <w:rsid w:val="00436F84"/>
    <w:rsid w:val="00437052"/>
    <w:rsid w:val="0043719B"/>
    <w:rsid w:val="00437C73"/>
    <w:rsid w:val="0044085C"/>
    <w:rsid w:val="00440B4E"/>
    <w:rsid w:val="00441071"/>
    <w:rsid w:val="004416AF"/>
    <w:rsid w:val="004418B5"/>
    <w:rsid w:val="00441958"/>
    <w:rsid w:val="0044272D"/>
    <w:rsid w:val="0044368D"/>
    <w:rsid w:val="00444A84"/>
    <w:rsid w:val="00445546"/>
    <w:rsid w:val="0044558A"/>
    <w:rsid w:val="00446273"/>
    <w:rsid w:val="00446CDD"/>
    <w:rsid w:val="00447666"/>
    <w:rsid w:val="00447976"/>
    <w:rsid w:val="00447EC2"/>
    <w:rsid w:val="004501A6"/>
    <w:rsid w:val="00450F51"/>
    <w:rsid w:val="00451E6E"/>
    <w:rsid w:val="00452DBC"/>
    <w:rsid w:val="00453DBA"/>
    <w:rsid w:val="004552A4"/>
    <w:rsid w:val="00455B12"/>
    <w:rsid w:val="004562B2"/>
    <w:rsid w:val="00456971"/>
    <w:rsid w:val="004574E2"/>
    <w:rsid w:val="00457658"/>
    <w:rsid w:val="00457AA6"/>
    <w:rsid w:val="00460F40"/>
    <w:rsid w:val="00460FAD"/>
    <w:rsid w:val="004625A4"/>
    <w:rsid w:val="004625C2"/>
    <w:rsid w:val="00462727"/>
    <w:rsid w:val="00462764"/>
    <w:rsid w:val="00463A18"/>
    <w:rsid w:val="004641F8"/>
    <w:rsid w:val="0046577B"/>
    <w:rsid w:val="00465FCD"/>
    <w:rsid w:val="00466B35"/>
    <w:rsid w:val="00470ACC"/>
    <w:rsid w:val="004711AD"/>
    <w:rsid w:val="004712C5"/>
    <w:rsid w:val="00471695"/>
    <w:rsid w:val="004716AB"/>
    <w:rsid w:val="00471F26"/>
    <w:rsid w:val="004731A4"/>
    <w:rsid w:val="00474CC8"/>
    <w:rsid w:val="0047542C"/>
    <w:rsid w:val="00475D79"/>
    <w:rsid w:val="00475DA7"/>
    <w:rsid w:val="00476797"/>
    <w:rsid w:val="00481231"/>
    <w:rsid w:val="0048144E"/>
    <w:rsid w:val="00481D09"/>
    <w:rsid w:val="00481E8B"/>
    <w:rsid w:val="0048316C"/>
    <w:rsid w:val="004851CA"/>
    <w:rsid w:val="004853B9"/>
    <w:rsid w:val="00486738"/>
    <w:rsid w:val="00487470"/>
    <w:rsid w:val="00487FF0"/>
    <w:rsid w:val="004913E2"/>
    <w:rsid w:val="00491DC7"/>
    <w:rsid w:val="00491E47"/>
    <w:rsid w:val="0049221B"/>
    <w:rsid w:val="00492F84"/>
    <w:rsid w:val="004937A1"/>
    <w:rsid w:val="00495EAE"/>
    <w:rsid w:val="00497126"/>
    <w:rsid w:val="004977AC"/>
    <w:rsid w:val="004A0B0B"/>
    <w:rsid w:val="004A0F2E"/>
    <w:rsid w:val="004A1444"/>
    <w:rsid w:val="004A2098"/>
    <w:rsid w:val="004A250F"/>
    <w:rsid w:val="004A46F4"/>
    <w:rsid w:val="004A6048"/>
    <w:rsid w:val="004A6175"/>
    <w:rsid w:val="004A6A4E"/>
    <w:rsid w:val="004A6E68"/>
    <w:rsid w:val="004A741A"/>
    <w:rsid w:val="004B007C"/>
    <w:rsid w:val="004B0CD0"/>
    <w:rsid w:val="004B127D"/>
    <w:rsid w:val="004B1817"/>
    <w:rsid w:val="004B273E"/>
    <w:rsid w:val="004B3F36"/>
    <w:rsid w:val="004B487B"/>
    <w:rsid w:val="004B4BC1"/>
    <w:rsid w:val="004B4FA1"/>
    <w:rsid w:val="004B543B"/>
    <w:rsid w:val="004B5AE6"/>
    <w:rsid w:val="004B6936"/>
    <w:rsid w:val="004C0000"/>
    <w:rsid w:val="004C0983"/>
    <w:rsid w:val="004C1472"/>
    <w:rsid w:val="004C2E21"/>
    <w:rsid w:val="004C3443"/>
    <w:rsid w:val="004C3FF7"/>
    <w:rsid w:val="004C471C"/>
    <w:rsid w:val="004C4BB1"/>
    <w:rsid w:val="004C502C"/>
    <w:rsid w:val="004C5286"/>
    <w:rsid w:val="004C5567"/>
    <w:rsid w:val="004C68CD"/>
    <w:rsid w:val="004C74FE"/>
    <w:rsid w:val="004C765C"/>
    <w:rsid w:val="004C7910"/>
    <w:rsid w:val="004D06D5"/>
    <w:rsid w:val="004D0B8E"/>
    <w:rsid w:val="004D13C4"/>
    <w:rsid w:val="004D22FC"/>
    <w:rsid w:val="004D2981"/>
    <w:rsid w:val="004D2CA4"/>
    <w:rsid w:val="004D2D03"/>
    <w:rsid w:val="004D2F18"/>
    <w:rsid w:val="004D3271"/>
    <w:rsid w:val="004D35E0"/>
    <w:rsid w:val="004D3DE1"/>
    <w:rsid w:val="004D439F"/>
    <w:rsid w:val="004D4B9E"/>
    <w:rsid w:val="004D4EC4"/>
    <w:rsid w:val="004D4FE8"/>
    <w:rsid w:val="004D536D"/>
    <w:rsid w:val="004D53E9"/>
    <w:rsid w:val="004D5518"/>
    <w:rsid w:val="004D567A"/>
    <w:rsid w:val="004D6B1E"/>
    <w:rsid w:val="004D7738"/>
    <w:rsid w:val="004D782E"/>
    <w:rsid w:val="004E0895"/>
    <w:rsid w:val="004E14EF"/>
    <w:rsid w:val="004E1623"/>
    <w:rsid w:val="004E2015"/>
    <w:rsid w:val="004E2192"/>
    <w:rsid w:val="004E2916"/>
    <w:rsid w:val="004E2D9B"/>
    <w:rsid w:val="004E34FA"/>
    <w:rsid w:val="004E4368"/>
    <w:rsid w:val="004E4BA6"/>
    <w:rsid w:val="004E5105"/>
    <w:rsid w:val="004E5333"/>
    <w:rsid w:val="004E57DB"/>
    <w:rsid w:val="004E64DD"/>
    <w:rsid w:val="004E6587"/>
    <w:rsid w:val="004E6BCE"/>
    <w:rsid w:val="004E6D69"/>
    <w:rsid w:val="004E710A"/>
    <w:rsid w:val="004E74E2"/>
    <w:rsid w:val="004E7E17"/>
    <w:rsid w:val="004F112B"/>
    <w:rsid w:val="004F1A37"/>
    <w:rsid w:val="004F3AF3"/>
    <w:rsid w:val="004F3AFB"/>
    <w:rsid w:val="004F3C07"/>
    <w:rsid w:val="004F3EFB"/>
    <w:rsid w:val="004F4107"/>
    <w:rsid w:val="004F414B"/>
    <w:rsid w:val="004F4ED4"/>
    <w:rsid w:val="004F5F3B"/>
    <w:rsid w:val="004F625E"/>
    <w:rsid w:val="004F6D28"/>
    <w:rsid w:val="004F737F"/>
    <w:rsid w:val="004F7AB9"/>
    <w:rsid w:val="00500E2A"/>
    <w:rsid w:val="00501175"/>
    <w:rsid w:val="00501802"/>
    <w:rsid w:val="00501D90"/>
    <w:rsid w:val="00502080"/>
    <w:rsid w:val="005035E3"/>
    <w:rsid w:val="005036A6"/>
    <w:rsid w:val="00503892"/>
    <w:rsid w:val="00503E58"/>
    <w:rsid w:val="00503EEA"/>
    <w:rsid w:val="0050486D"/>
    <w:rsid w:val="005049CA"/>
    <w:rsid w:val="00504E9A"/>
    <w:rsid w:val="0050775C"/>
    <w:rsid w:val="00510DD1"/>
    <w:rsid w:val="00510FE5"/>
    <w:rsid w:val="00511CCF"/>
    <w:rsid w:val="005120DD"/>
    <w:rsid w:val="00514627"/>
    <w:rsid w:val="005149BD"/>
    <w:rsid w:val="005149D7"/>
    <w:rsid w:val="00515400"/>
    <w:rsid w:val="00515A41"/>
    <w:rsid w:val="0051734F"/>
    <w:rsid w:val="00517A0A"/>
    <w:rsid w:val="00517AA5"/>
    <w:rsid w:val="005209D4"/>
    <w:rsid w:val="00521A2E"/>
    <w:rsid w:val="005228A1"/>
    <w:rsid w:val="00524E7A"/>
    <w:rsid w:val="00524FD9"/>
    <w:rsid w:val="005256F1"/>
    <w:rsid w:val="00525E92"/>
    <w:rsid w:val="005269C4"/>
    <w:rsid w:val="00526CC6"/>
    <w:rsid w:val="00526FB1"/>
    <w:rsid w:val="00527C75"/>
    <w:rsid w:val="00530E4C"/>
    <w:rsid w:val="00530E65"/>
    <w:rsid w:val="00531EE8"/>
    <w:rsid w:val="00532F81"/>
    <w:rsid w:val="005335F1"/>
    <w:rsid w:val="00534E55"/>
    <w:rsid w:val="005357A8"/>
    <w:rsid w:val="00536150"/>
    <w:rsid w:val="00536605"/>
    <w:rsid w:val="005377EE"/>
    <w:rsid w:val="00537CB7"/>
    <w:rsid w:val="00540050"/>
    <w:rsid w:val="005404C8"/>
    <w:rsid w:val="005405AB"/>
    <w:rsid w:val="0054138F"/>
    <w:rsid w:val="005419B1"/>
    <w:rsid w:val="00541BA2"/>
    <w:rsid w:val="00541C32"/>
    <w:rsid w:val="00543449"/>
    <w:rsid w:val="00544021"/>
    <w:rsid w:val="00544C89"/>
    <w:rsid w:val="00544FBE"/>
    <w:rsid w:val="00547253"/>
    <w:rsid w:val="005473B1"/>
    <w:rsid w:val="00547C1C"/>
    <w:rsid w:val="005500E7"/>
    <w:rsid w:val="00550817"/>
    <w:rsid w:val="00550FA0"/>
    <w:rsid w:val="00551345"/>
    <w:rsid w:val="005517EB"/>
    <w:rsid w:val="00551C49"/>
    <w:rsid w:val="00553076"/>
    <w:rsid w:val="00553D32"/>
    <w:rsid w:val="00554CCC"/>
    <w:rsid w:val="0055551C"/>
    <w:rsid w:val="00556747"/>
    <w:rsid w:val="00556758"/>
    <w:rsid w:val="00557A7E"/>
    <w:rsid w:val="00560616"/>
    <w:rsid w:val="00560A64"/>
    <w:rsid w:val="00560FE5"/>
    <w:rsid w:val="00561161"/>
    <w:rsid w:val="00561189"/>
    <w:rsid w:val="0056157C"/>
    <w:rsid w:val="00561DEB"/>
    <w:rsid w:val="005626AF"/>
    <w:rsid w:val="0056359D"/>
    <w:rsid w:val="005637F3"/>
    <w:rsid w:val="00563F7C"/>
    <w:rsid w:val="00564C1F"/>
    <w:rsid w:val="00564DC9"/>
    <w:rsid w:val="00564EB3"/>
    <w:rsid w:val="00565856"/>
    <w:rsid w:val="00565D83"/>
    <w:rsid w:val="00566843"/>
    <w:rsid w:val="0056711D"/>
    <w:rsid w:val="0056727A"/>
    <w:rsid w:val="005703DB"/>
    <w:rsid w:val="005705EA"/>
    <w:rsid w:val="005709BA"/>
    <w:rsid w:val="00571423"/>
    <w:rsid w:val="005714AB"/>
    <w:rsid w:val="005733C4"/>
    <w:rsid w:val="00573879"/>
    <w:rsid w:val="00575171"/>
    <w:rsid w:val="005751A5"/>
    <w:rsid w:val="00575850"/>
    <w:rsid w:val="00575E52"/>
    <w:rsid w:val="005770C9"/>
    <w:rsid w:val="0057764E"/>
    <w:rsid w:val="00577C24"/>
    <w:rsid w:val="00580411"/>
    <w:rsid w:val="00581DB2"/>
    <w:rsid w:val="00582F30"/>
    <w:rsid w:val="005840BF"/>
    <w:rsid w:val="00584128"/>
    <w:rsid w:val="00584E3A"/>
    <w:rsid w:val="0058696A"/>
    <w:rsid w:val="005913F4"/>
    <w:rsid w:val="00591751"/>
    <w:rsid w:val="00592184"/>
    <w:rsid w:val="00592923"/>
    <w:rsid w:val="00593688"/>
    <w:rsid w:val="005945D6"/>
    <w:rsid w:val="00594E4D"/>
    <w:rsid w:val="005952FF"/>
    <w:rsid w:val="00595F58"/>
    <w:rsid w:val="00597D74"/>
    <w:rsid w:val="005A0419"/>
    <w:rsid w:val="005A05AC"/>
    <w:rsid w:val="005A0A8D"/>
    <w:rsid w:val="005A0CEF"/>
    <w:rsid w:val="005A0FD9"/>
    <w:rsid w:val="005A1553"/>
    <w:rsid w:val="005A2CB8"/>
    <w:rsid w:val="005A4BCB"/>
    <w:rsid w:val="005A4F8F"/>
    <w:rsid w:val="005B15AC"/>
    <w:rsid w:val="005B33EA"/>
    <w:rsid w:val="005B477E"/>
    <w:rsid w:val="005B5665"/>
    <w:rsid w:val="005B56B8"/>
    <w:rsid w:val="005B5D80"/>
    <w:rsid w:val="005B5E4C"/>
    <w:rsid w:val="005B5F84"/>
    <w:rsid w:val="005B69CA"/>
    <w:rsid w:val="005B6C8E"/>
    <w:rsid w:val="005B75C2"/>
    <w:rsid w:val="005B7D1F"/>
    <w:rsid w:val="005C0929"/>
    <w:rsid w:val="005C09BA"/>
    <w:rsid w:val="005C1712"/>
    <w:rsid w:val="005C1AFC"/>
    <w:rsid w:val="005C3ED0"/>
    <w:rsid w:val="005C4252"/>
    <w:rsid w:val="005C466A"/>
    <w:rsid w:val="005C64F1"/>
    <w:rsid w:val="005C6ADD"/>
    <w:rsid w:val="005C720E"/>
    <w:rsid w:val="005C7281"/>
    <w:rsid w:val="005C79E1"/>
    <w:rsid w:val="005C7CDD"/>
    <w:rsid w:val="005D05EC"/>
    <w:rsid w:val="005D1575"/>
    <w:rsid w:val="005D2B63"/>
    <w:rsid w:val="005D2DA1"/>
    <w:rsid w:val="005D4062"/>
    <w:rsid w:val="005D428E"/>
    <w:rsid w:val="005D54CA"/>
    <w:rsid w:val="005D727D"/>
    <w:rsid w:val="005E01AA"/>
    <w:rsid w:val="005E1380"/>
    <w:rsid w:val="005E3D9B"/>
    <w:rsid w:val="005E40C5"/>
    <w:rsid w:val="005E4DA8"/>
    <w:rsid w:val="005E52DE"/>
    <w:rsid w:val="005E6DFE"/>
    <w:rsid w:val="005F046B"/>
    <w:rsid w:val="005F1E9C"/>
    <w:rsid w:val="005F21BC"/>
    <w:rsid w:val="005F21E2"/>
    <w:rsid w:val="005F2526"/>
    <w:rsid w:val="005F4B44"/>
    <w:rsid w:val="005F51CE"/>
    <w:rsid w:val="005F69B2"/>
    <w:rsid w:val="005F7578"/>
    <w:rsid w:val="005F7A45"/>
    <w:rsid w:val="005F7B72"/>
    <w:rsid w:val="00600E0E"/>
    <w:rsid w:val="00601AE3"/>
    <w:rsid w:val="00601E0D"/>
    <w:rsid w:val="00602372"/>
    <w:rsid w:val="006023D4"/>
    <w:rsid w:val="00603D0B"/>
    <w:rsid w:val="006051C3"/>
    <w:rsid w:val="0060628E"/>
    <w:rsid w:val="00606837"/>
    <w:rsid w:val="006072E5"/>
    <w:rsid w:val="0060785F"/>
    <w:rsid w:val="006078F9"/>
    <w:rsid w:val="006105EE"/>
    <w:rsid w:val="00611230"/>
    <w:rsid w:val="00611B12"/>
    <w:rsid w:val="00611F3E"/>
    <w:rsid w:val="00611FFA"/>
    <w:rsid w:val="00615895"/>
    <w:rsid w:val="00616116"/>
    <w:rsid w:val="0061652A"/>
    <w:rsid w:val="00616864"/>
    <w:rsid w:val="00617503"/>
    <w:rsid w:val="00617C8E"/>
    <w:rsid w:val="00617F48"/>
    <w:rsid w:val="00620BF9"/>
    <w:rsid w:val="00620DA7"/>
    <w:rsid w:val="00620FE9"/>
    <w:rsid w:val="00621446"/>
    <w:rsid w:val="00621C12"/>
    <w:rsid w:val="00622128"/>
    <w:rsid w:val="006221B9"/>
    <w:rsid w:val="0062295D"/>
    <w:rsid w:val="0062315E"/>
    <w:rsid w:val="00623A61"/>
    <w:rsid w:val="00624CDB"/>
    <w:rsid w:val="00625A29"/>
    <w:rsid w:val="006263B4"/>
    <w:rsid w:val="00626416"/>
    <w:rsid w:val="0062660D"/>
    <w:rsid w:val="00626E89"/>
    <w:rsid w:val="0062778D"/>
    <w:rsid w:val="0063110B"/>
    <w:rsid w:val="00631CB4"/>
    <w:rsid w:val="0063221E"/>
    <w:rsid w:val="00632341"/>
    <w:rsid w:val="006323B5"/>
    <w:rsid w:val="00632742"/>
    <w:rsid w:val="00635C5E"/>
    <w:rsid w:val="00636121"/>
    <w:rsid w:val="006365AD"/>
    <w:rsid w:val="006376FF"/>
    <w:rsid w:val="00637BF3"/>
    <w:rsid w:val="00637E2E"/>
    <w:rsid w:val="00640CC9"/>
    <w:rsid w:val="006415B9"/>
    <w:rsid w:val="00642363"/>
    <w:rsid w:val="00642805"/>
    <w:rsid w:val="00642AB6"/>
    <w:rsid w:val="00642EA7"/>
    <w:rsid w:val="00643A7A"/>
    <w:rsid w:val="00643E85"/>
    <w:rsid w:val="00644075"/>
    <w:rsid w:val="00645087"/>
    <w:rsid w:val="006451AB"/>
    <w:rsid w:val="00645418"/>
    <w:rsid w:val="0064542F"/>
    <w:rsid w:val="00647523"/>
    <w:rsid w:val="00647C65"/>
    <w:rsid w:val="00650F3D"/>
    <w:rsid w:val="006513D1"/>
    <w:rsid w:val="006516B6"/>
    <w:rsid w:val="00654FA5"/>
    <w:rsid w:val="00660299"/>
    <w:rsid w:val="0066178E"/>
    <w:rsid w:val="00663188"/>
    <w:rsid w:val="00663760"/>
    <w:rsid w:val="006669A2"/>
    <w:rsid w:val="00667926"/>
    <w:rsid w:val="0067096B"/>
    <w:rsid w:val="00671A1F"/>
    <w:rsid w:val="00672AF0"/>
    <w:rsid w:val="00672E31"/>
    <w:rsid w:val="00673467"/>
    <w:rsid w:val="0067432F"/>
    <w:rsid w:val="0067434D"/>
    <w:rsid w:val="0067756E"/>
    <w:rsid w:val="0067761C"/>
    <w:rsid w:val="00677903"/>
    <w:rsid w:val="00677F5E"/>
    <w:rsid w:val="006819AB"/>
    <w:rsid w:val="00681C40"/>
    <w:rsid w:val="006821DD"/>
    <w:rsid w:val="006835C8"/>
    <w:rsid w:val="00683771"/>
    <w:rsid w:val="00683BDC"/>
    <w:rsid w:val="00683C68"/>
    <w:rsid w:val="00683FDB"/>
    <w:rsid w:val="00684FA2"/>
    <w:rsid w:val="00685E97"/>
    <w:rsid w:val="00687CFB"/>
    <w:rsid w:val="00690BBC"/>
    <w:rsid w:val="00691370"/>
    <w:rsid w:val="006914F5"/>
    <w:rsid w:val="00691BF3"/>
    <w:rsid w:val="00691F69"/>
    <w:rsid w:val="0069203C"/>
    <w:rsid w:val="00692FE4"/>
    <w:rsid w:val="00693C94"/>
    <w:rsid w:val="00693FB0"/>
    <w:rsid w:val="0069436D"/>
    <w:rsid w:val="00695149"/>
    <w:rsid w:val="006951AB"/>
    <w:rsid w:val="006954F1"/>
    <w:rsid w:val="0069565D"/>
    <w:rsid w:val="006968F7"/>
    <w:rsid w:val="006975A3"/>
    <w:rsid w:val="006978F6"/>
    <w:rsid w:val="00697B1C"/>
    <w:rsid w:val="006A04E5"/>
    <w:rsid w:val="006A071D"/>
    <w:rsid w:val="006A0AB0"/>
    <w:rsid w:val="006A1504"/>
    <w:rsid w:val="006A1A47"/>
    <w:rsid w:val="006A2571"/>
    <w:rsid w:val="006A266A"/>
    <w:rsid w:val="006A2A3D"/>
    <w:rsid w:val="006A2E72"/>
    <w:rsid w:val="006A426C"/>
    <w:rsid w:val="006A4273"/>
    <w:rsid w:val="006A5EE8"/>
    <w:rsid w:val="006A6273"/>
    <w:rsid w:val="006A6449"/>
    <w:rsid w:val="006A6619"/>
    <w:rsid w:val="006A6CDD"/>
    <w:rsid w:val="006A77AC"/>
    <w:rsid w:val="006A7940"/>
    <w:rsid w:val="006B0C96"/>
    <w:rsid w:val="006B2997"/>
    <w:rsid w:val="006B35A2"/>
    <w:rsid w:val="006B5468"/>
    <w:rsid w:val="006B5A48"/>
    <w:rsid w:val="006B6420"/>
    <w:rsid w:val="006B679A"/>
    <w:rsid w:val="006B68EA"/>
    <w:rsid w:val="006B7DFD"/>
    <w:rsid w:val="006C02A2"/>
    <w:rsid w:val="006C06E3"/>
    <w:rsid w:val="006C0994"/>
    <w:rsid w:val="006C0EE9"/>
    <w:rsid w:val="006C1930"/>
    <w:rsid w:val="006C1E22"/>
    <w:rsid w:val="006C1F64"/>
    <w:rsid w:val="006C21FB"/>
    <w:rsid w:val="006C4562"/>
    <w:rsid w:val="006C5153"/>
    <w:rsid w:val="006C572A"/>
    <w:rsid w:val="006C5A08"/>
    <w:rsid w:val="006C6CA1"/>
    <w:rsid w:val="006C72EF"/>
    <w:rsid w:val="006C7545"/>
    <w:rsid w:val="006C7827"/>
    <w:rsid w:val="006D0226"/>
    <w:rsid w:val="006D02F7"/>
    <w:rsid w:val="006D0CAD"/>
    <w:rsid w:val="006D0EB3"/>
    <w:rsid w:val="006D1898"/>
    <w:rsid w:val="006D264A"/>
    <w:rsid w:val="006D2E28"/>
    <w:rsid w:val="006D373C"/>
    <w:rsid w:val="006D47CF"/>
    <w:rsid w:val="006D56B7"/>
    <w:rsid w:val="006D6964"/>
    <w:rsid w:val="006D7161"/>
    <w:rsid w:val="006D7F6C"/>
    <w:rsid w:val="006E07FB"/>
    <w:rsid w:val="006E1728"/>
    <w:rsid w:val="006E1F28"/>
    <w:rsid w:val="006E2216"/>
    <w:rsid w:val="006E2589"/>
    <w:rsid w:val="006E3B6B"/>
    <w:rsid w:val="006E3B9D"/>
    <w:rsid w:val="006E3CA1"/>
    <w:rsid w:val="006E3F44"/>
    <w:rsid w:val="006E58EC"/>
    <w:rsid w:val="006E5CFD"/>
    <w:rsid w:val="006E5EE8"/>
    <w:rsid w:val="006E6C79"/>
    <w:rsid w:val="006F029D"/>
    <w:rsid w:val="006F0D6F"/>
    <w:rsid w:val="006F1620"/>
    <w:rsid w:val="006F18AB"/>
    <w:rsid w:val="006F1939"/>
    <w:rsid w:val="006F25D8"/>
    <w:rsid w:val="006F344D"/>
    <w:rsid w:val="006F41AA"/>
    <w:rsid w:val="006F4D29"/>
    <w:rsid w:val="006F5E55"/>
    <w:rsid w:val="006F6671"/>
    <w:rsid w:val="006F6787"/>
    <w:rsid w:val="006F67BF"/>
    <w:rsid w:val="006F6DE7"/>
    <w:rsid w:val="006F761E"/>
    <w:rsid w:val="00700C66"/>
    <w:rsid w:val="007019FB"/>
    <w:rsid w:val="007025F0"/>
    <w:rsid w:val="0070350B"/>
    <w:rsid w:val="00703DC1"/>
    <w:rsid w:val="007063A9"/>
    <w:rsid w:val="0070738C"/>
    <w:rsid w:val="007115C9"/>
    <w:rsid w:val="00711CEF"/>
    <w:rsid w:val="00712016"/>
    <w:rsid w:val="00712910"/>
    <w:rsid w:val="00713156"/>
    <w:rsid w:val="007141A0"/>
    <w:rsid w:val="007142F3"/>
    <w:rsid w:val="0071436C"/>
    <w:rsid w:val="0071457D"/>
    <w:rsid w:val="007156F3"/>
    <w:rsid w:val="007158C2"/>
    <w:rsid w:val="00717815"/>
    <w:rsid w:val="0072011D"/>
    <w:rsid w:val="00720135"/>
    <w:rsid w:val="0072023A"/>
    <w:rsid w:val="007212E8"/>
    <w:rsid w:val="00721584"/>
    <w:rsid w:val="00722DBA"/>
    <w:rsid w:val="00722EAD"/>
    <w:rsid w:val="00723B2F"/>
    <w:rsid w:val="007245E0"/>
    <w:rsid w:val="0072461C"/>
    <w:rsid w:val="00727400"/>
    <w:rsid w:val="007276A8"/>
    <w:rsid w:val="007277AD"/>
    <w:rsid w:val="0072796D"/>
    <w:rsid w:val="00730AF3"/>
    <w:rsid w:val="00730C02"/>
    <w:rsid w:val="00731F90"/>
    <w:rsid w:val="00732BB6"/>
    <w:rsid w:val="00733F0B"/>
    <w:rsid w:val="00736204"/>
    <w:rsid w:val="007362D5"/>
    <w:rsid w:val="007368D7"/>
    <w:rsid w:val="00737890"/>
    <w:rsid w:val="00737EF9"/>
    <w:rsid w:val="007404F3"/>
    <w:rsid w:val="00740F59"/>
    <w:rsid w:val="0074214F"/>
    <w:rsid w:val="007425F6"/>
    <w:rsid w:val="007426BD"/>
    <w:rsid w:val="00743A79"/>
    <w:rsid w:val="00745460"/>
    <w:rsid w:val="00745B0B"/>
    <w:rsid w:val="00746470"/>
    <w:rsid w:val="00746970"/>
    <w:rsid w:val="00746F77"/>
    <w:rsid w:val="00751450"/>
    <w:rsid w:val="00753125"/>
    <w:rsid w:val="007535C6"/>
    <w:rsid w:val="00754703"/>
    <w:rsid w:val="00754A76"/>
    <w:rsid w:val="00755622"/>
    <w:rsid w:val="007560CC"/>
    <w:rsid w:val="00756700"/>
    <w:rsid w:val="00756C71"/>
    <w:rsid w:val="00756E23"/>
    <w:rsid w:val="007575A4"/>
    <w:rsid w:val="00757F7C"/>
    <w:rsid w:val="007600BE"/>
    <w:rsid w:val="0076015D"/>
    <w:rsid w:val="00760769"/>
    <w:rsid w:val="007608D0"/>
    <w:rsid w:val="00760DB9"/>
    <w:rsid w:val="0076198F"/>
    <w:rsid w:val="00762C4A"/>
    <w:rsid w:val="00763A42"/>
    <w:rsid w:val="00763EE4"/>
    <w:rsid w:val="0076422F"/>
    <w:rsid w:val="007642C8"/>
    <w:rsid w:val="00764874"/>
    <w:rsid w:val="00764C51"/>
    <w:rsid w:val="007655DD"/>
    <w:rsid w:val="00765BC4"/>
    <w:rsid w:val="00765C39"/>
    <w:rsid w:val="00766381"/>
    <w:rsid w:val="007676EE"/>
    <w:rsid w:val="00767E86"/>
    <w:rsid w:val="00770618"/>
    <w:rsid w:val="007709AC"/>
    <w:rsid w:val="00771309"/>
    <w:rsid w:val="00771710"/>
    <w:rsid w:val="00772394"/>
    <w:rsid w:val="00772436"/>
    <w:rsid w:val="007726A3"/>
    <w:rsid w:val="00772A6F"/>
    <w:rsid w:val="00772D1E"/>
    <w:rsid w:val="0077334F"/>
    <w:rsid w:val="00774FD3"/>
    <w:rsid w:val="00775907"/>
    <w:rsid w:val="00775943"/>
    <w:rsid w:val="0077684A"/>
    <w:rsid w:val="00776B4A"/>
    <w:rsid w:val="00776DC4"/>
    <w:rsid w:val="0077718D"/>
    <w:rsid w:val="00777CEA"/>
    <w:rsid w:val="0078014E"/>
    <w:rsid w:val="00781478"/>
    <w:rsid w:val="00781FDA"/>
    <w:rsid w:val="00782710"/>
    <w:rsid w:val="00782F06"/>
    <w:rsid w:val="00783312"/>
    <w:rsid w:val="007836A1"/>
    <w:rsid w:val="00784159"/>
    <w:rsid w:val="0078487A"/>
    <w:rsid w:val="007855F8"/>
    <w:rsid w:val="00785E1A"/>
    <w:rsid w:val="00785E81"/>
    <w:rsid w:val="0078608C"/>
    <w:rsid w:val="007869FA"/>
    <w:rsid w:val="00786C2A"/>
    <w:rsid w:val="00787318"/>
    <w:rsid w:val="00787ABE"/>
    <w:rsid w:val="0079108E"/>
    <w:rsid w:val="00791303"/>
    <w:rsid w:val="00791DB6"/>
    <w:rsid w:val="00791E74"/>
    <w:rsid w:val="007922E3"/>
    <w:rsid w:val="00792992"/>
    <w:rsid w:val="00792FB9"/>
    <w:rsid w:val="007935CF"/>
    <w:rsid w:val="00794167"/>
    <w:rsid w:val="00794B9B"/>
    <w:rsid w:val="00794E60"/>
    <w:rsid w:val="007953D9"/>
    <w:rsid w:val="00795488"/>
    <w:rsid w:val="00795A33"/>
    <w:rsid w:val="0079642C"/>
    <w:rsid w:val="00797648"/>
    <w:rsid w:val="007977BB"/>
    <w:rsid w:val="007A0964"/>
    <w:rsid w:val="007A1D23"/>
    <w:rsid w:val="007A2203"/>
    <w:rsid w:val="007A2954"/>
    <w:rsid w:val="007A3458"/>
    <w:rsid w:val="007A3522"/>
    <w:rsid w:val="007A36C8"/>
    <w:rsid w:val="007A39AE"/>
    <w:rsid w:val="007A4501"/>
    <w:rsid w:val="007A58D6"/>
    <w:rsid w:val="007A69ED"/>
    <w:rsid w:val="007A78CD"/>
    <w:rsid w:val="007B07E2"/>
    <w:rsid w:val="007B2D07"/>
    <w:rsid w:val="007B2D5E"/>
    <w:rsid w:val="007B3472"/>
    <w:rsid w:val="007B3873"/>
    <w:rsid w:val="007B488E"/>
    <w:rsid w:val="007B4968"/>
    <w:rsid w:val="007B5DA3"/>
    <w:rsid w:val="007B5E71"/>
    <w:rsid w:val="007B60D6"/>
    <w:rsid w:val="007B6F5B"/>
    <w:rsid w:val="007B7348"/>
    <w:rsid w:val="007B77B3"/>
    <w:rsid w:val="007C1467"/>
    <w:rsid w:val="007C22A0"/>
    <w:rsid w:val="007C247D"/>
    <w:rsid w:val="007C2A31"/>
    <w:rsid w:val="007C2AEB"/>
    <w:rsid w:val="007C44E6"/>
    <w:rsid w:val="007C4F7B"/>
    <w:rsid w:val="007C5996"/>
    <w:rsid w:val="007C6381"/>
    <w:rsid w:val="007C64E1"/>
    <w:rsid w:val="007C6806"/>
    <w:rsid w:val="007C7469"/>
    <w:rsid w:val="007C7561"/>
    <w:rsid w:val="007D0B80"/>
    <w:rsid w:val="007D107F"/>
    <w:rsid w:val="007D1619"/>
    <w:rsid w:val="007D1A07"/>
    <w:rsid w:val="007D51DF"/>
    <w:rsid w:val="007D576A"/>
    <w:rsid w:val="007D593A"/>
    <w:rsid w:val="007D60EC"/>
    <w:rsid w:val="007D6838"/>
    <w:rsid w:val="007D7E04"/>
    <w:rsid w:val="007E1396"/>
    <w:rsid w:val="007E158A"/>
    <w:rsid w:val="007E216A"/>
    <w:rsid w:val="007E268D"/>
    <w:rsid w:val="007E3026"/>
    <w:rsid w:val="007E33B4"/>
    <w:rsid w:val="007E43B2"/>
    <w:rsid w:val="007E44E3"/>
    <w:rsid w:val="007E55C9"/>
    <w:rsid w:val="007E5F5F"/>
    <w:rsid w:val="007E7AEA"/>
    <w:rsid w:val="007F070B"/>
    <w:rsid w:val="007F0A72"/>
    <w:rsid w:val="007F1300"/>
    <w:rsid w:val="007F1AD2"/>
    <w:rsid w:val="007F3761"/>
    <w:rsid w:val="007F3C58"/>
    <w:rsid w:val="007F431C"/>
    <w:rsid w:val="007F494F"/>
    <w:rsid w:val="007F5590"/>
    <w:rsid w:val="007F5750"/>
    <w:rsid w:val="007F5B8F"/>
    <w:rsid w:val="007F7A59"/>
    <w:rsid w:val="00800828"/>
    <w:rsid w:val="00800B1D"/>
    <w:rsid w:val="00800F2B"/>
    <w:rsid w:val="008010CD"/>
    <w:rsid w:val="00801FFC"/>
    <w:rsid w:val="00802B05"/>
    <w:rsid w:val="00802F40"/>
    <w:rsid w:val="00803408"/>
    <w:rsid w:val="00803661"/>
    <w:rsid w:val="00803979"/>
    <w:rsid w:val="00803B28"/>
    <w:rsid w:val="00803FBB"/>
    <w:rsid w:val="00804199"/>
    <w:rsid w:val="00805A35"/>
    <w:rsid w:val="00805E41"/>
    <w:rsid w:val="00806147"/>
    <w:rsid w:val="0080650E"/>
    <w:rsid w:val="00806587"/>
    <w:rsid w:val="00806A31"/>
    <w:rsid w:val="00810B1B"/>
    <w:rsid w:val="00811D5C"/>
    <w:rsid w:val="008151FE"/>
    <w:rsid w:val="00815644"/>
    <w:rsid w:val="0081596D"/>
    <w:rsid w:val="00815AE5"/>
    <w:rsid w:val="00815B00"/>
    <w:rsid w:val="00815BF8"/>
    <w:rsid w:val="008162EC"/>
    <w:rsid w:val="008165B8"/>
    <w:rsid w:val="008201BE"/>
    <w:rsid w:val="00822A5A"/>
    <w:rsid w:val="00823100"/>
    <w:rsid w:val="0082361C"/>
    <w:rsid w:val="008245C4"/>
    <w:rsid w:val="00826040"/>
    <w:rsid w:val="00826261"/>
    <w:rsid w:val="00827F46"/>
    <w:rsid w:val="008325A4"/>
    <w:rsid w:val="0083266A"/>
    <w:rsid w:val="00832D86"/>
    <w:rsid w:val="00833559"/>
    <w:rsid w:val="00833AC5"/>
    <w:rsid w:val="00834E41"/>
    <w:rsid w:val="0083541E"/>
    <w:rsid w:val="0083607F"/>
    <w:rsid w:val="008360E4"/>
    <w:rsid w:val="00836CB9"/>
    <w:rsid w:val="00840825"/>
    <w:rsid w:val="008419D1"/>
    <w:rsid w:val="00841F56"/>
    <w:rsid w:val="00842813"/>
    <w:rsid w:val="00843B99"/>
    <w:rsid w:val="00843CF0"/>
    <w:rsid w:val="00844A70"/>
    <w:rsid w:val="008455C3"/>
    <w:rsid w:val="00845FA9"/>
    <w:rsid w:val="008501C5"/>
    <w:rsid w:val="008507D0"/>
    <w:rsid w:val="0085176D"/>
    <w:rsid w:val="00852E2A"/>
    <w:rsid w:val="00853270"/>
    <w:rsid w:val="0085338F"/>
    <w:rsid w:val="00853BD3"/>
    <w:rsid w:val="0085448C"/>
    <w:rsid w:val="00854C78"/>
    <w:rsid w:val="00855109"/>
    <w:rsid w:val="00856DB7"/>
    <w:rsid w:val="00857116"/>
    <w:rsid w:val="00857AF9"/>
    <w:rsid w:val="008603B1"/>
    <w:rsid w:val="00860425"/>
    <w:rsid w:val="00860A40"/>
    <w:rsid w:val="00860D20"/>
    <w:rsid w:val="00862ADB"/>
    <w:rsid w:val="00862CD4"/>
    <w:rsid w:val="0086343F"/>
    <w:rsid w:val="00863A0C"/>
    <w:rsid w:val="00863C81"/>
    <w:rsid w:val="008658AE"/>
    <w:rsid w:val="00865C36"/>
    <w:rsid w:val="00866513"/>
    <w:rsid w:val="0086660F"/>
    <w:rsid w:val="00867651"/>
    <w:rsid w:val="00867F34"/>
    <w:rsid w:val="00870A47"/>
    <w:rsid w:val="00870B02"/>
    <w:rsid w:val="00870FAD"/>
    <w:rsid w:val="00871073"/>
    <w:rsid w:val="00871AF6"/>
    <w:rsid w:val="00872603"/>
    <w:rsid w:val="008735CB"/>
    <w:rsid w:val="00873603"/>
    <w:rsid w:val="0087386E"/>
    <w:rsid w:val="00873907"/>
    <w:rsid w:val="00874094"/>
    <w:rsid w:val="008743ED"/>
    <w:rsid w:val="00874ED7"/>
    <w:rsid w:val="00875949"/>
    <w:rsid w:val="00876A31"/>
    <w:rsid w:val="00877DAE"/>
    <w:rsid w:val="0088047B"/>
    <w:rsid w:val="00880688"/>
    <w:rsid w:val="0088084C"/>
    <w:rsid w:val="0088096D"/>
    <w:rsid w:val="0088132E"/>
    <w:rsid w:val="00881B33"/>
    <w:rsid w:val="00881B6C"/>
    <w:rsid w:val="00883214"/>
    <w:rsid w:val="00884041"/>
    <w:rsid w:val="00884A15"/>
    <w:rsid w:val="00884FE5"/>
    <w:rsid w:val="00885504"/>
    <w:rsid w:val="008864BB"/>
    <w:rsid w:val="008872CB"/>
    <w:rsid w:val="00887C8D"/>
    <w:rsid w:val="00890525"/>
    <w:rsid w:val="0089201E"/>
    <w:rsid w:val="00892ABE"/>
    <w:rsid w:val="008946D9"/>
    <w:rsid w:val="00894A23"/>
    <w:rsid w:val="00895BC7"/>
    <w:rsid w:val="00895C40"/>
    <w:rsid w:val="008962F5"/>
    <w:rsid w:val="00897096"/>
    <w:rsid w:val="008A0FF6"/>
    <w:rsid w:val="008A139B"/>
    <w:rsid w:val="008A17C1"/>
    <w:rsid w:val="008A1ECF"/>
    <w:rsid w:val="008A432D"/>
    <w:rsid w:val="008A477B"/>
    <w:rsid w:val="008A4A47"/>
    <w:rsid w:val="008A72B8"/>
    <w:rsid w:val="008B013D"/>
    <w:rsid w:val="008B0336"/>
    <w:rsid w:val="008B0456"/>
    <w:rsid w:val="008B08BC"/>
    <w:rsid w:val="008B0DF2"/>
    <w:rsid w:val="008B10A9"/>
    <w:rsid w:val="008B1332"/>
    <w:rsid w:val="008B1A44"/>
    <w:rsid w:val="008B1D1C"/>
    <w:rsid w:val="008B2D3D"/>
    <w:rsid w:val="008B5212"/>
    <w:rsid w:val="008B5A8A"/>
    <w:rsid w:val="008B5DB2"/>
    <w:rsid w:val="008B5E68"/>
    <w:rsid w:val="008B6E02"/>
    <w:rsid w:val="008B6E6B"/>
    <w:rsid w:val="008B770A"/>
    <w:rsid w:val="008C0FFB"/>
    <w:rsid w:val="008C1BF8"/>
    <w:rsid w:val="008C1E6D"/>
    <w:rsid w:val="008C1EEE"/>
    <w:rsid w:val="008C396C"/>
    <w:rsid w:val="008C40C7"/>
    <w:rsid w:val="008C437A"/>
    <w:rsid w:val="008C4D13"/>
    <w:rsid w:val="008C5223"/>
    <w:rsid w:val="008C5FCC"/>
    <w:rsid w:val="008C63C1"/>
    <w:rsid w:val="008C7055"/>
    <w:rsid w:val="008D0006"/>
    <w:rsid w:val="008D0453"/>
    <w:rsid w:val="008D0C58"/>
    <w:rsid w:val="008D1010"/>
    <w:rsid w:val="008D23C1"/>
    <w:rsid w:val="008D2B0A"/>
    <w:rsid w:val="008D2C4F"/>
    <w:rsid w:val="008D2F95"/>
    <w:rsid w:val="008D4A85"/>
    <w:rsid w:val="008D4D0F"/>
    <w:rsid w:val="008D63F7"/>
    <w:rsid w:val="008D69EA"/>
    <w:rsid w:val="008D7835"/>
    <w:rsid w:val="008E343D"/>
    <w:rsid w:val="008E36C3"/>
    <w:rsid w:val="008E3A46"/>
    <w:rsid w:val="008E3A8E"/>
    <w:rsid w:val="008E3CA0"/>
    <w:rsid w:val="008E4625"/>
    <w:rsid w:val="008E497F"/>
    <w:rsid w:val="008E556F"/>
    <w:rsid w:val="008E5A94"/>
    <w:rsid w:val="008E6361"/>
    <w:rsid w:val="008E70E8"/>
    <w:rsid w:val="008E7A7E"/>
    <w:rsid w:val="008E7F8F"/>
    <w:rsid w:val="008F0F64"/>
    <w:rsid w:val="008F21D7"/>
    <w:rsid w:val="008F23E6"/>
    <w:rsid w:val="008F3A13"/>
    <w:rsid w:val="008F52F3"/>
    <w:rsid w:val="008F780D"/>
    <w:rsid w:val="00900977"/>
    <w:rsid w:val="00900E7C"/>
    <w:rsid w:val="00901A9F"/>
    <w:rsid w:val="00902908"/>
    <w:rsid w:val="00902CD7"/>
    <w:rsid w:val="00902D97"/>
    <w:rsid w:val="009039EB"/>
    <w:rsid w:val="00903B26"/>
    <w:rsid w:val="00903D49"/>
    <w:rsid w:val="00903D6E"/>
    <w:rsid w:val="00904E8F"/>
    <w:rsid w:val="009053D0"/>
    <w:rsid w:val="0090589A"/>
    <w:rsid w:val="00905F81"/>
    <w:rsid w:val="00905FB3"/>
    <w:rsid w:val="009060EF"/>
    <w:rsid w:val="00906297"/>
    <w:rsid w:val="00911265"/>
    <w:rsid w:val="00911DF9"/>
    <w:rsid w:val="009132D6"/>
    <w:rsid w:val="009139A8"/>
    <w:rsid w:val="00914498"/>
    <w:rsid w:val="00914516"/>
    <w:rsid w:val="009149A7"/>
    <w:rsid w:val="00914C39"/>
    <w:rsid w:val="009169A8"/>
    <w:rsid w:val="009176DD"/>
    <w:rsid w:val="00917D21"/>
    <w:rsid w:val="0092032E"/>
    <w:rsid w:val="009239E4"/>
    <w:rsid w:val="00923C9E"/>
    <w:rsid w:val="0092442C"/>
    <w:rsid w:val="00924E32"/>
    <w:rsid w:val="0092799E"/>
    <w:rsid w:val="00931D69"/>
    <w:rsid w:val="00932707"/>
    <w:rsid w:val="00933465"/>
    <w:rsid w:val="0093380C"/>
    <w:rsid w:val="0093509D"/>
    <w:rsid w:val="009358C7"/>
    <w:rsid w:val="00935F03"/>
    <w:rsid w:val="00940D51"/>
    <w:rsid w:val="009410EC"/>
    <w:rsid w:val="009418D8"/>
    <w:rsid w:val="00941D4F"/>
    <w:rsid w:val="00941E14"/>
    <w:rsid w:val="00941E74"/>
    <w:rsid w:val="00942D30"/>
    <w:rsid w:val="00942F7E"/>
    <w:rsid w:val="009438DB"/>
    <w:rsid w:val="00943F1B"/>
    <w:rsid w:val="0094417E"/>
    <w:rsid w:val="009449EC"/>
    <w:rsid w:val="00944B3A"/>
    <w:rsid w:val="00945269"/>
    <w:rsid w:val="009471CC"/>
    <w:rsid w:val="00947500"/>
    <w:rsid w:val="00947A0F"/>
    <w:rsid w:val="00951CE6"/>
    <w:rsid w:val="00951E75"/>
    <w:rsid w:val="0095260F"/>
    <w:rsid w:val="00953B5A"/>
    <w:rsid w:val="00955E70"/>
    <w:rsid w:val="00956493"/>
    <w:rsid w:val="00956691"/>
    <w:rsid w:val="00956A47"/>
    <w:rsid w:val="009607FC"/>
    <w:rsid w:val="00960E14"/>
    <w:rsid w:val="009612DC"/>
    <w:rsid w:val="0096143C"/>
    <w:rsid w:val="00961536"/>
    <w:rsid w:val="00962365"/>
    <w:rsid w:val="009630A1"/>
    <w:rsid w:val="00964A8D"/>
    <w:rsid w:val="00964DF7"/>
    <w:rsid w:val="00964E99"/>
    <w:rsid w:val="00965655"/>
    <w:rsid w:val="00966379"/>
    <w:rsid w:val="00966486"/>
    <w:rsid w:val="00967009"/>
    <w:rsid w:val="009702EF"/>
    <w:rsid w:val="0097158E"/>
    <w:rsid w:val="009717F5"/>
    <w:rsid w:val="00973A55"/>
    <w:rsid w:val="00974581"/>
    <w:rsid w:val="009749BA"/>
    <w:rsid w:val="009773A5"/>
    <w:rsid w:val="00977CEE"/>
    <w:rsid w:val="00980ECF"/>
    <w:rsid w:val="0098102A"/>
    <w:rsid w:val="0098304E"/>
    <w:rsid w:val="009831E3"/>
    <w:rsid w:val="009842ED"/>
    <w:rsid w:val="009845D1"/>
    <w:rsid w:val="00985026"/>
    <w:rsid w:val="00985225"/>
    <w:rsid w:val="009853E3"/>
    <w:rsid w:val="00987354"/>
    <w:rsid w:val="00992543"/>
    <w:rsid w:val="00992855"/>
    <w:rsid w:val="00992E54"/>
    <w:rsid w:val="00993B1F"/>
    <w:rsid w:val="00993BCF"/>
    <w:rsid w:val="00993C2B"/>
    <w:rsid w:val="009942CA"/>
    <w:rsid w:val="00995E9A"/>
    <w:rsid w:val="0099748D"/>
    <w:rsid w:val="00997C21"/>
    <w:rsid w:val="009A05A5"/>
    <w:rsid w:val="009A1A71"/>
    <w:rsid w:val="009A1CD7"/>
    <w:rsid w:val="009A2245"/>
    <w:rsid w:val="009A2A58"/>
    <w:rsid w:val="009A2D4F"/>
    <w:rsid w:val="009A3501"/>
    <w:rsid w:val="009A4038"/>
    <w:rsid w:val="009A4284"/>
    <w:rsid w:val="009A4962"/>
    <w:rsid w:val="009A5490"/>
    <w:rsid w:val="009A605E"/>
    <w:rsid w:val="009A6171"/>
    <w:rsid w:val="009A6FE1"/>
    <w:rsid w:val="009A719E"/>
    <w:rsid w:val="009A735E"/>
    <w:rsid w:val="009A73E2"/>
    <w:rsid w:val="009A7710"/>
    <w:rsid w:val="009B1743"/>
    <w:rsid w:val="009B17E6"/>
    <w:rsid w:val="009B1972"/>
    <w:rsid w:val="009B1E2F"/>
    <w:rsid w:val="009B2022"/>
    <w:rsid w:val="009B3157"/>
    <w:rsid w:val="009B3AB6"/>
    <w:rsid w:val="009B3C1D"/>
    <w:rsid w:val="009B3D59"/>
    <w:rsid w:val="009B4095"/>
    <w:rsid w:val="009B40DF"/>
    <w:rsid w:val="009B46B4"/>
    <w:rsid w:val="009B4D76"/>
    <w:rsid w:val="009B50C7"/>
    <w:rsid w:val="009B5697"/>
    <w:rsid w:val="009B7559"/>
    <w:rsid w:val="009B755E"/>
    <w:rsid w:val="009B7BD8"/>
    <w:rsid w:val="009B7E16"/>
    <w:rsid w:val="009C011E"/>
    <w:rsid w:val="009C04DB"/>
    <w:rsid w:val="009C0661"/>
    <w:rsid w:val="009C0D7F"/>
    <w:rsid w:val="009C118F"/>
    <w:rsid w:val="009C12AF"/>
    <w:rsid w:val="009C18B4"/>
    <w:rsid w:val="009C1BB5"/>
    <w:rsid w:val="009C240D"/>
    <w:rsid w:val="009C2F86"/>
    <w:rsid w:val="009C428D"/>
    <w:rsid w:val="009C42C6"/>
    <w:rsid w:val="009C4684"/>
    <w:rsid w:val="009C4A24"/>
    <w:rsid w:val="009C50F2"/>
    <w:rsid w:val="009C542E"/>
    <w:rsid w:val="009C57FE"/>
    <w:rsid w:val="009C65AB"/>
    <w:rsid w:val="009C6D00"/>
    <w:rsid w:val="009C6E14"/>
    <w:rsid w:val="009C71ED"/>
    <w:rsid w:val="009C78C0"/>
    <w:rsid w:val="009C7CA6"/>
    <w:rsid w:val="009D0183"/>
    <w:rsid w:val="009D0F93"/>
    <w:rsid w:val="009D147C"/>
    <w:rsid w:val="009D1A63"/>
    <w:rsid w:val="009D2A7E"/>
    <w:rsid w:val="009D2ED6"/>
    <w:rsid w:val="009D3142"/>
    <w:rsid w:val="009D3B48"/>
    <w:rsid w:val="009D44A5"/>
    <w:rsid w:val="009D46D9"/>
    <w:rsid w:val="009D4A7F"/>
    <w:rsid w:val="009D4A92"/>
    <w:rsid w:val="009D6463"/>
    <w:rsid w:val="009D6552"/>
    <w:rsid w:val="009D692F"/>
    <w:rsid w:val="009D7675"/>
    <w:rsid w:val="009E08F5"/>
    <w:rsid w:val="009E0A9A"/>
    <w:rsid w:val="009E2BCC"/>
    <w:rsid w:val="009E2DED"/>
    <w:rsid w:val="009E301A"/>
    <w:rsid w:val="009E3FE1"/>
    <w:rsid w:val="009E42DB"/>
    <w:rsid w:val="009E4446"/>
    <w:rsid w:val="009E497A"/>
    <w:rsid w:val="009E4D3A"/>
    <w:rsid w:val="009E55D2"/>
    <w:rsid w:val="009E5847"/>
    <w:rsid w:val="009E5DEA"/>
    <w:rsid w:val="009E60B0"/>
    <w:rsid w:val="009E7686"/>
    <w:rsid w:val="009F0F9E"/>
    <w:rsid w:val="009F18A4"/>
    <w:rsid w:val="009F1D97"/>
    <w:rsid w:val="009F372C"/>
    <w:rsid w:val="009F4718"/>
    <w:rsid w:val="009F473B"/>
    <w:rsid w:val="009F4787"/>
    <w:rsid w:val="009F5C7A"/>
    <w:rsid w:val="009F615E"/>
    <w:rsid w:val="009F7397"/>
    <w:rsid w:val="009F73BA"/>
    <w:rsid w:val="009F77D1"/>
    <w:rsid w:val="009F7BC4"/>
    <w:rsid w:val="009F7E6D"/>
    <w:rsid w:val="00A00962"/>
    <w:rsid w:val="00A015B1"/>
    <w:rsid w:val="00A01FA5"/>
    <w:rsid w:val="00A022A9"/>
    <w:rsid w:val="00A03ED6"/>
    <w:rsid w:val="00A0449D"/>
    <w:rsid w:val="00A0486C"/>
    <w:rsid w:val="00A0504E"/>
    <w:rsid w:val="00A0514E"/>
    <w:rsid w:val="00A066B7"/>
    <w:rsid w:val="00A07804"/>
    <w:rsid w:val="00A0791C"/>
    <w:rsid w:val="00A07948"/>
    <w:rsid w:val="00A07B4E"/>
    <w:rsid w:val="00A1016E"/>
    <w:rsid w:val="00A105BC"/>
    <w:rsid w:val="00A12ED1"/>
    <w:rsid w:val="00A139EB"/>
    <w:rsid w:val="00A13D0B"/>
    <w:rsid w:val="00A146B0"/>
    <w:rsid w:val="00A1522B"/>
    <w:rsid w:val="00A15324"/>
    <w:rsid w:val="00A1592A"/>
    <w:rsid w:val="00A15FE1"/>
    <w:rsid w:val="00A16FCC"/>
    <w:rsid w:val="00A17151"/>
    <w:rsid w:val="00A2102A"/>
    <w:rsid w:val="00A21EC5"/>
    <w:rsid w:val="00A22017"/>
    <w:rsid w:val="00A233F3"/>
    <w:rsid w:val="00A23F0E"/>
    <w:rsid w:val="00A240B5"/>
    <w:rsid w:val="00A24761"/>
    <w:rsid w:val="00A249A7"/>
    <w:rsid w:val="00A2518C"/>
    <w:rsid w:val="00A25430"/>
    <w:rsid w:val="00A26E31"/>
    <w:rsid w:val="00A27C49"/>
    <w:rsid w:val="00A3002A"/>
    <w:rsid w:val="00A316A4"/>
    <w:rsid w:val="00A329C3"/>
    <w:rsid w:val="00A3362F"/>
    <w:rsid w:val="00A33676"/>
    <w:rsid w:val="00A34883"/>
    <w:rsid w:val="00A34E9D"/>
    <w:rsid w:val="00A36CE1"/>
    <w:rsid w:val="00A370D3"/>
    <w:rsid w:val="00A373CD"/>
    <w:rsid w:val="00A4128A"/>
    <w:rsid w:val="00A41B87"/>
    <w:rsid w:val="00A426E2"/>
    <w:rsid w:val="00A42F92"/>
    <w:rsid w:val="00A431DD"/>
    <w:rsid w:val="00A4375E"/>
    <w:rsid w:val="00A439E8"/>
    <w:rsid w:val="00A43A3E"/>
    <w:rsid w:val="00A44535"/>
    <w:rsid w:val="00A448D5"/>
    <w:rsid w:val="00A44A18"/>
    <w:rsid w:val="00A44A1D"/>
    <w:rsid w:val="00A4513E"/>
    <w:rsid w:val="00A45793"/>
    <w:rsid w:val="00A45831"/>
    <w:rsid w:val="00A45D15"/>
    <w:rsid w:val="00A45F19"/>
    <w:rsid w:val="00A46161"/>
    <w:rsid w:val="00A466AA"/>
    <w:rsid w:val="00A4679D"/>
    <w:rsid w:val="00A467A2"/>
    <w:rsid w:val="00A47092"/>
    <w:rsid w:val="00A4763D"/>
    <w:rsid w:val="00A47E04"/>
    <w:rsid w:val="00A47EC5"/>
    <w:rsid w:val="00A5161C"/>
    <w:rsid w:val="00A51BC7"/>
    <w:rsid w:val="00A523DD"/>
    <w:rsid w:val="00A52FF7"/>
    <w:rsid w:val="00A53870"/>
    <w:rsid w:val="00A53A89"/>
    <w:rsid w:val="00A53E18"/>
    <w:rsid w:val="00A53F62"/>
    <w:rsid w:val="00A54191"/>
    <w:rsid w:val="00A547CA"/>
    <w:rsid w:val="00A55B38"/>
    <w:rsid w:val="00A56098"/>
    <w:rsid w:val="00A56B80"/>
    <w:rsid w:val="00A570BB"/>
    <w:rsid w:val="00A57C88"/>
    <w:rsid w:val="00A60005"/>
    <w:rsid w:val="00A602D9"/>
    <w:rsid w:val="00A60627"/>
    <w:rsid w:val="00A60D83"/>
    <w:rsid w:val="00A62BAB"/>
    <w:rsid w:val="00A63DF9"/>
    <w:rsid w:val="00A648E4"/>
    <w:rsid w:val="00A65236"/>
    <w:rsid w:val="00A6553B"/>
    <w:rsid w:val="00A65AEB"/>
    <w:rsid w:val="00A660E2"/>
    <w:rsid w:val="00A673A5"/>
    <w:rsid w:val="00A67A52"/>
    <w:rsid w:val="00A7098D"/>
    <w:rsid w:val="00A7195D"/>
    <w:rsid w:val="00A71AF1"/>
    <w:rsid w:val="00A71CFF"/>
    <w:rsid w:val="00A72705"/>
    <w:rsid w:val="00A7477E"/>
    <w:rsid w:val="00A74853"/>
    <w:rsid w:val="00A74900"/>
    <w:rsid w:val="00A74ECB"/>
    <w:rsid w:val="00A75A7F"/>
    <w:rsid w:val="00A76F20"/>
    <w:rsid w:val="00A773A8"/>
    <w:rsid w:val="00A80BF6"/>
    <w:rsid w:val="00A818CB"/>
    <w:rsid w:val="00A81937"/>
    <w:rsid w:val="00A83D4B"/>
    <w:rsid w:val="00A85252"/>
    <w:rsid w:val="00A86817"/>
    <w:rsid w:val="00A870FE"/>
    <w:rsid w:val="00A87F9D"/>
    <w:rsid w:val="00A90619"/>
    <w:rsid w:val="00A90E21"/>
    <w:rsid w:val="00A91DEE"/>
    <w:rsid w:val="00A92101"/>
    <w:rsid w:val="00A92DA6"/>
    <w:rsid w:val="00A93241"/>
    <w:rsid w:val="00A9387F"/>
    <w:rsid w:val="00A93F9A"/>
    <w:rsid w:val="00A94185"/>
    <w:rsid w:val="00A94ECF"/>
    <w:rsid w:val="00A95062"/>
    <w:rsid w:val="00A95C39"/>
    <w:rsid w:val="00A963AB"/>
    <w:rsid w:val="00A96739"/>
    <w:rsid w:val="00A9714E"/>
    <w:rsid w:val="00AA0916"/>
    <w:rsid w:val="00AA1F65"/>
    <w:rsid w:val="00AA2093"/>
    <w:rsid w:val="00AA21E9"/>
    <w:rsid w:val="00AA321E"/>
    <w:rsid w:val="00AA3E5C"/>
    <w:rsid w:val="00AA4430"/>
    <w:rsid w:val="00AA4A63"/>
    <w:rsid w:val="00AA752F"/>
    <w:rsid w:val="00AA780B"/>
    <w:rsid w:val="00AA7819"/>
    <w:rsid w:val="00AA7B4D"/>
    <w:rsid w:val="00AB0075"/>
    <w:rsid w:val="00AB03BC"/>
    <w:rsid w:val="00AB0AEA"/>
    <w:rsid w:val="00AB0FF1"/>
    <w:rsid w:val="00AB1365"/>
    <w:rsid w:val="00AB5700"/>
    <w:rsid w:val="00AB66CF"/>
    <w:rsid w:val="00AB75A0"/>
    <w:rsid w:val="00AB76BE"/>
    <w:rsid w:val="00AB7D1A"/>
    <w:rsid w:val="00AB7FED"/>
    <w:rsid w:val="00AC0E3F"/>
    <w:rsid w:val="00AC1269"/>
    <w:rsid w:val="00AC2196"/>
    <w:rsid w:val="00AC2832"/>
    <w:rsid w:val="00AC28D0"/>
    <w:rsid w:val="00AC2D28"/>
    <w:rsid w:val="00AC4B82"/>
    <w:rsid w:val="00AC4BA0"/>
    <w:rsid w:val="00AC4DB3"/>
    <w:rsid w:val="00AC687E"/>
    <w:rsid w:val="00AC7040"/>
    <w:rsid w:val="00AD0934"/>
    <w:rsid w:val="00AD112F"/>
    <w:rsid w:val="00AD12C6"/>
    <w:rsid w:val="00AD1770"/>
    <w:rsid w:val="00AD18CF"/>
    <w:rsid w:val="00AD2951"/>
    <w:rsid w:val="00AD2F52"/>
    <w:rsid w:val="00AD3997"/>
    <w:rsid w:val="00AD446C"/>
    <w:rsid w:val="00AD44EA"/>
    <w:rsid w:val="00AD5CE4"/>
    <w:rsid w:val="00AD621E"/>
    <w:rsid w:val="00AD6DE1"/>
    <w:rsid w:val="00AD76C4"/>
    <w:rsid w:val="00AD7864"/>
    <w:rsid w:val="00AD7D41"/>
    <w:rsid w:val="00AE0065"/>
    <w:rsid w:val="00AE045E"/>
    <w:rsid w:val="00AE060B"/>
    <w:rsid w:val="00AE19B4"/>
    <w:rsid w:val="00AE4240"/>
    <w:rsid w:val="00AE5EBD"/>
    <w:rsid w:val="00AE60FC"/>
    <w:rsid w:val="00AE6101"/>
    <w:rsid w:val="00AE6465"/>
    <w:rsid w:val="00AE64D8"/>
    <w:rsid w:val="00AE690F"/>
    <w:rsid w:val="00AE6E1B"/>
    <w:rsid w:val="00AE7ABF"/>
    <w:rsid w:val="00AF0B71"/>
    <w:rsid w:val="00AF1349"/>
    <w:rsid w:val="00AF13BD"/>
    <w:rsid w:val="00AF296C"/>
    <w:rsid w:val="00AF36B2"/>
    <w:rsid w:val="00AF3EB4"/>
    <w:rsid w:val="00AF4413"/>
    <w:rsid w:val="00AF561D"/>
    <w:rsid w:val="00AF5826"/>
    <w:rsid w:val="00AF6364"/>
    <w:rsid w:val="00AF65D9"/>
    <w:rsid w:val="00B00F73"/>
    <w:rsid w:val="00B01E8B"/>
    <w:rsid w:val="00B033B1"/>
    <w:rsid w:val="00B033E9"/>
    <w:rsid w:val="00B03510"/>
    <w:rsid w:val="00B044D5"/>
    <w:rsid w:val="00B04500"/>
    <w:rsid w:val="00B04B77"/>
    <w:rsid w:val="00B05F20"/>
    <w:rsid w:val="00B05F3A"/>
    <w:rsid w:val="00B0600F"/>
    <w:rsid w:val="00B066EB"/>
    <w:rsid w:val="00B0730F"/>
    <w:rsid w:val="00B0735B"/>
    <w:rsid w:val="00B07A1A"/>
    <w:rsid w:val="00B10642"/>
    <w:rsid w:val="00B1096A"/>
    <w:rsid w:val="00B10D9B"/>
    <w:rsid w:val="00B11A86"/>
    <w:rsid w:val="00B12819"/>
    <w:rsid w:val="00B129F1"/>
    <w:rsid w:val="00B12B07"/>
    <w:rsid w:val="00B12BDE"/>
    <w:rsid w:val="00B1534F"/>
    <w:rsid w:val="00B15B79"/>
    <w:rsid w:val="00B17287"/>
    <w:rsid w:val="00B1764B"/>
    <w:rsid w:val="00B17FDE"/>
    <w:rsid w:val="00B2129C"/>
    <w:rsid w:val="00B21332"/>
    <w:rsid w:val="00B21E29"/>
    <w:rsid w:val="00B21E8C"/>
    <w:rsid w:val="00B22336"/>
    <w:rsid w:val="00B22FBB"/>
    <w:rsid w:val="00B25ACC"/>
    <w:rsid w:val="00B27C87"/>
    <w:rsid w:val="00B30F1C"/>
    <w:rsid w:val="00B3175B"/>
    <w:rsid w:val="00B31EAC"/>
    <w:rsid w:val="00B323E9"/>
    <w:rsid w:val="00B32E4B"/>
    <w:rsid w:val="00B332D5"/>
    <w:rsid w:val="00B3374B"/>
    <w:rsid w:val="00B33805"/>
    <w:rsid w:val="00B34575"/>
    <w:rsid w:val="00B35E64"/>
    <w:rsid w:val="00B37DA7"/>
    <w:rsid w:val="00B37E00"/>
    <w:rsid w:val="00B405F9"/>
    <w:rsid w:val="00B40E06"/>
    <w:rsid w:val="00B4195A"/>
    <w:rsid w:val="00B4197C"/>
    <w:rsid w:val="00B41EEE"/>
    <w:rsid w:val="00B42253"/>
    <w:rsid w:val="00B42553"/>
    <w:rsid w:val="00B42743"/>
    <w:rsid w:val="00B42B87"/>
    <w:rsid w:val="00B437C0"/>
    <w:rsid w:val="00B43CC0"/>
    <w:rsid w:val="00B43CCC"/>
    <w:rsid w:val="00B451CD"/>
    <w:rsid w:val="00B452ED"/>
    <w:rsid w:val="00B45862"/>
    <w:rsid w:val="00B46EAA"/>
    <w:rsid w:val="00B46FFE"/>
    <w:rsid w:val="00B476FE"/>
    <w:rsid w:val="00B507B9"/>
    <w:rsid w:val="00B50D18"/>
    <w:rsid w:val="00B511CD"/>
    <w:rsid w:val="00B51839"/>
    <w:rsid w:val="00B52821"/>
    <w:rsid w:val="00B5283F"/>
    <w:rsid w:val="00B52B58"/>
    <w:rsid w:val="00B53201"/>
    <w:rsid w:val="00B533E4"/>
    <w:rsid w:val="00B53995"/>
    <w:rsid w:val="00B5475C"/>
    <w:rsid w:val="00B550D8"/>
    <w:rsid w:val="00B5526B"/>
    <w:rsid w:val="00B5528E"/>
    <w:rsid w:val="00B56713"/>
    <w:rsid w:val="00B56B51"/>
    <w:rsid w:val="00B5794E"/>
    <w:rsid w:val="00B60144"/>
    <w:rsid w:val="00B618F1"/>
    <w:rsid w:val="00B6190F"/>
    <w:rsid w:val="00B62E16"/>
    <w:rsid w:val="00B645FB"/>
    <w:rsid w:val="00B64670"/>
    <w:rsid w:val="00B669E5"/>
    <w:rsid w:val="00B66D35"/>
    <w:rsid w:val="00B6779C"/>
    <w:rsid w:val="00B678AE"/>
    <w:rsid w:val="00B67A2D"/>
    <w:rsid w:val="00B7082F"/>
    <w:rsid w:val="00B70D1B"/>
    <w:rsid w:val="00B7182D"/>
    <w:rsid w:val="00B721EC"/>
    <w:rsid w:val="00B7230C"/>
    <w:rsid w:val="00B73EAC"/>
    <w:rsid w:val="00B73FF6"/>
    <w:rsid w:val="00B74A25"/>
    <w:rsid w:val="00B80B8C"/>
    <w:rsid w:val="00B819F9"/>
    <w:rsid w:val="00B81F3E"/>
    <w:rsid w:val="00B82229"/>
    <w:rsid w:val="00B82266"/>
    <w:rsid w:val="00B822FA"/>
    <w:rsid w:val="00B82651"/>
    <w:rsid w:val="00B82CE0"/>
    <w:rsid w:val="00B82FD7"/>
    <w:rsid w:val="00B843BC"/>
    <w:rsid w:val="00B84610"/>
    <w:rsid w:val="00B84635"/>
    <w:rsid w:val="00B849B2"/>
    <w:rsid w:val="00B8622C"/>
    <w:rsid w:val="00B866DE"/>
    <w:rsid w:val="00B86C80"/>
    <w:rsid w:val="00B86E8C"/>
    <w:rsid w:val="00B87DBE"/>
    <w:rsid w:val="00B91376"/>
    <w:rsid w:val="00B914B3"/>
    <w:rsid w:val="00B92B54"/>
    <w:rsid w:val="00B934D8"/>
    <w:rsid w:val="00B93934"/>
    <w:rsid w:val="00B93BEE"/>
    <w:rsid w:val="00B93DA5"/>
    <w:rsid w:val="00B94615"/>
    <w:rsid w:val="00B95794"/>
    <w:rsid w:val="00B95DBD"/>
    <w:rsid w:val="00B96914"/>
    <w:rsid w:val="00B96DD1"/>
    <w:rsid w:val="00B9788B"/>
    <w:rsid w:val="00BA0228"/>
    <w:rsid w:val="00BA0B7F"/>
    <w:rsid w:val="00BA0E05"/>
    <w:rsid w:val="00BA1565"/>
    <w:rsid w:val="00BA1772"/>
    <w:rsid w:val="00BA21D2"/>
    <w:rsid w:val="00BA2E9A"/>
    <w:rsid w:val="00BA3E8D"/>
    <w:rsid w:val="00BA3F3A"/>
    <w:rsid w:val="00BA4290"/>
    <w:rsid w:val="00BA4500"/>
    <w:rsid w:val="00BA5034"/>
    <w:rsid w:val="00BA5EE5"/>
    <w:rsid w:val="00BA649A"/>
    <w:rsid w:val="00BA6CCF"/>
    <w:rsid w:val="00BA77A9"/>
    <w:rsid w:val="00BA78A3"/>
    <w:rsid w:val="00BA7B33"/>
    <w:rsid w:val="00BA7C4D"/>
    <w:rsid w:val="00BB0DBE"/>
    <w:rsid w:val="00BB12F0"/>
    <w:rsid w:val="00BB2F2B"/>
    <w:rsid w:val="00BB304E"/>
    <w:rsid w:val="00BB37B9"/>
    <w:rsid w:val="00BB5E6D"/>
    <w:rsid w:val="00BB5E8F"/>
    <w:rsid w:val="00BB6EA5"/>
    <w:rsid w:val="00BB6FCC"/>
    <w:rsid w:val="00BB7AD1"/>
    <w:rsid w:val="00BC0153"/>
    <w:rsid w:val="00BC041B"/>
    <w:rsid w:val="00BC15E4"/>
    <w:rsid w:val="00BC1AFA"/>
    <w:rsid w:val="00BC22EE"/>
    <w:rsid w:val="00BC2BF0"/>
    <w:rsid w:val="00BC3E67"/>
    <w:rsid w:val="00BD3A94"/>
    <w:rsid w:val="00BD437C"/>
    <w:rsid w:val="00BD4A5E"/>
    <w:rsid w:val="00BD5047"/>
    <w:rsid w:val="00BD590E"/>
    <w:rsid w:val="00BD6239"/>
    <w:rsid w:val="00BD628C"/>
    <w:rsid w:val="00BD66FB"/>
    <w:rsid w:val="00BD6846"/>
    <w:rsid w:val="00BD6CC6"/>
    <w:rsid w:val="00BD71D4"/>
    <w:rsid w:val="00BE08E3"/>
    <w:rsid w:val="00BE1413"/>
    <w:rsid w:val="00BE21F2"/>
    <w:rsid w:val="00BE2B66"/>
    <w:rsid w:val="00BE32DB"/>
    <w:rsid w:val="00BE35E3"/>
    <w:rsid w:val="00BE4707"/>
    <w:rsid w:val="00BE4CC8"/>
    <w:rsid w:val="00BE4EBE"/>
    <w:rsid w:val="00BE5A70"/>
    <w:rsid w:val="00BE6235"/>
    <w:rsid w:val="00BE68AB"/>
    <w:rsid w:val="00BE7072"/>
    <w:rsid w:val="00BE76E7"/>
    <w:rsid w:val="00BE7BEF"/>
    <w:rsid w:val="00BF0163"/>
    <w:rsid w:val="00BF0A62"/>
    <w:rsid w:val="00BF0EC0"/>
    <w:rsid w:val="00BF10B1"/>
    <w:rsid w:val="00BF1100"/>
    <w:rsid w:val="00BF11C9"/>
    <w:rsid w:val="00BF1CF9"/>
    <w:rsid w:val="00BF32C0"/>
    <w:rsid w:val="00BF343A"/>
    <w:rsid w:val="00BF377F"/>
    <w:rsid w:val="00BF38BA"/>
    <w:rsid w:val="00BF39A0"/>
    <w:rsid w:val="00BF43EF"/>
    <w:rsid w:val="00BF457E"/>
    <w:rsid w:val="00BF476F"/>
    <w:rsid w:val="00BF4A21"/>
    <w:rsid w:val="00BF504F"/>
    <w:rsid w:val="00BF5222"/>
    <w:rsid w:val="00BF6300"/>
    <w:rsid w:val="00BF6942"/>
    <w:rsid w:val="00BF7A8B"/>
    <w:rsid w:val="00C002F7"/>
    <w:rsid w:val="00C00402"/>
    <w:rsid w:val="00C0335B"/>
    <w:rsid w:val="00C0357C"/>
    <w:rsid w:val="00C03992"/>
    <w:rsid w:val="00C045A0"/>
    <w:rsid w:val="00C049A9"/>
    <w:rsid w:val="00C049DB"/>
    <w:rsid w:val="00C04ACF"/>
    <w:rsid w:val="00C05B44"/>
    <w:rsid w:val="00C05D63"/>
    <w:rsid w:val="00C06C32"/>
    <w:rsid w:val="00C07347"/>
    <w:rsid w:val="00C10242"/>
    <w:rsid w:val="00C1039C"/>
    <w:rsid w:val="00C10745"/>
    <w:rsid w:val="00C10E46"/>
    <w:rsid w:val="00C11F97"/>
    <w:rsid w:val="00C120E5"/>
    <w:rsid w:val="00C122AB"/>
    <w:rsid w:val="00C122C2"/>
    <w:rsid w:val="00C124D1"/>
    <w:rsid w:val="00C130AE"/>
    <w:rsid w:val="00C1383A"/>
    <w:rsid w:val="00C13889"/>
    <w:rsid w:val="00C13F53"/>
    <w:rsid w:val="00C13FAE"/>
    <w:rsid w:val="00C143F8"/>
    <w:rsid w:val="00C144A4"/>
    <w:rsid w:val="00C145B6"/>
    <w:rsid w:val="00C15220"/>
    <w:rsid w:val="00C15A60"/>
    <w:rsid w:val="00C1680F"/>
    <w:rsid w:val="00C16FD7"/>
    <w:rsid w:val="00C17265"/>
    <w:rsid w:val="00C17536"/>
    <w:rsid w:val="00C17984"/>
    <w:rsid w:val="00C17E95"/>
    <w:rsid w:val="00C20236"/>
    <w:rsid w:val="00C20D95"/>
    <w:rsid w:val="00C23CE7"/>
    <w:rsid w:val="00C247DD"/>
    <w:rsid w:val="00C24CCA"/>
    <w:rsid w:val="00C253FF"/>
    <w:rsid w:val="00C25CBF"/>
    <w:rsid w:val="00C260F5"/>
    <w:rsid w:val="00C270BD"/>
    <w:rsid w:val="00C27344"/>
    <w:rsid w:val="00C304A1"/>
    <w:rsid w:val="00C30770"/>
    <w:rsid w:val="00C313B5"/>
    <w:rsid w:val="00C313BB"/>
    <w:rsid w:val="00C315FE"/>
    <w:rsid w:val="00C318E9"/>
    <w:rsid w:val="00C3190B"/>
    <w:rsid w:val="00C325BD"/>
    <w:rsid w:val="00C32A26"/>
    <w:rsid w:val="00C32C97"/>
    <w:rsid w:val="00C33163"/>
    <w:rsid w:val="00C331B0"/>
    <w:rsid w:val="00C345AC"/>
    <w:rsid w:val="00C37AC4"/>
    <w:rsid w:val="00C37CBE"/>
    <w:rsid w:val="00C40A49"/>
    <w:rsid w:val="00C412CC"/>
    <w:rsid w:val="00C412E8"/>
    <w:rsid w:val="00C4146F"/>
    <w:rsid w:val="00C42729"/>
    <w:rsid w:val="00C42BC0"/>
    <w:rsid w:val="00C4347D"/>
    <w:rsid w:val="00C438D8"/>
    <w:rsid w:val="00C439A8"/>
    <w:rsid w:val="00C44687"/>
    <w:rsid w:val="00C44FD6"/>
    <w:rsid w:val="00C45EF5"/>
    <w:rsid w:val="00C468AA"/>
    <w:rsid w:val="00C5049D"/>
    <w:rsid w:val="00C50E5A"/>
    <w:rsid w:val="00C510BC"/>
    <w:rsid w:val="00C51657"/>
    <w:rsid w:val="00C52162"/>
    <w:rsid w:val="00C53943"/>
    <w:rsid w:val="00C53FD6"/>
    <w:rsid w:val="00C54C7B"/>
    <w:rsid w:val="00C54E87"/>
    <w:rsid w:val="00C552F8"/>
    <w:rsid w:val="00C55FFF"/>
    <w:rsid w:val="00C5680C"/>
    <w:rsid w:val="00C574BE"/>
    <w:rsid w:val="00C57E33"/>
    <w:rsid w:val="00C57E37"/>
    <w:rsid w:val="00C57FEC"/>
    <w:rsid w:val="00C61EA2"/>
    <w:rsid w:val="00C62419"/>
    <w:rsid w:val="00C62BE9"/>
    <w:rsid w:val="00C62E29"/>
    <w:rsid w:val="00C65A49"/>
    <w:rsid w:val="00C65E2B"/>
    <w:rsid w:val="00C6675C"/>
    <w:rsid w:val="00C6728F"/>
    <w:rsid w:val="00C7003E"/>
    <w:rsid w:val="00C7023A"/>
    <w:rsid w:val="00C70EF3"/>
    <w:rsid w:val="00C719DE"/>
    <w:rsid w:val="00C71C3A"/>
    <w:rsid w:val="00C73493"/>
    <w:rsid w:val="00C735AA"/>
    <w:rsid w:val="00C73A3E"/>
    <w:rsid w:val="00C740B5"/>
    <w:rsid w:val="00C74405"/>
    <w:rsid w:val="00C75198"/>
    <w:rsid w:val="00C7609C"/>
    <w:rsid w:val="00C768B4"/>
    <w:rsid w:val="00C76F50"/>
    <w:rsid w:val="00C77844"/>
    <w:rsid w:val="00C80AAC"/>
    <w:rsid w:val="00C81FC0"/>
    <w:rsid w:val="00C83264"/>
    <w:rsid w:val="00C83B98"/>
    <w:rsid w:val="00C84724"/>
    <w:rsid w:val="00C85EA1"/>
    <w:rsid w:val="00C86B74"/>
    <w:rsid w:val="00C86DED"/>
    <w:rsid w:val="00C871AD"/>
    <w:rsid w:val="00C900AE"/>
    <w:rsid w:val="00C90C18"/>
    <w:rsid w:val="00C90E7B"/>
    <w:rsid w:val="00C91AB7"/>
    <w:rsid w:val="00C91C77"/>
    <w:rsid w:val="00C92657"/>
    <w:rsid w:val="00C930BA"/>
    <w:rsid w:val="00C931F6"/>
    <w:rsid w:val="00C9384A"/>
    <w:rsid w:val="00C942C4"/>
    <w:rsid w:val="00C944CF"/>
    <w:rsid w:val="00C960B3"/>
    <w:rsid w:val="00C964A7"/>
    <w:rsid w:val="00C96845"/>
    <w:rsid w:val="00C96E0E"/>
    <w:rsid w:val="00C970FE"/>
    <w:rsid w:val="00C97871"/>
    <w:rsid w:val="00CA0C12"/>
    <w:rsid w:val="00CA1F67"/>
    <w:rsid w:val="00CA2377"/>
    <w:rsid w:val="00CA346B"/>
    <w:rsid w:val="00CA3A5F"/>
    <w:rsid w:val="00CA3D7C"/>
    <w:rsid w:val="00CA3F71"/>
    <w:rsid w:val="00CA4415"/>
    <w:rsid w:val="00CA4CC2"/>
    <w:rsid w:val="00CA64A1"/>
    <w:rsid w:val="00CA6E55"/>
    <w:rsid w:val="00CA747B"/>
    <w:rsid w:val="00CA7D62"/>
    <w:rsid w:val="00CA7E7F"/>
    <w:rsid w:val="00CB0E79"/>
    <w:rsid w:val="00CB0F68"/>
    <w:rsid w:val="00CB11E5"/>
    <w:rsid w:val="00CB12D0"/>
    <w:rsid w:val="00CB1915"/>
    <w:rsid w:val="00CB19B8"/>
    <w:rsid w:val="00CB1F3A"/>
    <w:rsid w:val="00CB3807"/>
    <w:rsid w:val="00CB4E07"/>
    <w:rsid w:val="00CB5340"/>
    <w:rsid w:val="00CB5796"/>
    <w:rsid w:val="00CB6625"/>
    <w:rsid w:val="00CB75B0"/>
    <w:rsid w:val="00CB7822"/>
    <w:rsid w:val="00CC0652"/>
    <w:rsid w:val="00CC086A"/>
    <w:rsid w:val="00CC0C08"/>
    <w:rsid w:val="00CC12CA"/>
    <w:rsid w:val="00CC1363"/>
    <w:rsid w:val="00CC16DC"/>
    <w:rsid w:val="00CC1A1B"/>
    <w:rsid w:val="00CC1C6E"/>
    <w:rsid w:val="00CC2BB8"/>
    <w:rsid w:val="00CC3823"/>
    <w:rsid w:val="00CC3C7D"/>
    <w:rsid w:val="00CC71EE"/>
    <w:rsid w:val="00CD0F02"/>
    <w:rsid w:val="00CD13BF"/>
    <w:rsid w:val="00CD1A5F"/>
    <w:rsid w:val="00CD218A"/>
    <w:rsid w:val="00CD33D2"/>
    <w:rsid w:val="00CD3F85"/>
    <w:rsid w:val="00CD5AC9"/>
    <w:rsid w:val="00CE051E"/>
    <w:rsid w:val="00CE06FD"/>
    <w:rsid w:val="00CE0987"/>
    <w:rsid w:val="00CE1685"/>
    <w:rsid w:val="00CE16E9"/>
    <w:rsid w:val="00CE178C"/>
    <w:rsid w:val="00CE1C3F"/>
    <w:rsid w:val="00CE2484"/>
    <w:rsid w:val="00CE29E1"/>
    <w:rsid w:val="00CE4003"/>
    <w:rsid w:val="00CE4086"/>
    <w:rsid w:val="00CE44BD"/>
    <w:rsid w:val="00CE4E65"/>
    <w:rsid w:val="00CE4FC8"/>
    <w:rsid w:val="00CE6324"/>
    <w:rsid w:val="00CF0DE7"/>
    <w:rsid w:val="00CF2097"/>
    <w:rsid w:val="00CF2ED7"/>
    <w:rsid w:val="00CF2F52"/>
    <w:rsid w:val="00CF329E"/>
    <w:rsid w:val="00CF337C"/>
    <w:rsid w:val="00CF4C97"/>
    <w:rsid w:val="00CF528E"/>
    <w:rsid w:val="00CF6629"/>
    <w:rsid w:val="00D00394"/>
    <w:rsid w:val="00D00E42"/>
    <w:rsid w:val="00D00F9D"/>
    <w:rsid w:val="00D0193D"/>
    <w:rsid w:val="00D01A64"/>
    <w:rsid w:val="00D022EC"/>
    <w:rsid w:val="00D025CE"/>
    <w:rsid w:val="00D02C7E"/>
    <w:rsid w:val="00D03D28"/>
    <w:rsid w:val="00D046F7"/>
    <w:rsid w:val="00D04DD0"/>
    <w:rsid w:val="00D05645"/>
    <w:rsid w:val="00D06447"/>
    <w:rsid w:val="00D06B62"/>
    <w:rsid w:val="00D076F9"/>
    <w:rsid w:val="00D07FE4"/>
    <w:rsid w:val="00D10F7F"/>
    <w:rsid w:val="00D1117E"/>
    <w:rsid w:val="00D12911"/>
    <w:rsid w:val="00D12D84"/>
    <w:rsid w:val="00D134E9"/>
    <w:rsid w:val="00D135D8"/>
    <w:rsid w:val="00D142BB"/>
    <w:rsid w:val="00D142DF"/>
    <w:rsid w:val="00D14846"/>
    <w:rsid w:val="00D1588C"/>
    <w:rsid w:val="00D15C12"/>
    <w:rsid w:val="00D15D7F"/>
    <w:rsid w:val="00D15EA4"/>
    <w:rsid w:val="00D164D4"/>
    <w:rsid w:val="00D1716D"/>
    <w:rsid w:val="00D17856"/>
    <w:rsid w:val="00D178B4"/>
    <w:rsid w:val="00D200C5"/>
    <w:rsid w:val="00D20955"/>
    <w:rsid w:val="00D2193F"/>
    <w:rsid w:val="00D23C1B"/>
    <w:rsid w:val="00D253FE"/>
    <w:rsid w:val="00D2570A"/>
    <w:rsid w:val="00D26A4D"/>
    <w:rsid w:val="00D27017"/>
    <w:rsid w:val="00D30011"/>
    <w:rsid w:val="00D30752"/>
    <w:rsid w:val="00D30849"/>
    <w:rsid w:val="00D31066"/>
    <w:rsid w:val="00D32C19"/>
    <w:rsid w:val="00D34127"/>
    <w:rsid w:val="00D35DCD"/>
    <w:rsid w:val="00D3689B"/>
    <w:rsid w:val="00D3717A"/>
    <w:rsid w:val="00D374CF"/>
    <w:rsid w:val="00D40468"/>
    <w:rsid w:val="00D40612"/>
    <w:rsid w:val="00D40765"/>
    <w:rsid w:val="00D41A39"/>
    <w:rsid w:val="00D41D71"/>
    <w:rsid w:val="00D421F7"/>
    <w:rsid w:val="00D427A6"/>
    <w:rsid w:val="00D43EA0"/>
    <w:rsid w:val="00D4435B"/>
    <w:rsid w:val="00D45767"/>
    <w:rsid w:val="00D45C2D"/>
    <w:rsid w:val="00D464CE"/>
    <w:rsid w:val="00D4720E"/>
    <w:rsid w:val="00D4764F"/>
    <w:rsid w:val="00D4775A"/>
    <w:rsid w:val="00D47C0F"/>
    <w:rsid w:val="00D504F2"/>
    <w:rsid w:val="00D51289"/>
    <w:rsid w:val="00D51D50"/>
    <w:rsid w:val="00D52589"/>
    <w:rsid w:val="00D52597"/>
    <w:rsid w:val="00D527AD"/>
    <w:rsid w:val="00D52E55"/>
    <w:rsid w:val="00D52F91"/>
    <w:rsid w:val="00D53D0A"/>
    <w:rsid w:val="00D54D45"/>
    <w:rsid w:val="00D54EE8"/>
    <w:rsid w:val="00D55257"/>
    <w:rsid w:val="00D5539A"/>
    <w:rsid w:val="00D55E01"/>
    <w:rsid w:val="00D56861"/>
    <w:rsid w:val="00D576C5"/>
    <w:rsid w:val="00D606D8"/>
    <w:rsid w:val="00D61CCF"/>
    <w:rsid w:val="00D62E25"/>
    <w:rsid w:val="00D63C17"/>
    <w:rsid w:val="00D64277"/>
    <w:rsid w:val="00D647CE"/>
    <w:rsid w:val="00D64A41"/>
    <w:rsid w:val="00D64F39"/>
    <w:rsid w:val="00D64F4D"/>
    <w:rsid w:val="00D6546A"/>
    <w:rsid w:val="00D655DC"/>
    <w:rsid w:val="00D65896"/>
    <w:rsid w:val="00D659AB"/>
    <w:rsid w:val="00D65B77"/>
    <w:rsid w:val="00D65C1D"/>
    <w:rsid w:val="00D66365"/>
    <w:rsid w:val="00D66DA8"/>
    <w:rsid w:val="00D675C4"/>
    <w:rsid w:val="00D67636"/>
    <w:rsid w:val="00D6790F"/>
    <w:rsid w:val="00D67C20"/>
    <w:rsid w:val="00D67D4A"/>
    <w:rsid w:val="00D700F8"/>
    <w:rsid w:val="00D70FB1"/>
    <w:rsid w:val="00D715DB"/>
    <w:rsid w:val="00D72261"/>
    <w:rsid w:val="00D72869"/>
    <w:rsid w:val="00D72B40"/>
    <w:rsid w:val="00D73F68"/>
    <w:rsid w:val="00D741A3"/>
    <w:rsid w:val="00D743AB"/>
    <w:rsid w:val="00D757B9"/>
    <w:rsid w:val="00D7612A"/>
    <w:rsid w:val="00D76505"/>
    <w:rsid w:val="00D774EE"/>
    <w:rsid w:val="00D80262"/>
    <w:rsid w:val="00D80321"/>
    <w:rsid w:val="00D80912"/>
    <w:rsid w:val="00D80B44"/>
    <w:rsid w:val="00D80B8D"/>
    <w:rsid w:val="00D810E2"/>
    <w:rsid w:val="00D811D8"/>
    <w:rsid w:val="00D81B96"/>
    <w:rsid w:val="00D82135"/>
    <w:rsid w:val="00D82A66"/>
    <w:rsid w:val="00D82EC2"/>
    <w:rsid w:val="00D85619"/>
    <w:rsid w:val="00D85B5F"/>
    <w:rsid w:val="00D867D6"/>
    <w:rsid w:val="00D86BDA"/>
    <w:rsid w:val="00D86E82"/>
    <w:rsid w:val="00D87232"/>
    <w:rsid w:val="00D87324"/>
    <w:rsid w:val="00D916C2"/>
    <w:rsid w:val="00D91E10"/>
    <w:rsid w:val="00D923EA"/>
    <w:rsid w:val="00D93037"/>
    <w:rsid w:val="00D93A56"/>
    <w:rsid w:val="00D94019"/>
    <w:rsid w:val="00D9572E"/>
    <w:rsid w:val="00D960D9"/>
    <w:rsid w:val="00D965F4"/>
    <w:rsid w:val="00D96BA5"/>
    <w:rsid w:val="00D97F34"/>
    <w:rsid w:val="00DA03ED"/>
    <w:rsid w:val="00DA068D"/>
    <w:rsid w:val="00DA0A07"/>
    <w:rsid w:val="00DA18D6"/>
    <w:rsid w:val="00DA2049"/>
    <w:rsid w:val="00DA34DF"/>
    <w:rsid w:val="00DA4323"/>
    <w:rsid w:val="00DA4E28"/>
    <w:rsid w:val="00DA547E"/>
    <w:rsid w:val="00DA5695"/>
    <w:rsid w:val="00DA57FE"/>
    <w:rsid w:val="00DA766F"/>
    <w:rsid w:val="00DB0CA2"/>
    <w:rsid w:val="00DB15D4"/>
    <w:rsid w:val="00DB1DC6"/>
    <w:rsid w:val="00DB326E"/>
    <w:rsid w:val="00DB3AD6"/>
    <w:rsid w:val="00DB42A9"/>
    <w:rsid w:val="00DB4DFB"/>
    <w:rsid w:val="00DB7D9B"/>
    <w:rsid w:val="00DC0252"/>
    <w:rsid w:val="00DC0F08"/>
    <w:rsid w:val="00DC1715"/>
    <w:rsid w:val="00DC2645"/>
    <w:rsid w:val="00DC2ED9"/>
    <w:rsid w:val="00DC3433"/>
    <w:rsid w:val="00DC3D16"/>
    <w:rsid w:val="00DC5F4E"/>
    <w:rsid w:val="00DD01A2"/>
    <w:rsid w:val="00DD046E"/>
    <w:rsid w:val="00DD0E5A"/>
    <w:rsid w:val="00DD23BA"/>
    <w:rsid w:val="00DD28AA"/>
    <w:rsid w:val="00DD2ABC"/>
    <w:rsid w:val="00DD3BAB"/>
    <w:rsid w:val="00DD4D8B"/>
    <w:rsid w:val="00DE03CB"/>
    <w:rsid w:val="00DE0C9C"/>
    <w:rsid w:val="00DE159E"/>
    <w:rsid w:val="00DE18C3"/>
    <w:rsid w:val="00DE18E9"/>
    <w:rsid w:val="00DE1D27"/>
    <w:rsid w:val="00DE1FE5"/>
    <w:rsid w:val="00DE212C"/>
    <w:rsid w:val="00DE25D2"/>
    <w:rsid w:val="00DE2C66"/>
    <w:rsid w:val="00DE358B"/>
    <w:rsid w:val="00DE5103"/>
    <w:rsid w:val="00DE526A"/>
    <w:rsid w:val="00DE557B"/>
    <w:rsid w:val="00DE6450"/>
    <w:rsid w:val="00DE77F1"/>
    <w:rsid w:val="00DE77F7"/>
    <w:rsid w:val="00DE791C"/>
    <w:rsid w:val="00DE7BF3"/>
    <w:rsid w:val="00DF18EA"/>
    <w:rsid w:val="00DF2095"/>
    <w:rsid w:val="00DF31EE"/>
    <w:rsid w:val="00DF38BF"/>
    <w:rsid w:val="00DF3E08"/>
    <w:rsid w:val="00DF5D67"/>
    <w:rsid w:val="00DF61BE"/>
    <w:rsid w:val="00DF6D43"/>
    <w:rsid w:val="00DF6F5F"/>
    <w:rsid w:val="00DF76A6"/>
    <w:rsid w:val="00DF76F0"/>
    <w:rsid w:val="00DF7910"/>
    <w:rsid w:val="00E00534"/>
    <w:rsid w:val="00E00B17"/>
    <w:rsid w:val="00E068C9"/>
    <w:rsid w:val="00E06E4F"/>
    <w:rsid w:val="00E06F0C"/>
    <w:rsid w:val="00E07B4F"/>
    <w:rsid w:val="00E1047B"/>
    <w:rsid w:val="00E10CD7"/>
    <w:rsid w:val="00E1179D"/>
    <w:rsid w:val="00E121EC"/>
    <w:rsid w:val="00E121F2"/>
    <w:rsid w:val="00E12872"/>
    <w:rsid w:val="00E15173"/>
    <w:rsid w:val="00E15A7A"/>
    <w:rsid w:val="00E177FF"/>
    <w:rsid w:val="00E2167E"/>
    <w:rsid w:val="00E232C1"/>
    <w:rsid w:val="00E23522"/>
    <w:rsid w:val="00E2355F"/>
    <w:rsid w:val="00E23770"/>
    <w:rsid w:val="00E23E2E"/>
    <w:rsid w:val="00E246EF"/>
    <w:rsid w:val="00E24C70"/>
    <w:rsid w:val="00E257B8"/>
    <w:rsid w:val="00E25A21"/>
    <w:rsid w:val="00E26227"/>
    <w:rsid w:val="00E263F2"/>
    <w:rsid w:val="00E26A19"/>
    <w:rsid w:val="00E27C32"/>
    <w:rsid w:val="00E300B7"/>
    <w:rsid w:val="00E30518"/>
    <w:rsid w:val="00E306E3"/>
    <w:rsid w:val="00E307CD"/>
    <w:rsid w:val="00E317D2"/>
    <w:rsid w:val="00E32131"/>
    <w:rsid w:val="00E3262E"/>
    <w:rsid w:val="00E32FD4"/>
    <w:rsid w:val="00E33FF1"/>
    <w:rsid w:val="00E3438B"/>
    <w:rsid w:val="00E348D7"/>
    <w:rsid w:val="00E34942"/>
    <w:rsid w:val="00E3531D"/>
    <w:rsid w:val="00E35757"/>
    <w:rsid w:val="00E357A6"/>
    <w:rsid w:val="00E35F1C"/>
    <w:rsid w:val="00E36978"/>
    <w:rsid w:val="00E36B12"/>
    <w:rsid w:val="00E40817"/>
    <w:rsid w:val="00E40CAF"/>
    <w:rsid w:val="00E4269C"/>
    <w:rsid w:val="00E426C9"/>
    <w:rsid w:val="00E43DF7"/>
    <w:rsid w:val="00E440F8"/>
    <w:rsid w:val="00E44237"/>
    <w:rsid w:val="00E4478C"/>
    <w:rsid w:val="00E45FCA"/>
    <w:rsid w:val="00E46C7C"/>
    <w:rsid w:val="00E47ECD"/>
    <w:rsid w:val="00E5006E"/>
    <w:rsid w:val="00E50138"/>
    <w:rsid w:val="00E505C2"/>
    <w:rsid w:val="00E509EA"/>
    <w:rsid w:val="00E536AE"/>
    <w:rsid w:val="00E53832"/>
    <w:rsid w:val="00E5462F"/>
    <w:rsid w:val="00E54E46"/>
    <w:rsid w:val="00E56A92"/>
    <w:rsid w:val="00E57142"/>
    <w:rsid w:val="00E60F2A"/>
    <w:rsid w:val="00E612FB"/>
    <w:rsid w:val="00E61DE6"/>
    <w:rsid w:val="00E6224F"/>
    <w:rsid w:val="00E62685"/>
    <w:rsid w:val="00E632E6"/>
    <w:rsid w:val="00E6450A"/>
    <w:rsid w:val="00E64718"/>
    <w:rsid w:val="00E65942"/>
    <w:rsid w:val="00E66DF6"/>
    <w:rsid w:val="00E7003B"/>
    <w:rsid w:val="00E703F2"/>
    <w:rsid w:val="00E705F3"/>
    <w:rsid w:val="00E70D44"/>
    <w:rsid w:val="00E71A74"/>
    <w:rsid w:val="00E71E9D"/>
    <w:rsid w:val="00E7258B"/>
    <w:rsid w:val="00E73188"/>
    <w:rsid w:val="00E73518"/>
    <w:rsid w:val="00E73569"/>
    <w:rsid w:val="00E738F9"/>
    <w:rsid w:val="00E73F82"/>
    <w:rsid w:val="00E74292"/>
    <w:rsid w:val="00E76316"/>
    <w:rsid w:val="00E7733C"/>
    <w:rsid w:val="00E77E88"/>
    <w:rsid w:val="00E81F81"/>
    <w:rsid w:val="00E81FAC"/>
    <w:rsid w:val="00E8240F"/>
    <w:rsid w:val="00E8248C"/>
    <w:rsid w:val="00E834BB"/>
    <w:rsid w:val="00E83748"/>
    <w:rsid w:val="00E83C88"/>
    <w:rsid w:val="00E84BE4"/>
    <w:rsid w:val="00E84DB2"/>
    <w:rsid w:val="00E8572F"/>
    <w:rsid w:val="00E86384"/>
    <w:rsid w:val="00E86D83"/>
    <w:rsid w:val="00E87727"/>
    <w:rsid w:val="00E900F4"/>
    <w:rsid w:val="00E91598"/>
    <w:rsid w:val="00E92B39"/>
    <w:rsid w:val="00E92E6D"/>
    <w:rsid w:val="00E941A1"/>
    <w:rsid w:val="00E94C6F"/>
    <w:rsid w:val="00E960D8"/>
    <w:rsid w:val="00EA0684"/>
    <w:rsid w:val="00EA105E"/>
    <w:rsid w:val="00EA204D"/>
    <w:rsid w:val="00EA2A1F"/>
    <w:rsid w:val="00EA3630"/>
    <w:rsid w:val="00EA3A50"/>
    <w:rsid w:val="00EA4BE1"/>
    <w:rsid w:val="00EA57F5"/>
    <w:rsid w:val="00EA596A"/>
    <w:rsid w:val="00EA655A"/>
    <w:rsid w:val="00EA6679"/>
    <w:rsid w:val="00EA77E0"/>
    <w:rsid w:val="00EA789E"/>
    <w:rsid w:val="00EA7AB7"/>
    <w:rsid w:val="00EB0EEF"/>
    <w:rsid w:val="00EB18C4"/>
    <w:rsid w:val="00EB19B6"/>
    <w:rsid w:val="00EB19F0"/>
    <w:rsid w:val="00EB1C60"/>
    <w:rsid w:val="00EB1CC5"/>
    <w:rsid w:val="00EB2458"/>
    <w:rsid w:val="00EB28BA"/>
    <w:rsid w:val="00EB2E16"/>
    <w:rsid w:val="00EB2E53"/>
    <w:rsid w:val="00EB31A8"/>
    <w:rsid w:val="00EB369C"/>
    <w:rsid w:val="00EB3A41"/>
    <w:rsid w:val="00EB46DC"/>
    <w:rsid w:val="00EB5062"/>
    <w:rsid w:val="00EB60D6"/>
    <w:rsid w:val="00EB67F5"/>
    <w:rsid w:val="00EB6CC1"/>
    <w:rsid w:val="00EB72C8"/>
    <w:rsid w:val="00EB767A"/>
    <w:rsid w:val="00EC01C9"/>
    <w:rsid w:val="00EC1C2E"/>
    <w:rsid w:val="00EC2C16"/>
    <w:rsid w:val="00EC4603"/>
    <w:rsid w:val="00EC5B46"/>
    <w:rsid w:val="00EC766E"/>
    <w:rsid w:val="00EC76D6"/>
    <w:rsid w:val="00EC78ED"/>
    <w:rsid w:val="00EC7F7A"/>
    <w:rsid w:val="00ED046F"/>
    <w:rsid w:val="00ED1C7B"/>
    <w:rsid w:val="00ED2B95"/>
    <w:rsid w:val="00ED3123"/>
    <w:rsid w:val="00ED3131"/>
    <w:rsid w:val="00ED3334"/>
    <w:rsid w:val="00ED3DA5"/>
    <w:rsid w:val="00ED3DE3"/>
    <w:rsid w:val="00ED697F"/>
    <w:rsid w:val="00ED7BBE"/>
    <w:rsid w:val="00ED7D31"/>
    <w:rsid w:val="00EE0782"/>
    <w:rsid w:val="00EE49C0"/>
    <w:rsid w:val="00EE5C3A"/>
    <w:rsid w:val="00EE6142"/>
    <w:rsid w:val="00EE768E"/>
    <w:rsid w:val="00EF0286"/>
    <w:rsid w:val="00EF1224"/>
    <w:rsid w:val="00EF227C"/>
    <w:rsid w:val="00EF3050"/>
    <w:rsid w:val="00EF388D"/>
    <w:rsid w:val="00EF3FEC"/>
    <w:rsid w:val="00EF68C5"/>
    <w:rsid w:val="00F03D80"/>
    <w:rsid w:val="00F061BF"/>
    <w:rsid w:val="00F07831"/>
    <w:rsid w:val="00F07DCA"/>
    <w:rsid w:val="00F10E37"/>
    <w:rsid w:val="00F1155D"/>
    <w:rsid w:val="00F11C9A"/>
    <w:rsid w:val="00F12004"/>
    <w:rsid w:val="00F12241"/>
    <w:rsid w:val="00F12A4F"/>
    <w:rsid w:val="00F12ECD"/>
    <w:rsid w:val="00F1409A"/>
    <w:rsid w:val="00F15207"/>
    <w:rsid w:val="00F15583"/>
    <w:rsid w:val="00F15D5E"/>
    <w:rsid w:val="00F15DC5"/>
    <w:rsid w:val="00F173BA"/>
    <w:rsid w:val="00F21104"/>
    <w:rsid w:val="00F212A2"/>
    <w:rsid w:val="00F21BDC"/>
    <w:rsid w:val="00F21D14"/>
    <w:rsid w:val="00F21E5B"/>
    <w:rsid w:val="00F23D35"/>
    <w:rsid w:val="00F23E43"/>
    <w:rsid w:val="00F23F6D"/>
    <w:rsid w:val="00F25133"/>
    <w:rsid w:val="00F251D4"/>
    <w:rsid w:val="00F2543D"/>
    <w:rsid w:val="00F26113"/>
    <w:rsid w:val="00F26FF5"/>
    <w:rsid w:val="00F3125F"/>
    <w:rsid w:val="00F32FFD"/>
    <w:rsid w:val="00F33AB0"/>
    <w:rsid w:val="00F35268"/>
    <w:rsid w:val="00F3539B"/>
    <w:rsid w:val="00F35E0E"/>
    <w:rsid w:val="00F3604B"/>
    <w:rsid w:val="00F36782"/>
    <w:rsid w:val="00F3687A"/>
    <w:rsid w:val="00F36E30"/>
    <w:rsid w:val="00F3760E"/>
    <w:rsid w:val="00F37832"/>
    <w:rsid w:val="00F37CE8"/>
    <w:rsid w:val="00F37E62"/>
    <w:rsid w:val="00F400E3"/>
    <w:rsid w:val="00F416F0"/>
    <w:rsid w:val="00F41B60"/>
    <w:rsid w:val="00F41E08"/>
    <w:rsid w:val="00F4246C"/>
    <w:rsid w:val="00F42584"/>
    <w:rsid w:val="00F43A01"/>
    <w:rsid w:val="00F45711"/>
    <w:rsid w:val="00F50189"/>
    <w:rsid w:val="00F5170C"/>
    <w:rsid w:val="00F52396"/>
    <w:rsid w:val="00F54714"/>
    <w:rsid w:val="00F54D44"/>
    <w:rsid w:val="00F556D0"/>
    <w:rsid w:val="00F55AB8"/>
    <w:rsid w:val="00F56790"/>
    <w:rsid w:val="00F5766B"/>
    <w:rsid w:val="00F5780E"/>
    <w:rsid w:val="00F57F0F"/>
    <w:rsid w:val="00F60B03"/>
    <w:rsid w:val="00F61487"/>
    <w:rsid w:val="00F61A8A"/>
    <w:rsid w:val="00F61E7C"/>
    <w:rsid w:val="00F6277E"/>
    <w:rsid w:val="00F62E7C"/>
    <w:rsid w:val="00F62F68"/>
    <w:rsid w:val="00F6320B"/>
    <w:rsid w:val="00F647B8"/>
    <w:rsid w:val="00F65AFB"/>
    <w:rsid w:val="00F66287"/>
    <w:rsid w:val="00F7030D"/>
    <w:rsid w:val="00F7046D"/>
    <w:rsid w:val="00F708BF"/>
    <w:rsid w:val="00F717E1"/>
    <w:rsid w:val="00F74533"/>
    <w:rsid w:val="00F752ED"/>
    <w:rsid w:val="00F7623F"/>
    <w:rsid w:val="00F7669B"/>
    <w:rsid w:val="00F76B47"/>
    <w:rsid w:val="00F76FE4"/>
    <w:rsid w:val="00F81B36"/>
    <w:rsid w:val="00F83749"/>
    <w:rsid w:val="00F840E3"/>
    <w:rsid w:val="00F85AB6"/>
    <w:rsid w:val="00F86509"/>
    <w:rsid w:val="00F90881"/>
    <w:rsid w:val="00F90AD9"/>
    <w:rsid w:val="00F90B17"/>
    <w:rsid w:val="00F9179B"/>
    <w:rsid w:val="00F9183B"/>
    <w:rsid w:val="00F92D33"/>
    <w:rsid w:val="00F93892"/>
    <w:rsid w:val="00F93CFF"/>
    <w:rsid w:val="00F93E27"/>
    <w:rsid w:val="00F93FC2"/>
    <w:rsid w:val="00F94396"/>
    <w:rsid w:val="00F96388"/>
    <w:rsid w:val="00F96556"/>
    <w:rsid w:val="00F978CB"/>
    <w:rsid w:val="00F97973"/>
    <w:rsid w:val="00F97A24"/>
    <w:rsid w:val="00F97B73"/>
    <w:rsid w:val="00FA06FF"/>
    <w:rsid w:val="00FA0BA8"/>
    <w:rsid w:val="00FA1765"/>
    <w:rsid w:val="00FA1CF7"/>
    <w:rsid w:val="00FA1FB5"/>
    <w:rsid w:val="00FA49F0"/>
    <w:rsid w:val="00FA4D0F"/>
    <w:rsid w:val="00FA5913"/>
    <w:rsid w:val="00FA5A10"/>
    <w:rsid w:val="00FA5EC1"/>
    <w:rsid w:val="00FA621D"/>
    <w:rsid w:val="00FA6B3F"/>
    <w:rsid w:val="00FA719D"/>
    <w:rsid w:val="00FB120E"/>
    <w:rsid w:val="00FB1DAE"/>
    <w:rsid w:val="00FB27CC"/>
    <w:rsid w:val="00FB3112"/>
    <w:rsid w:val="00FB32BC"/>
    <w:rsid w:val="00FB547F"/>
    <w:rsid w:val="00FB6690"/>
    <w:rsid w:val="00FB66BF"/>
    <w:rsid w:val="00FB6F46"/>
    <w:rsid w:val="00FC0D7E"/>
    <w:rsid w:val="00FC12B3"/>
    <w:rsid w:val="00FC15F6"/>
    <w:rsid w:val="00FC45B3"/>
    <w:rsid w:val="00FC4641"/>
    <w:rsid w:val="00FC49E2"/>
    <w:rsid w:val="00FC520E"/>
    <w:rsid w:val="00FC542E"/>
    <w:rsid w:val="00FC5C1C"/>
    <w:rsid w:val="00FC6484"/>
    <w:rsid w:val="00FC69F4"/>
    <w:rsid w:val="00FC73BA"/>
    <w:rsid w:val="00FC75FE"/>
    <w:rsid w:val="00FC7B80"/>
    <w:rsid w:val="00FC7CB3"/>
    <w:rsid w:val="00FD1A6A"/>
    <w:rsid w:val="00FD2BBB"/>
    <w:rsid w:val="00FD300B"/>
    <w:rsid w:val="00FD34F2"/>
    <w:rsid w:val="00FD3C6A"/>
    <w:rsid w:val="00FD3CD9"/>
    <w:rsid w:val="00FD40A2"/>
    <w:rsid w:val="00FE11AB"/>
    <w:rsid w:val="00FE1FCF"/>
    <w:rsid w:val="00FE34D7"/>
    <w:rsid w:val="00FE5C62"/>
    <w:rsid w:val="00FE69F8"/>
    <w:rsid w:val="00FE6C20"/>
    <w:rsid w:val="00FE7E50"/>
    <w:rsid w:val="00FF0F64"/>
    <w:rsid w:val="00FF175B"/>
    <w:rsid w:val="00FF38CB"/>
    <w:rsid w:val="00FF398E"/>
    <w:rsid w:val="00FF3B46"/>
    <w:rsid w:val="00FF422C"/>
    <w:rsid w:val="00FF42CB"/>
    <w:rsid w:val="00FF667A"/>
    <w:rsid w:val="00FF6E12"/>
    <w:rsid w:val="00FF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67F446"/>
  <w15:docId w15:val="{6BE629AD-36D3-4AA9-9F2E-7E5A416D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31B0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1DF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31F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1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1F65"/>
  </w:style>
  <w:style w:type="paragraph" w:styleId="Stopka">
    <w:name w:val="footer"/>
    <w:basedOn w:val="Normalny"/>
    <w:link w:val="StopkaZnak"/>
    <w:uiPriority w:val="99"/>
    <w:unhideWhenUsed/>
    <w:rsid w:val="00AA1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F65"/>
  </w:style>
  <w:style w:type="paragraph" w:styleId="Tekstdymka">
    <w:name w:val="Balloon Text"/>
    <w:basedOn w:val="Normalny"/>
    <w:link w:val="TekstdymkaZnak"/>
    <w:uiPriority w:val="99"/>
    <w:semiHidden/>
    <w:unhideWhenUsed/>
    <w:rsid w:val="00AA1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1F6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F31E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ista PR"/>
    <w:basedOn w:val="Normalny"/>
    <w:link w:val="AkapitzlistZnak"/>
    <w:uiPriority w:val="34"/>
    <w:qFormat/>
    <w:rsid w:val="00DF31E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703E9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03E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03E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03E9"/>
    <w:rPr>
      <w:vertAlign w:val="superscript"/>
    </w:rPr>
  </w:style>
  <w:style w:type="character" w:customStyle="1" w:styleId="AkapitzlistZnak">
    <w:name w:val="Akapit z listą Znak"/>
    <w:aliases w:val="Lista PR Znak"/>
    <w:link w:val="Akapitzlist"/>
    <w:uiPriority w:val="34"/>
    <w:rsid w:val="009773A5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DE1FE5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DE1FE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DE1FE5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8B013D"/>
    <w:pPr>
      <w:spacing w:after="120"/>
    </w:pPr>
    <w:rPr>
      <w:rFonts w:ascii="Calibri" w:eastAsia="Times New Roman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B013D"/>
    <w:rPr>
      <w:rFonts w:ascii="Calibri" w:eastAsia="Times New Roman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3D5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22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22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22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22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2245"/>
    <w:rPr>
      <w:b/>
      <w:bCs/>
      <w:sz w:val="20"/>
      <w:szCs w:val="20"/>
    </w:rPr>
  </w:style>
  <w:style w:type="paragraph" w:customStyle="1" w:styleId="wypetab">
    <w:name w:val="wypeł tab"/>
    <w:basedOn w:val="Normalny"/>
    <w:rsid w:val="00B033B1"/>
    <w:pPr>
      <w:tabs>
        <w:tab w:val="left" w:pos="5040"/>
      </w:tabs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Cs/>
      <w:sz w:val="24"/>
      <w:szCs w:val="20"/>
      <w:lang w:eastAsia="pl-PL"/>
    </w:rPr>
  </w:style>
  <w:style w:type="paragraph" w:styleId="Bezodstpw">
    <w:name w:val="No Spacing"/>
    <w:uiPriority w:val="1"/>
    <w:qFormat/>
    <w:rsid w:val="0056585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EA5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semiHidden/>
    <w:unhideWhenUsed/>
    <w:rsid w:val="00632341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32341"/>
    <w:rPr>
      <w:rFonts w:ascii="Calibri" w:hAnsi="Calibri" w:cs="Consolas"/>
      <w:szCs w:val="21"/>
    </w:rPr>
  </w:style>
  <w:style w:type="paragraph" w:customStyle="1" w:styleId="Textbody">
    <w:name w:val="Text body"/>
    <w:basedOn w:val="Normalny"/>
    <w:rsid w:val="0080650E"/>
    <w:pPr>
      <w:suppressAutoHyphens/>
      <w:autoSpaceDN w:val="0"/>
      <w:spacing w:after="120"/>
      <w:textAlignment w:val="baseline"/>
    </w:pPr>
    <w:rPr>
      <w:rFonts w:ascii="Calibri" w:eastAsia="Calibri" w:hAnsi="Calibri" w:cs="Times New Roman"/>
      <w:kern w:val="3"/>
      <w:lang w:eastAsia="ar-SA"/>
    </w:rPr>
  </w:style>
  <w:style w:type="character" w:customStyle="1" w:styleId="Domylnaczcionkaakapitu1">
    <w:name w:val="Domyślna czcionka akapitu1"/>
    <w:rsid w:val="00032900"/>
  </w:style>
  <w:style w:type="paragraph" w:customStyle="1" w:styleId="Nagwek1">
    <w:name w:val="Nagłówek1"/>
    <w:basedOn w:val="Normalny"/>
    <w:next w:val="Tekstpodstawowy"/>
    <w:rsid w:val="00032900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Lista">
    <w:name w:val="List"/>
    <w:basedOn w:val="Tekstpodstawowy"/>
    <w:rsid w:val="00032900"/>
    <w:pPr>
      <w:suppressAutoHyphens/>
    </w:pPr>
    <w:rPr>
      <w:rFonts w:eastAsia="SimSun" w:cs="Mangal"/>
      <w:lang w:eastAsia="ar-SA"/>
    </w:rPr>
  </w:style>
  <w:style w:type="paragraph" w:customStyle="1" w:styleId="Podpis1">
    <w:name w:val="Podpis1"/>
    <w:basedOn w:val="Normalny"/>
    <w:rsid w:val="00032900"/>
    <w:pPr>
      <w:suppressLineNumbers/>
      <w:suppressAutoHyphens/>
      <w:spacing w:before="120" w:after="120"/>
    </w:pPr>
    <w:rPr>
      <w:rFonts w:ascii="Calibri" w:eastAsia="SimSun" w:hAnsi="Calibri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032900"/>
    <w:pPr>
      <w:suppressLineNumbers/>
      <w:suppressAutoHyphens/>
    </w:pPr>
    <w:rPr>
      <w:rFonts w:ascii="Calibri" w:eastAsia="SimSun" w:hAnsi="Calibri" w:cs="Mangal"/>
      <w:lang w:eastAsia="ar-SA"/>
    </w:rPr>
  </w:style>
  <w:style w:type="paragraph" w:customStyle="1" w:styleId="Zawartotabeli">
    <w:name w:val="Zawartość tabeli"/>
    <w:basedOn w:val="Normalny"/>
    <w:rsid w:val="00032900"/>
    <w:pPr>
      <w:suppressLineNumbers/>
      <w:suppressAutoHyphens/>
    </w:pPr>
    <w:rPr>
      <w:rFonts w:ascii="Calibri" w:eastAsia="SimSun" w:hAnsi="Calibri" w:cs="Times New Roman"/>
      <w:lang w:eastAsia="ar-SA"/>
    </w:rPr>
  </w:style>
  <w:style w:type="paragraph" w:customStyle="1" w:styleId="Brain-punkty">
    <w:name w:val="Brain-punkty"/>
    <w:basedOn w:val="Akapitzlist"/>
    <w:link w:val="Brain-punktyZnak"/>
    <w:qFormat/>
    <w:rsid w:val="006A5EE8"/>
    <w:pPr>
      <w:widowControl w:val="0"/>
      <w:numPr>
        <w:numId w:val="22"/>
      </w:numPr>
      <w:suppressAutoHyphens/>
      <w:spacing w:after="0" w:line="360" w:lineRule="auto"/>
      <w:jc w:val="both"/>
    </w:pPr>
    <w:rPr>
      <w:rFonts w:ascii="Arial" w:eastAsia="SimSun" w:hAnsi="Arial" w:cs="Arial"/>
      <w:kern w:val="1"/>
      <w:szCs w:val="20"/>
      <w:lang w:eastAsia="hi-IN" w:bidi="hi-IN"/>
    </w:rPr>
  </w:style>
  <w:style w:type="character" w:customStyle="1" w:styleId="Brain-punktyZnak">
    <w:name w:val="Brain-punkty Znak"/>
    <w:basedOn w:val="Domylnaczcionkaakapitu"/>
    <w:link w:val="Brain-punkty"/>
    <w:rsid w:val="006A5EE8"/>
    <w:rPr>
      <w:rFonts w:ascii="Arial" w:eastAsia="SimSun" w:hAnsi="Arial" w:cs="Arial"/>
      <w:kern w:val="1"/>
      <w:szCs w:val="20"/>
      <w:lang w:eastAsia="hi-IN" w:bidi="hi-IN"/>
    </w:rPr>
  </w:style>
  <w:style w:type="paragraph" w:styleId="NormalnyWeb">
    <w:name w:val="Normal (Web)"/>
    <w:basedOn w:val="Normalny"/>
    <w:uiPriority w:val="99"/>
    <w:unhideWhenUsed/>
    <w:rsid w:val="001A1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F329E"/>
    <w:rPr>
      <w:color w:val="605E5C"/>
      <w:shd w:val="clear" w:color="auto" w:fill="E1DFDD"/>
    </w:rPr>
  </w:style>
  <w:style w:type="paragraph" w:customStyle="1" w:styleId="Text">
    <w:name w:val="Text"/>
    <w:basedOn w:val="Normalny"/>
    <w:rsid w:val="00AD44EA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customStyle="1" w:styleId="FontStyle38">
    <w:name w:val="Font Style38"/>
    <w:basedOn w:val="Domylnaczcionkaakapitu"/>
    <w:uiPriority w:val="99"/>
    <w:rsid w:val="00AD44EA"/>
    <w:rPr>
      <w:rFonts w:ascii="Calibri" w:hAnsi="Calibri" w:cs="Calibri"/>
      <w:sz w:val="22"/>
      <w:szCs w:val="22"/>
    </w:rPr>
  </w:style>
  <w:style w:type="paragraph" w:styleId="Poprawka">
    <w:name w:val="Revision"/>
    <w:hidden/>
    <w:uiPriority w:val="99"/>
    <w:semiHidden/>
    <w:rsid w:val="007F0A72"/>
    <w:pPr>
      <w:spacing w:after="0" w:line="240" w:lineRule="auto"/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960B3"/>
    <w:rPr>
      <w:color w:val="605E5C"/>
      <w:shd w:val="clear" w:color="auto" w:fill="E1DFDD"/>
    </w:rPr>
  </w:style>
  <w:style w:type="paragraph" w:customStyle="1" w:styleId="Standard">
    <w:name w:val="Standard"/>
    <w:rsid w:val="00C55FFF"/>
    <w:pPr>
      <w:suppressAutoHyphens/>
      <w:autoSpaceDN w:val="0"/>
      <w:textAlignment w:val="baseline"/>
    </w:pPr>
    <w:rPr>
      <w:rFonts w:ascii="Calibri" w:eastAsia="Calibri" w:hAnsi="Calibri" w:cs="F"/>
    </w:rPr>
  </w:style>
  <w:style w:type="numbering" w:customStyle="1" w:styleId="WWNum1">
    <w:name w:val="WWNum1"/>
    <w:basedOn w:val="Bezlisty"/>
    <w:rsid w:val="00C55FFF"/>
    <w:pPr>
      <w:numPr>
        <w:numId w:val="39"/>
      </w:numPr>
    </w:pPr>
  </w:style>
  <w:style w:type="paragraph" w:customStyle="1" w:styleId="Akapitzlist1">
    <w:name w:val="Akapit z listą1"/>
    <w:basedOn w:val="Normalny"/>
    <w:rsid w:val="007A58D6"/>
    <w:pPr>
      <w:suppressAutoHyphens/>
      <w:spacing w:line="240" w:lineRule="auto"/>
      <w:ind w:left="720"/>
      <w:contextualSpacing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E31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1DF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81FAC"/>
    <w:rPr>
      <w:b/>
      <w:bCs/>
    </w:rPr>
  </w:style>
  <w:style w:type="character" w:customStyle="1" w:styleId="apple-converted-space">
    <w:name w:val="apple-converted-space"/>
    <w:basedOn w:val="Domylnaczcionkaakapitu"/>
    <w:rsid w:val="008F0F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02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1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59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476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02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88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4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0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05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1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76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28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765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1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8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6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17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91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10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81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maps/place/data=!4m2!3m1!1s0x4705f41a7a77cc15:0xefb908268705e76a?sa=X&amp;ved=1t:8290&amp;ictx=111" TargetMode="External"/><Relationship Id="rId13" Type="http://schemas.openxmlformats.org/officeDocument/2006/relationships/hyperlink" Target="http://www.bazakonkurencyjnosci.funduszeeuropejskie.gov.pl" TargetMode="External"/><Relationship Id="rId18" Type="http://schemas.openxmlformats.org/officeDocument/2006/relationships/hyperlink" Target="mailto:iod@mfipr.gov.p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mailto:inspektor@umwd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j.olizarowska@gmail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mailto:a.wolska@upemi.pl,%20Pani" TargetMode="External"/><Relationship Id="rId10" Type="http://schemas.openxmlformats.org/officeDocument/2006/relationships/hyperlink" Target="https://mapa.targeo.pl/000179507/regon/firma" TargetMode="External"/><Relationship Id="rId19" Type="http://schemas.openxmlformats.org/officeDocument/2006/relationships/hyperlink" Target="mailto:biuro@upemi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apa.targeo.pl/6931015691/nip/firma" TargetMode="External"/><Relationship Id="rId14" Type="http://schemas.openxmlformats.org/officeDocument/2006/relationships/hyperlink" Target="http://www.bazakonkurencyjnosci.funduszeeuropejskie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D745C-A6A7-42CF-89DE-8B5C5F2C0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27</Pages>
  <Words>10950</Words>
  <Characters>65706</Characters>
  <Application>Microsoft Office Word</Application>
  <DocSecurity>0</DocSecurity>
  <Lines>547</Lines>
  <Paragraphs>153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  <vt:variant>
        <vt:lpstr>Title</vt:lpstr>
      </vt:variant>
      <vt:variant>
        <vt:i4>1</vt:i4>
      </vt:variant>
    </vt:vector>
  </HeadingPairs>
  <TitlesOfParts>
    <vt:vector size="10" baseType="lpstr">
      <vt:lpstr/>
      <vt:lpstr>        Wykonawca zobowiązany jest przedstawić w formularzu ofertowym cenę brutto zgodni</vt:lpstr>
      <vt:lpstr>        Zamawiający nie dopuszcza składanie ofert częściowych. Jeden Wykonawca zobowiąza</vt:lpstr>
      <vt:lpstr>        Z Wykonawcą, którego oferta zostanie wybrana jako najkorzystniejsza, będzie podp</vt:lpstr>
      <vt:lpstr>        Istotne dla stron postanowienia, które zostaną wprowadzone do zawieranej umowy, </vt:lpstr>
      <vt:lpstr>INFORMACJA DO KRYTERIUM ELASTYCZNOŚĆ </vt:lpstr>
      <vt:lpstr>INFORMACJA O TERMINIE ZWIĄZANIA OFERTĄ  </vt:lpstr>
      <vt:lpstr>Niniejsza oferta pozostaje ważna przez 30 dni liczonych od upływu terminu składa</vt:lpstr>
      <vt:lpstr/>
      <vt:lpstr/>
    </vt:vector>
  </TitlesOfParts>
  <Company/>
  <LinksUpToDate>false</LinksUpToDate>
  <CharactersWithSpaces>76503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Agnieszka</cp:lastModifiedBy>
  <cp:revision>14</cp:revision>
  <cp:lastPrinted>2026-03-04T09:24:00Z</cp:lastPrinted>
  <dcterms:created xsi:type="dcterms:W3CDTF">2025-03-10T14:00:00Z</dcterms:created>
  <dcterms:modified xsi:type="dcterms:W3CDTF">2026-03-04T10:37:00Z</dcterms:modified>
</cp:coreProperties>
</file>